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856D5F" w:rsidRPr="0020176D" w:rsidRDefault="00856D5F" w:rsidP="00856D5F">
      <w:pPr>
        <w:widowControl w:val="0"/>
        <w:suppressAutoHyphens/>
        <w:spacing w:before="120"/>
        <w:jc w:val="center"/>
        <w:rPr>
          <w:rFonts w:eastAsia="Lucida Sans Unicode"/>
          <w:b/>
          <w:bCs/>
          <w:iCs/>
          <w:kern w:val="1"/>
          <w:sz w:val="28"/>
          <w:szCs w:val="28"/>
          <w:lang w:eastAsia="hi-IN" w:bidi="hi-IN"/>
        </w:rPr>
      </w:pPr>
      <w:r w:rsidRPr="0020176D">
        <w:rPr>
          <w:rFonts w:eastAsia="Lucida Sans Unicode"/>
          <w:b/>
          <w:bCs/>
          <w:iCs/>
          <w:kern w:val="1"/>
          <w:sz w:val="28"/>
          <w:szCs w:val="28"/>
          <w:lang w:eastAsia="hi-IN" w:bidi="hi-IN"/>
        </w:rPr>
        <w:t xml:space="preserve">FORMULARE </w:t>
      </w:r>
    </w:p>
    <w:p w:rsidR="00856D5F" w:rsidRDefault="00856D5F" w:rsidP="00856D5F">
      <w:pPr>
        <w:widowControl w:val="0"/>
        <w:tabs>
          <w:tab w:val="center" w:pos="4736"/>
          <w:tab w:val="left" w:pos="5961"/>
        </w:tabs>
        <w:suppressAutoHyphens/>
        <w:spacing w:before="120"/>
        <w:rPr>
          <w:rFonts w:eastAsia="Lucida Sans Unicode"/>
          <w:b/>
          <w:bCs/>
          <w:iCs/>
          <w:kern w:val="1"/>
          <w:lang w:eastAsia="hi-IN" w:bidi="hi-IN"/>
        </w:rPr>
      </w:pPr>
      <w:r w:rsidRPr="0020176D">
        <w:rPr>
          <w:rFonts w:eastAsia="Lucida Sans Unicode"/>
          <w:b/>
          <w:bCs/>
          <w:iCs/>
          <w:kern w:val="1"/>
          <w:lang w:eastAsia="hi-IN" w:bidi="hi-IN"/>
        </w:rPr>
        <w:tab/>
        <w:t>CUPRINS</w:t>
      </w:r>
      <w:r w:rsidRPr="0020176D">
        <w:rPr>
          <w:rFonts w:eastAsia="Lucida Sans Unicode"/>
          <w:b/>
          <w:bCs/>
          <w:iCs/>
          <w:kern w:val="1"/>
          <w:lang w:eastAsia="hi-IN" w:bidi="hi-IN"/>
        </w:rPr>
        <w:tab/>
      </w:r>
    </w:p>
    <w:p w:rsidR="00291655" w:rsidRDefault="00291655" w:rsidP="00856D5F">
      <w:pPr>
        <w:widowControl w:val="0"/>
        <w:tabs>
          <w:tab w:val="center" w:pos="4736"/>
          <w:tab w:val="left" w:pos="5961"/>
        </w:tabs>
        <w:suppressAutoHyphens/>
        <w:spacing w:before="120"/>
        <w:rPr>
          <w:rFonts w:eastAsia="Lucida Sans Unicode"/>
          <w:b/>
          <w:bCs/>
          <w:iCs/>
          <w:kern w:val="1"/>
          <w:lang w:eastAsia="hi-IN" w:bidi="hi-IN"/>
        </w:rPr>
      </w:pPr>
    </w:p>
    <w:p w:rsidR="00291655" w:rsidRPr="0020176D" w:rsidRDefault="00291655" w:rsidP="00856D5F">
      <w:pPr>
        <w:widowControl w:val="0"/>
        <w:tabs>
          <w:tab w:val="center" w:pos="4736"/>
          <w:tab w:val="left" w:pos="5961"/>
        </w:tabs>
        <w:suppressAutoHyphens/>
        <w:spacing w:before="120"/>
        <w:rPr>
          <w:rFonts w:eastAsia="Lucida Sans Unicode"/>
          <w:b/>
          <w:bCs/>
          <w:iCs/>
          <w:kern w:val="1"/>
          <w:lang w:eastAsia="hi-IN" w:bidi="hi-IN"/>
        </w:rPr>
      </w:pPr>
    </w:p>
    <w:p w:rsidR="00856D5F" w:rsidRPr="0020176D" w:rsidRDefault="00856D5F" w:rsidP="00856D5F">
      <w:pPr>
        <w:widowControl w:val="0"/>
        <w:tabs>
          <w:tab w:val="center" w:pos="4736"/>
          <w:tab w:val="left" w:pos="5961"/>
        </w:tabs>
        <w:suppressAutoHyphens/>
        <w:spacing w:before="120"/>
      </w:pPr>
    </w:p>
    <w:p w:rsidR="00856D5F" w:rsidRPr="0020176D" w:rsidRDefault="00856D5F" w:rsidP="00856D5F">
      <w:pPr>
        <w:widowControl w:val="0"/>
        <w:tabs>
          <w:tab w:val="right" w:leader="dot" w:pos="9637"/>
        </w:tabs>
        <w:suppressAutoHyphens/>
        <w:spacing w:line="360" w:lineRule="auto"/>
        <w:jc w:val="both"/>
        <w:rPr>
          <w:rFonts w:eastAsia="Lucida Sans Unicode"/>
          <w:kern w:val="1"/>
          <w:lang w:eastAsia="hi-IN" w:bidi="hi-IN"/>
        </w:rPr>
      </w:pPr>
      <w:proofErr w:type="spellStart"/>
      <w:r w:rsidRPr="0020176D">
        <w:rPr>
          <w:rFonts w:eastAsia="Lucida Sans Unicode"/>
          <w:b/>
          <w:kern w:val="1"/>
          <w:lang w:eastAsia="hi-IN" w:bidi="hi-IN"/>
        </w:rPr>
        <w:t>Formular</w:t>
      </w:r>
      <w:proofErr w:type="spellEnd"/>
      <w:r w:rsidRPr="0020176D">
        <w:rPr>
          <w:rFonts w:eastAsia="Lucida Sans Unicode"/>
          <w:b/>
          <w:kern w:val="1"/>
          <w:lang w:eastAsia="hi-IN" w:bidi="hi-IN"/>
        </w:rPr>
        <w:t xml:space="preserve"> nr. 1 - </w:t>
      </w:r>
      <w:proofErr w:type="spellStart"/>
      <w:r w:rsidRPr="0020176D">
        <w:rPr>
          <w:rFonts w:eastAsia="Lucida Sans Unicode"/>
          <w:b/>
          <w:kern w:val="1"/>
          <w:lang w:eastAsia="hi-IN" w:bidi="hi-IN"/>
        </w:rPr>
        <w:t>Garanţie</w:t>
      </w:r>
      <w:proofErr w:type="spellEnd"/>
      <w:r w:rsidRPr="0020176D">
        <w:rPr>
          <w:rFonts w:eastAsia="Lucida Sans Unicode"/>
          <w:b/>
          <w:kern w:val="1"/>
          <w:lang w:eastAsia="hi-IN" w:bidi="hi-IN"/>
        </w:rPr>
        <w:t xml:space="preserve"> de </w:t>
      </w:r>
      <w:proofErr w:type="spellStart"/>
      <w:r w:rsidRPr="0020176D">
        <w:rPr>
          <w:rFonts w:eastAsia="Lucida Sans Unicode"/>
          <w:b/>
          <w:kern w:val="1"/>
          <w:lang w:eastAsia="hi-IN" w:bidi="hi-IN"/>
        </w:rPr>
        <w:t>participare</w:t>
      </w:r>
      <w:proofErr w:type="spellEnd"/>
    </w:p>
    <w:p w:rsidR="00856D5F" w:rsidRPr="0020176D" w:rsidRDefault="00856D5F" w:rsidP="00856D5F">
      <w:pPr>
        <w:widowControl w:val="0"/>
        <w:tabs>
          <w:tab w:val="right" w:leader="dot" w:pos="9637"/>
        </w:tabs>
        <w:suppressAutoHyphens/>
        <w:spacing w:line="360" w:lineRule="auto"/>
        <w:jc w:val="both"/>
        <w:rPr>
          <w:rFonts w:eastAsia="Lucida Sans Unicode"/>
          <w:kern w:val="1"/>
          <w:lang w:eastAsia="hi-IN" w:bidi="hi-IN"/>
        </w:rPr>
      </w:pPr>
      <w:proofErr w:type="spellStart"/>
      <w:r w:rsidRPr="0020176D">
        <w:rPr>
          <w:rFonts w:eastAsia="Lucida Sans Unicode"/>
          <w:b/>
          <w:kern w:val="1"/>
          <w:lang w:eastAsia="hi-IN" w:bidi="hi-IN"/>
        </w:rPr>
        <w:t>Formular</w:t>
      </w:r>
      <w:proofErr w:type="spellEnd"/>
      <w:r w:rsidRPr="0020176D">
        <w:rPr>
          <w:rFonts w:eastAsia="Lucida Sans Unicode"/>
          <w:b/>
          <w:kern w:val="1"/>
          <w:lang w:eastAsia="hi-IN" w:bidi="hi-IN"/>
        </w:rPr>
        <w:t xml:space="preserve"> nr.</w:t>
      </w:r>
      <w:r w:rsidRPr="0020176D">
        <w:rPr>
          <w:rFonts w:eastAsia="Lucida Sans Unicode"/>
          <w:b/>
          <w:bCs/>
          <w:iCs/>
          <w:kern w:val="1"/>
          <w:lang w:eastAsia="hi-IN" w:bidi="hi-IN"/>
        </w:rPr>
        <w:t xml:space="preserve"> 2</w:t>
      </w:r>
      <w:r w:rsidRPr="0020176D">
        <w:rPr>
          <w:rFonts w:eastAsia="Lucida Sans Unicode"/>
          <w:b/>
          <w:kern w:val="1"/>
          <w:lang w:eastAsia="hi-IN" w:bidi="hi-IN"/>
        </w:rPr>
        <w:t xml:space="preserve"> - </w:t>
      </w:r>
      <w:proofErr w:type="spellStart"/>
      <w:r w:rsidRPr="0020176D">
        <w:rPr>
          <w:rFonts w:cs="Arial"/>
          <w:b/>
        </w:rPr>
        <w:t>Scrisoare</w:t>
      </w:r>
      <w:proofErr w:type="spellEnd"/>
      <w:r w:rsidRPr="0020176D">
        <w:rPr>
          <w:rFonts w:cs="Arial"/>
          <w:b/>
        </w:rPr>
        <w:t xml:space="preserve"> de </w:t>
      </w:r>
      <w:proofErr w:type="spellStart"/>
      <w:r w:rsidRPr="0020176D">
        <w:rPr>
          <w:rFonts w:cs="Arial"/>
          <w:b/>
        </w:rPr>
        <w:t>garanţie</w:t>
      </w:r>
      <w:proofErr w:type="spellEnd"/>
      <w:r w:rsidRPr="0020176D">
        <w:rPr>
          <w:rFonts w:cs="Arial"/>
          <w:b/>
        </w:rPr>
        <w:t xml:space="preserve"> </w:t>
      </w:r>
      <w:proofErr w:type="spellStart"/>
      <w:r w:rsidRPr="0020176D">
        <w:rPr>
          <w:rFonts w:cs="Arial"/>
          <w:b/>
        </w:rPr>
        <w:t>bancară</w:t>
      </w:r>
      <w:proofErr w:type="spellEnd"/>
      <w:r w:rsidRPr="0020176D">
        <w:rPr>
          <w:rFonts w:cs="Arial"/>
          <w:b/>
        </w:rPr>
        <w:t xml:space="preserve"> de </w:t>
      </w:r>
      <w:proofErr w:type="spellStart"/>
      <w:r w:rsidRPr="0020176D">
        <w:rPr>
          <w:rFonts w:cs="Arial"/>
          <w:b/>
        </w:rPr>
        <w:t>bună</w:t>
      </w:r>
      <w:proofErr w:type="spellEnd"/>
      <w:r w:rsidRPr="0020176D">
        <w:rPr>
          <w:rFonts w:cs="Arial"/>
          <w:b/>
        </w:rPr>
        <w:t xml:space="preserve"> </w:t>
      </w:r>
      <w:proofErr w:type="spellStart"/>
      <w:r w:rsidRPr="0020176D">
        <w:rPr>
          <w:rFonts w:cs="Arial"/>
          <w:b/>
        </w:rPr>
        <w:t>execuţie</w:t>
      </w:r>
      <w:proofErr w:type="spellEnd"/>
    </w:p>
    <w:p w:rsidR="00856D5F" w:rsidRPr="0020176D" w:rsidRDefault="00856D5F" w:rsidP="00856D5F">
      <w:pPr>
        <w:widowControl w:val="0"/>
        <w:tabs>
          <w:tab w:val="right" w:leader="dot" w:pos="9637"/>
        </w:tabs>
        <w:suppressAutoHyphens/>
        <w:spacing w:line="360" w:lineRule="auto"/>
        <w:jc w:val="both"/>
        <w:rPr>
          <w:rFonts w:eastAsia="Lucida Sans Unicode"/>
          <w:b/>
          <w:bCs/>
          <w:iCs/>
          <w:kern w:val="1"/>
          <w:lang w:eastAsia="hi-IN" w:bidi="hi-IN"/>
        </w:rPr>
      </w:pPr>
      <w:proofErr w:type="spellStart"/>
      <w:r w:rsidRPr="0020176D">
        <w:rPr>
          <w:rFonts w:eastAsia="Lucida Sans Unicode"/>
          <w:b/>
          <w:bCs/>
          <w:iCs/>
          <w:kern w:val="1"/>
          <w:lang w:eastAsia="hi-IN" w:bidi="hi-IN"/>
        </w:rPr>
        <w:t>Formular</w:t>
      </w:r>
      <w:proofErr w:type="spellEnd"/>
      <w:r w:rsidRPr="0020176D">
        <w:rPr>
          <w:rFonts w:eastAsia="Lucida Sans Unicode"/>
          <w:b/>
          <w:bCs/>
          <w:iCs/>
          <w:kern w:val="1"/>
          <w:lang w:eastAsia="hi-IN" w:bidi="hi-IN"/>
        </w:rPr>
        <w:t xml:space="preserve"> nr. 3 - Acord de </w:t>
      </w:r>
      <w:proofErr w:type="spellStart"/>
      <w:r w:rsidRPr="0020176D">
        <w:rPr>
          <w:rFonts w:eastAsia="Lucida Sans Unicode"/>
          <w:b/>
          <w:bCs/>
          <w:iCs/>
          <w:kern w:val="1"/>
          <w:lang w:eastAsia="hi-IN" w:bidi="hi-IN"/>
        </w:rPr>
        <w:t>asociere</w:t>
      </w:r>
      <w:proofErr w:type="spellEnd"/>
      <w:r w:rsidRPr="0020176D">
        <w:rPr>
          <w:rFonts w:eastAsia="Lucida Sans Unicode"/>
          <w:b/>
          <w:bCs/>
          <w:iCs/>
          <w:kern w:val="1"/>
          <w:lang w:eastAsia="hi-IN" w:bidi="hi-IN"/>
        </w:rPr>
        <w:t xml:space="preserve"> </w:t>
      </w:r>
    </w:p>
    <w:p w:rsidR="00856D5F" w:rsidRPr="0020176D" w:rsidRDefault="00856D5F" w:rsidP="00856D5F">
      <w:pPr>
        <w:widowControl w:val="0"/>
        <w:tabs>
          <w:tab w:val="right" w:leader="dot" w:pos="9637"/>
        </w:tabs>
        <w:suppressAutoHyphens/>
        <w:spacing w:line="360" w:lineRule="auto"/>
        <w:jc w:val="both"/>
        <w:rPr>
          <w:b/>
          <w:bCs/>
        </w:rPr>
      </w:pPr>
      <w:proofErr w:type="spellStart"/>
      <w:r w:rsidRPr="0020176D">
        <w:rPr>
          <w:rFonts w:eastAsia="Lucida Sans Unicode"/>
          <w:b/>
          <w:bCs/>
          <w:iCs/>
          <w:kern w:val="1"/>
          <w:lang w:eastAsia="hi-IN" w:bidi="hi-IN"/>
        </w:rPr>
        <w:t>Formular</w:t>
      </w:r>
      <w:proofErr w:type="spellEnd"/>
      <w:r w:rsidRPr="0020176D">
        <w:rPr>
          <w:rFonts w:eastAsia="Lucida Sans Unicode"/>
          <w:b/>
          <w:bCs/>
          <w:iCs/>
          <w:kern w:val="1"/>
          <w:lang w:eastAsia="hi-IN" w:bidi="hi-IN"/>
        </w:rPr>
        <w:t xml:space="preserve"> nr. 4 – </w:t>
      </w:r>
      <w:proofErr w:type="spellStart"/>
      <w:r w:rsidRPr="0020176D">
        <w:rPr>
          <w:rFonts w:eastAsia="Lucida Sans Unicode"/>
          <w:b/>
          <w:bCs/>
          <w:iCs/>
          <w:kern w:val="1"/>
          <w:lang w:eastAsia="hi-IN" w:bidi="hi-IN"/>
        </w:rPr>
        <w:t>Angajament</w:t>
      </w:r>
      <w:proofErr w:type="spellEnd"/>
      <w:r w:rsidRPr="0020176D">
        <w:rPr>
          <w:rFonts w:eastAsia="Lucida Sans Unicode"/>
          <w:b/>
          <w:bCs/>
          <w:iCs/>
          <w:kern w:val="1"/>
          <w:lang w:eastAsia="hi-IN" w:bidi="hi-IN"/>
        </w:rPr>
        <w:t xml:space="preserve"> </w:t>
      </w:r>
      <w:proofErr w:type="spellStart"/>
      <w:r w:rsidRPr="0020176D">
        <w:rPr>
          <w:rFonts w:eastAsia="Lucida Sans Unicode"/>
          <w:b/>
          <w:bCs/>
          <w:iCs/>
          <w:kern w:val="1"/>
          <w:lang w:eastAsia="hi-IN" w:bidi="hi-IN"/>
        </w:rPr>
        <w:t>ferm</w:t>
      </w:r>
      <w:proofErr w:type="spellEnd"/>
      <w:r w:rsidRPr="0020176D">
        <w:rPr>
          <w:rFonts w:eastAsia="Lucida Sans Unicode"/>
          <w:b/>
          <w:bCs/>
          <w:iCs/>
          <w:kern w:val="1"/>
          <w:lang w:eastAsia="hi-IN" w:bidi="hi-IN"/>
        </w:rPr>
        <w:t xml:space="preserve"> </w:t>
      </w:r>
      <w:proofErr w:type="spellStart"/>
      <w:r w:rsidRPr="0020176D">
        <w:rPr>
          <w:rFonts w:eastAsia="Lucida Sans Unicode"/>
          <w:b/>
          <w:bCs/>
          <w:iCs/>
          <w:kern w:val="1"/>
          <w:lang w:eastAsia="hi-IN" w:bidi="hi-IN"/>
        </w:rPr>
        <w:t>privind</w:t>
      </w:r>
      <w:proofErr w:type="spellEnd"/>
      <w:r w:rsidRPr="0020176D">
        <w:rPr>
          <w:rFonts w:eastAsia="Lucida Sans Unicode"/>
          <w:b/>
          <w:bCs/>
          <w:iCs/>
          <w:kern w:val="1"/>
          <w:lang w:eastAsia="hi-IN" w:bidi="hi-IN"/>
        </w:rPr>
        <w:t xml:space="preserve"> </w:t>
      </w:r>
      <w:proofErr w:type="spellStart"/>
      <w:r w:rsidRPr="0020176D">
        <w:rPr>
          <w:b/>
          <w:bCs/>
        </w:rPr>
        <w:t>susţinerea</w:t>
      </w:r>
      <w:proofErr w:type="spellEnd"/>
      <w:r w:rsidRPr="0020176D">
        <w:rPr>
          <w:b/>
          <w:bCs/>
        </w:rPr>
        <w:t xml:space="preserve"> </w:t>
      </w:r>
      <w:proofErr w:type="spellStart"/>
      <w:r w:rsidRPr="0020176D">
        <w:rPr>
          <w:b/>
          <w:bCs/>
        </w:rPr>
        <w:t>tehnică</w:t>
      </w:r>
      <w:proofErr w:type="spellEnd"/>
      <w:r w:rsidRPr="0020176D">
        <w:rPr>
          <w:b/>
          <w:bCs/>
        </w:rPr>
        <w:t xml:space="preserve"> </w:t>
      </w:r>
      <w:proofErr w:type="spellStart"/>
      <w:r w:rsidRPr="0020176D">
        <w:rPr>
          <w:b/>
          <w:bCs/>
        </w:rPr>
        <w:t>şi</w:t>
      </w:r>
      <w:proofErr w:type="spellEnd"/>
      <w:r w:rsidRPr="0020176D">
        <w:rPr>
          <w:b/>
          <w:bCs/>
        </w:rPr>
        <w:t xml:space="preserve"> </w:t>
      </w:r>
      <w:proofErr w:type="spellStart"/>
      <w:r w:rsidRPr="0020176D">
        <w:rPr>
          <w:b/>
          <w:bCs/>
        </w:rPr>
        <w:t>profesională</w:t>
      </w:r>
      <w:proofErr w:type="spellEnd"/>
      <w:r w:rsidRPr="0020176D">
        <w:rPr>
          <w:b/>
          <w:bCs/>
        </w:rPr>
        <w:t xml:space="preserve"> </w:t>
      </w:r>
      <w:proofErr w:type="gramStart"/>
      <w:r w:rsidRPr="0020176D">
        <w:rPr>
          <w:b/>
          <w:bCs/>
        </w:rPr>
        <w:t>a</w:t>
      </w:r>
      <w:proofErr w:type="gramEnd"/>
      <w:r w:rsidRPr="0020176D">
        <w:rPr>
          <w:b/>
          <w:bCs/>
        </w:rPr>
        <w:t xml:space="preserve"> </w:t>
      </w:r>
      <w:proofErr w:type="spellStart"/>
      <w:r w:rsidRPr="0020176D">
        <w:rPr>
          <w:b/>
          <w:bCs/>
        </w:rPr>
        <w:t>ofertantului</w:t>
      </w:r>
      <w:proofErr w:type="spellEnd"/>
    </w:p>
    <w:p w:rsidR="00856D5F" w:rsidRPr="0020176D" w:rsidRDefault="00856D5F" w:rsidP="00856D5F">
      <w:pPr>
        <w:widowControl w:val="0"/>
        <w:tabs>
          <w:tab w:val="right" w:leader="dot" w:pos="9637"/>
        </w:tabs>
        <w:suppressAutoHyphens/>
        <w:spacing w:line="360" w:lineRule="auto"/>
        <w:jc w:val="both"/>
        <w:rPr>
          <w:b/>
          <w:bCs/>
        </w:rPr>
      </w:pPr>
      <w:proofErr w:type="spellStart"/>
      <w:r w:rsidRPr="0020176D">
        <w:rPr>
          <w:b/>
          <w:bCs/>
        </w:rPr>
        <w:t>Formular</w:t>
      </w:r>
      <w:proofErr w:type="spellEnd"/>
      <w:r w:rsidRPr="0020176D">
        <w:rPr>
          <w:b/>
          <w:bCs/>
        </w:rPr>
        <w:t xml:space="preserve"> nr.5 – Acord de </w:t>
      </w:r>
      <w:proofErr w:type="spellStart"/>
      <w:r w:rsidRPr="0020176D">
        <w:rPr>
          <w:b/>
          <w:bCs/>
        </w:rPr>
        <w:t>subcontractare</w:t>
      </w:r>
      <w:proofErr w:type="spellEnd"/>
    </w:p>
    <w:p w:rsidR="00856D5F" w:rsidRPr="0020176D" w:rsidRDefault="00856D5F" w:rsidP="00856D5F">
      <w:pPr>
        <w:widowControl w:val="0"/>
        <w:tabs>
          <w:tab w:val="right" w:leader="dot" w:pos="9637"/>
        </w:tabs>
        <w:suppressAutoHyphens/>
        <w:spacing w:line="360" w:lineRule="auto"/>
        <w:jc w:val="both"/>
        <w:rPr>
          <w:rFonts w:eastAsia="Lucida Sans Unicode"/>
          <w:b/>
          <w:bCs/>
          <w:iCs/>
          <w:kern w:val="1"/>
          <w:lang w:eastAsia="hi-IN" w:bidi="hi-IN"/>
        </w:rPr>
      </w:pPr>
      <w:proofErr w:type="spellStart"/>
      <w:r w:rsidRPr="0020176D">
        <w:rPr>
          <w:rFonts w:eastAsia="Lucida Sans Unicode"/>
          <w:b/>
          <w:bCs/>
          <w:iCs/>
          <w:kern w:val="1"/>
          <w:lang w:eastAsia="hi-IN" w:bidi="hi-IN"/>
        </w:rPr>
        <w:t>Formular</w:t>
      </w:r>
      <w:proofErr w:type="spellEnd"/>
      <w:r w:rsidRPr="0020176D">
        <w:rPr>
          <w:rFonts w:eastAsia="Lucida Sans Unicode"/>
          <w:b/>
          <w:bCs/>
          <w:iCs/>
          <w:kern w:val="1"/>
          <w:lang w:eastAsia="hi-IN" w:bidi="hi-IN"/>
        </w:rPr>
        <w:t xml:space="preserve"> nr. 6</w:t>
      </w:r>
      <w:proofErr w:type="gramStart"/>
      <w:r w:rsidRPr="0020176D">
        <w:rPr>
          <w:rFonts w:eastAsia="Lucida Sans Unicode"/>
          <w:b/>
          <w:bCs/>
          <w:iCs/>
          <w:kern w:val="1"/>
          <w:lang w:eastAsia="hi-IN" w:bidi="hi-IN"/>
        </w:rPr>
        <w:t xml:space="preserve">-  </w:t>
      </w:r>
      <w:proofErr w:type="spellStart"/>
      <w:r>
        <w:rPr>
          <w:rFonts w:eastAsia="Lucida Sans Unicode"/>
          <w:b/>
          <w:bCs/>
          <w:iCs/>
          <w:kern w:val="1"/>
          <w:lang w:eastAsia="hi-IN" w:bidi="hi-IN"/>
        </w:rPr>
        <w:t>Propunerea</w:t>
      </w:r>
      <w:proofErr w:type="spellEnd"/>
      <w:proofErr w:type="gramEnd"/>
      <w:r>
        <w:rPr>
          <w:rFonts w:eastAsia="Lucida Sans Unicode"/>
          <w:b/>
          <w:bCs/>
          <w:iCs/>
          <w:kern w:val="1"/>
          <w:lang w:eastAsia="hi-IN" w:bidi="hi-IN"/>
        </w:rPr>
        <w:t xml:space="preserve"> </w:t>
      </w:r>
      <w:proofErr w:type="spellStart"/>
      <w:r>
        <w:rPr>
          <w:rFonts w:eastAsia="Lucida Sans Unicode"/>
          <w:b/>
          <w:bCs/>
          <w:iCs/>
          <w:kern w:val="1"/>
          <w:lang w:eastAsia="hi-IN" w:bidi="hi-IN"/>
        </w:rPr>
        <w:t>financiară</w:t>
      </w:r>
      <w:proofErr w:type="spellEnd"/>
    </w:p>
    <w:p w:rsidR="00856D5F" w:rsidRPr="0020176D" w:rsidRDefault="00856D5F" w:rsidP="00856D5F">
      <w:pPr>
        <w:widowControl w:val="0"/>
        <w:tabs>
          <w:tab w:val="right" w:leader="dot" w:pos="9637"/>
        </w:tabs>
        <w:suppressAutoHyphens/>
        <w:spacing w:line="360" w:lineRule="auto"/>
        <w:jc w:val="both"/>
        <w:rPr>
          <w:b/>
        </w:rPr>
      </w:pPr>
      <w:proofErr w:type="spellStart"/>
      <w:r w:rsidRPr="0020176D">
        <w:rPr>
          <w:b/>
        </w:rPr>
        <w:t>Formular</w:t>
      </w:r>
      <w:proofErr w:type="spellEnd"/>
      <w:r w:rsidRPr="0020176D">
        <w:rPr>
          <w:b/>
        </w:rPr>
        <w:t xml:space="preserve"> nr. </w:t>
      </w:r>
      <w:proofErr w:type="gramStart"/>
      <w:r w:rsidRPr="0020176D">
        <w:rPr>
          <w:b/>
        </w:rPr>
        <w:t>7  -</w:t>
      </w:r>
      <w:proofErr w:type="gramEnd"/>
      <w:r w:rsidRPr="0020176D">
        <w:rPr>
          <w:b/>
        </w:rPr>
        <w:t xml:space="preserve"> </w:t>
      </w:r>
      <w:proofErr w:type="spellStart"/>
      <w:r w:rsidRPr="0020176D">
        <w:rPr>
          <w:b/>
        </w:rPr>
        <w:t>Propunerea</w:t>
      </w:r>
      <w:proofErr w:type="spellEnd"/>
      <w:r w:rsidRPr="0020176D">
        <w:rPr>
          <w:b/>
        </w:rPr>
        <w:t xml:space="preserve"> </w:t>
      </w:r>
      <w:proofErr w:type="spellStart"/>
      <w:r w:rsidRPr="0020176D">
        <w:rPr>
          <w:b/>
        </w:rPr>
        <w:t>tehnică</w:t>
      </w:r>
      <w:proofErr w:type="spellEnd"/>
      <w:r w:rsidRPr="0020176D">
        <w:rPr>
          <w:b/>
        </w:rPr>
        <w:t xml:space="preserve"> </w:t>
      </w:r>
    </w:p>
    <w:p w:rsidR="00856D5F" w:rsidRPr="0020176D" w:rsidRDefault="00856D5F" w:rsidP="00F8743D">
      <w:pPr>
        <w:widowControl w:val="0"/>
        <w:tabs>
          <w:tab w:val="right" w:leader="dot" w:pos="9637"/>
        </w:tabs>
        <w:suppressAutoHyphens/>
        <w:spacing w:line="360" w:lineRule="auto"/>
        <w:jc w:val="both"/>
        <w:rPr>
          <w:b/>
        </w:rPr>
      </w:pPr>
      <w:proofErr w:type="spellStart"/>
      <w:r w:rsidRPr="0020176D">
        <w:rPr>
          <w:b/>
        </w:rPr>
        <w:t>Formular</w:t>
      </w:r>
      <w:proofErr w:type="spellEnd"/>
      <w:r w:rsidRPr="0020176D">
        <w:rPr>
          <w:b/>
        </w:rPr>
        <w:t xml:space="preserve"> nr. 8 – </w:t>
      </w:r>
      <w:proofErr w:type="spellStart"/>
      <w:r w:rsidR="00F8743D" w:rsidRPr="00F8743D">
        <w:rPr>
          <w:b/>
        </w:rPr>
        <w:t>D</w:t>
      </w:r>
      <w:r w:rsidR="00F8743D">
        <w:rPr>
          <w:b/>
        </w:rPr>
        <w:t>eclarație</w:t>
      </w:r>
      <w:proofErr w:type="spellEnd"/>
      <w:r w:rsidR="00F8743D" w:rsidRPr="00F8743D">
        <w:rPr>
          <w:b/>
        </w:rPr>
        <w:t xml:space="preserve"> </w:t>
      </w:r>
      <w:proofErr w:type="spellStart"/>
      <w:r w:rsidR="00F8743D" w:rsidRPr="00F8743D">
        <w:rPr>
          <w:b/>
        </w:rPr>
        <w:t>privind</w:t>
      </w:r>
      <w:proofErr w:type="spellEnd"/>
      <w:r w:rsidR="00F8743D" w:rsidRPr="00F8743D">
        <w:rPr>
          <w:b/>
        </w:rPr>
        <w:t xml:space="preserve"> </w:t>
      </w:r>
      <w:proofErr w:type="spellStart"/>
      <w:r w:rsidR="00F8743D" w:rsidRPr="00F8743D">
        <w:rPr>
          <w:b/>
        </w:rPr>
        <w:t>neîncadrarea</w:t>
      </w:r>
      <w:proofErr w:type="spellEnd"/>
      <w:r w:rsidR="00F8743D" w:rsidRPr="00F8743D">
        <w:rPr>
          <w:b/>
        </w:rPr>
        <w:t xml:space="preserve"> </w:t>
      </w:r>
      <w:proofErr w:type="spellStart"/>
      <w:r w:rsidR="00F8743D" w:rsidRPr="00F8743D">
        <w:rPr>
          <w:b/>
        </w:rPr>
        <w:t>în</w:t>
      </w:r>
      <w:proofErr w:type="spellEnd"/>
      <w:r w:rsidR="00F8743D" w:rsidRPr="00F8743D">
        <w:rPr>
          <w:b/>
        </w:rPr>
        <w:t xml:space="preserve"> art. 165 </w:t>
      </w:r>
      <w:proofErr w:type="spellStart"/>
      <w:r w:rsidR="00F8743D" w:rsidRPr="00F8743D">
        <w:rPr>
          <w:b/>
        </w:rPr>
        <w:t>și</w:t>
      </w:r>
      <w:proofErr w:type="spellEnd"/>
      <w:r w:rsidR="00F8743D" w:rsidRPr="00F8743D">
        <w:rPr>
          <w:b/>
        </w:rPr>
        <w:t xml:space="preserve"> 167 din </w:t>
      </w:r>
      <w:proofErr w:type="spellStart"/>
      <w:r w:rsidR="00F8743D" w:rsidRPr="00F8743D">
        <w:rPr>
          <w:b/>
        </w:rPr>
        <w:t>Legea</w:t>
      </w:r>
      <w:proofErr w:type="spellEnd"/>
      <w:r w:rsidR="00F8743D" w:rsidRPr="00F8743D">
        <w:rPr>
          <w:b/>
        </w:rPr>
        <w:t xml:space="preserve"> 98/2016</w:t>
      </w:r>
    </w:p>
    <w:p w:rsidR="00856D5F" w:rsidRDefault="00856D5F" w:rsidP="00856D5F">
      <w:pPr>
        <w:widowControl w:val="0"/>
        <w:tabs>
          <w:tab w:val="right" w:leader="dot" w:pos="9637"/>
        </w:tabs>
        <w:suppressAutoHyphens/>
        <w:spacing w:line="360" w:lineRule="auto"/>
        <w:jc w:val="both"/>
        <w:rPr>
          <w:rFonts w:eastAsia="Lucida Sans Unicode"/>
          <w:b/>
          <w:bCs/>
          <w:iCs/>
          <w:kern w:val="1"/>
          <w:lang w:eastAsia="hi-IN" w:bidi="hi-IN"/>
        </w:rPr>
      </w:pPr>
      <w:proofErr w:type="spellStart"/>
      <w:r w:rsidRPr="0020176D">
        <w:rPr>
          <w:b/>
        </w:rPr>
        <w:t>Formular</w:t>
      </w:r>
      <w:proofErr w:type="spellEnd"/>
      <w:r w:rsidRPr="0020176D">
        <w:rPr>
          <w:b/>
        </w:rPr>
        <w:t xml:space="preserve"> nr. 9-</w:t>
      </w:r>
      <w:r w:rsidRPr="0020176D">
        <w:rPr>
          <w:rFonts w:eastAsia="Lucida Sans Unicode"/>
          <w:b/>
          <w:bCs/>
          <w:iCs/>
          <w:kern w:val="1"/>
          <w:lang w:eastAsia="hi-IN" w:bidi="hi-IN"/>
        </w:rPr>
        <w:t xml:space="preserve"> </w:t>
      </w:r>
      <w:proofErr w:type="spellStart"/>
      <w:r w:rsidRPr="0020176D">
        <w:rPr>
          <w:rFonts w:eastAsia="Lucida Sans Unicode"/>
          <w:b/>
          <w:bCs/>
          <w:iCs/>
          <w:kern w:val="1"/>
          <w:lang w:eastAsia="hi-IN" w:bidi="hi-IN"/>
        </w:rPr>
        <w:t>Declarație</w:t>
      </w:r>
      <w:proofErr w:type="spellEnd"/>
      <w:r w:rsidRPr="0020176D">
        <w:rPr>
          <w:rFonts w:eastAsia="Lucida Sans Unicode"/>
          <w:b/>
          <w:bCs/>
          <w:iCs/>
          <w:kern w:val="1"/>
          <w:lang w:eastAsia="hi-IN" w:bidi="hi-IN"/>
        </w:rPr>
        <w:t xml:space="preserve"> </w:t>
      </w:r>
      <w:proofErr w:type="spellStart"/>
      <w:r w:rsidRPr="0020176D">
        <w:rPr>
          <w:rFonts w:eastAsia="Lucida Sans Unicode"/>
          <w:b/>
          <w:bCs/>
          <w:iCs/>
          <w:kern w:val="1"/>
          <w:lang w:eastAsia="hi-IN" w:bidi="hi-IN"/>
        </w:rPr>
        <w:t>privind</w:t>
      </w:r>
      <w:proofErr w:type="spellEnd"/>
      <w:r w:rsidRPr="0020176D">
        <w:rPr>
          <w:rFonts w:eastAsia="Lucida Sans Unicode"/>
          <w:b/>
          <w:bCs/>
          <w:iCs/>
          <w:kern w:val="1"/>
          <w:lang w:eastAsia="hi-IN" w:bidi="hi-IN"/>
        </w:rPr>
        <w:t xml:space="preserve"> </w:t>
      </w:r>
      <w:proofErr w:type="spellStart"/>
      <w:r w:rsidRPr="0020176D">
        <w:rPr>
          <w:rFonts w:eastAsia="Lucida Sans Unicode"/>
          <w:b/>
          <w:bCs/>
          <w:iCs/>
          <w:kern w:val="1"/>
          <w:lang w:eastAsia="hi-IN" w:bidi="hi-IN"/>
        </w:rPr>
        <w:t>respectarea</w:t>
      </w:r>
      <w:proofErr w:type="spellEnd"/>
      <w:r w:rsidRPr="0020176D">
        <w:rPr>
          <w:rFonts w:eastAsia="Lucida Sans Unicode"/>
          <w:b/>
          <w:bCs/>
          <w:iCs/>
          <w:kern w:val="1"/>
          <w:lang w:eastAsia="hi-IN" w:bidi="hi-IN"/>
        </w:rPr>
        <w:t xml:space="preserve"> </w:t>
      </w:r>
      <w:proofErr w:type="spellStart"/>
      <w:r w:rsidRPr="0020176D">
        <w:rPr>
          <w:rFonts w:eastAsia="Lucida Sans Unicode"/>
          <w:b/>
          <w:bCs/>
          <w:iCs/>
          <w:kern w:val="1"/>
          <w:lang w:eastAsia="hi-IN" w:bidi="hi-IN"/>
        </w:rPr>
        <w:t>legislației</w:t>
      </w:r>
      <w:proofErr w:type="spellEnd"/>
      <w:r w:rsidRPr="0020176D">
        <w:rPr>
          <w:rFonts w:eastAsia="Lucida Sans Unicode"/>
          <w:b/>
          <w:bCs/>
          <w:iCs/>
          <w:kern w:val="1"/>
          <w:lang w:eastAsia="hi-IN" w:bidi="hi-IN"/>
        </w:rPr>
        <w:t xml:space="preserve"> </w:t>
      </w:r>
      <w:proofErr w:type="spellStart"/>
      <w:r w:rsidRPr="0020176D">
        <w:rPr>
          <w:rFonts w:eastAsia="Lucida Sans Unicode"/>
          <w:b/>
          <w:bCs/>
          <w:iCs/>
          <w:kern w:val="1"/>
          <w:lang w:eastAsia="hi-IN" w:bidi="hi-IN"/>
        </w:rPr>
        <w:t>privind</w:t>
      </w:r>
      <w:proofErr w:type="spellEnd"/>
      <w:r w:rsidRPr="0020176D">
        <w:rPr>
          <w:rFonts w:eastAsia="Lucida Sans Unicode"/>
          <w:b/>
          <w:bCs/>
          <w:iCs/>
          <w:kern w:val="1"/>
          <w:lang w:eastAsia="hi-IN" w:bidi="hi-IN"/>
        </w:rPr>
        <w:t xml:space="preserve"> </w:t>
      </w:r>
      <w:proofErr w:type="spellStart"/>
      <w:r w:rsidRPr="0020176D">
        <w:rPr>
          <w:rFonts w:eastAsia="Lucida Sans Unicode"/>
          <w:b/>
          <w:bCs/>
          <w:iCs/>
          <w:kern w:val="1"/>
          <w:lang w:eastAsia="hi-IN" w:bidi="hi-IN"/>
        </w:rPr>
        <w:t>condițiile</w:t>
      </w:r>
      <w:proofErr w:type="spellEnd"/>
      <w:r w:rsidRPr="0020176D">
        <w:rPr>
          <w:rFonts w:eastAsia="Lucida Sans Unicode"/>
          <w:b/>
          <w:bCs/>
          <w:iCs/>
          <w:kern w:val="1"/>
          <w:lang w:eastAsia="hi-IN" w:bidi="hi-IN"/>
        </w:rPr>
        <w:t xml:space="preserve"> de </w:t>
      </w:r>
      <w:proofErr w:type="spellStart"/>
      <w:r w:rsidRPr="0020176D">
        <w:rPr>
          <w:rFonts w:eastAsia="Lucida Sans Unicode"/>
          <w:b/>
          <w:bCs/>
          <w:iCs/>
          <w:kern w:val="1"/>
          <w:lang w:eastAsia="hi-IN" w:bidi="hi-IN"/>
        </w:rPr>
        <w:t>mediu</w:t>
      </w:r>
      <w:proofErr w:type="spellEnd"/>
      <w:r w:rsidRPr="0020176D">
        <w:rPr>
          <w:rFonts w:eastAsia="Lucida Sans Unicode"/>
          <w:b/>
          <w:bCs/>
          <w:iCs/>
          <w:kern w:val="1"/>
          <w:lang w:eastAsia="hi-IN" w:bidi="hi-IN"/>
        </w:rPr>
        <w:t xml:space="preserve">, social </w:t>
      </w:r>
      <w:proofErr w:type="spellStart"/>
      <w:r w:rsidRPr="0020176D">
        <w:rPr>
          <w:rFonts w:eastAsia="Lucida Sans Unicode"/>
          <w:b/>
          <w:bCs/>
          <w:iCs/>
          <w:kern w:val="1"/>
          <w:lang w:eastAsia="hi-IN" w:bidi="hi-IN"/>
        </w:rPr>
        <w:t>și</w:t>
      </w:r>
      <w:proofErr w:type="spellEnd"/>
      <w:r w:rsidRPr="0020176D">
        <w:rPr>
          <w:rFonts w:eastAsia="Lucida Sans Unicode"/>
          <w:b/>
          <w:bCs/>
          <w:iCs/>
          <w:kern w:val="1"/>
          <w:lang w:eastAsia="hi-IN" w:bidi="hi-IN"/>
        </w:rPr>
        <w:t xml:space="preserve"> cu </w:t>
      </w:r>
      <w:proofErr w:type="spellStart"/>
      <w:r w:rsidRPr="0020176D">
        <w:rPr>
          <w:rFonts w:eastAsia="Lucida Sans Unicode"/>
          <w:b/>
          <w:bCs/>
          <w:iCs/>
          <w:kern w:val="1"/>
          <w:lang w:eastAsia="hi-IN" w:bidi="hi-IN"/>
        </w:rPr>
        <w:t>privire</w:t>
      </w:r>
      <w:proofErr w:type="spellEnd"/>
      <w:r w:rsidRPr="0020176D">
        <w:rPr>
          <w:rFonts w:eastAsia="Lucida Sans Unicode"/>
          <w:b/>
          <w:bCs/>
          <w:iCs/>
          <w:kern w:val="1"/>
          <w:lang w:eastAsia="hi-IN" w:bidi="hi-IN"/>
        </w:rPr>
        <w:t xml:space="preserve"> la </w:t>
      </w:r>
      <w:proofErr w:type="spellStart"/>
      <w:r w:rsidRPr="0020176D">
        <w:rPr>
          <w:rFonts w:eastAsia="Lucida Sans Unicode"/>
          <w:b/>
          <w:bCs/>
          <w:iCs/>
          <w:kern w:val="1"/>
          <w:lang w:eastAsia="hi-IN" w:bidi="hi-IN"/>
        </w:rPr>
        <w:t>relațiile</w:t>
      </w:r>
      <w:proofErr w:type="spellEnd"/>
      <w:r w:rsidRPr="0020176D">
        <w:rPr>
          <w:rFonts w:eastAsia="Lucida Sans Unicode"/>
          <w:b/>
          <w:bCs/>
          <w:iCs/>
          <w:kern w:val="1"/>
          <w:lang w:eastAsia="hi-IN" w:bidi="hi-IN"/>
        </w:rPr>
        <w:t xml:space="preserve"> de </w:t>
      </w:r>
      <w:proofErr w:type="spellStart"/>
      <w:r w:rsidRPr="0020176D">
        <w:rPr>
          <w:rFonts w:eastAsia="Lucida Sans Unicode"/>
          <w:b/>
          <w:bCs/>
          <w:iCs/>
          <w:kern w:val="1"/>
          <w:lang w:eastAsia="hi-IN" w:bidi="hi-IN"/>
        </w:rPr>
        <w:t>muncă</w:t>
      </w:r>
      <w:proofErr w:type="spellEnd"/>
      <w:r w:rsidRPr="0020176D">
        <w:rPr>
          <w:rFonts w:eastAsia="Lucida Sans Unicode"/>
          <w:b/>
          <w:bCs/>
          <w:iCs/>
          <w:kern w:val="1"/>
          <w:lang w:eastAsia="hi-IN" w:bidi="hi-IN"/>
        </w:rPr>
        <w:t xml:space="preserve"> </w:t>
      </w:r>
    </w:p>
    <w:p w:rsidR="000B5891" w:rsidRPr="000B5891" w:rsidRDefault="000B5891" w:rsidP="00856D5F">
      <w:pPr>
        <w:widowControl w:val="0"/>
        <w:tabs>
          <w:tab w:val="right" w:leader="dot" w:pos="9637"/>
        </w:tabs>
        <w:suppressAutoHyphens/>
        <w:spacing w:line="360" w:lineRule="auto"/>
        <w:jc w:val="both"/>
        <w:rPr>
          <w:rFonts w:eastAsia="Lucida Sans Unicode"/>
          <w:b/>
          <w:bCs/>
          <w:iCs/>
          <w:kern w:val="1"/>
          <w:lang w:val="ro-RO" w:eastAsia="hi-IN" w:bidi="hi-IN"/>
        </w:rPr>
      </w:pPr>
      <w:proofErr w:type="spellStart"/>
      <w:r>
        <w:rPr>
          <w:rFonts w:eastAsia="Lucida Sans Unicode"/>
          <w:b/>
          <w:bCs/>
          <w:iCs/>
          <w:kern w:val="1"/>
          <w:lang w:eastAsia="hi-IN" w:bidi="hi-IN"/>
        </w:rPr>
        <w:t>Formular</w:t>
      </w:r>
      <w:proofErr w:type="spellEnd"/>
      <w:r>
        <w:rPr>
          <w:rFonts w:eastAsia="Lucida Sans Unicode"/>
          <w:b/>
          <w:bCs/>
          <w:iCs/>
          <w:kern w:val="1"/>
          <w:lang w:eastAsia="hi-IN" w:bidi="hi-IN"/>
        </w:rPr>
        <w:t xml:space="preserve"> nr.10- </w:t>
      </w:r>
      <w:r w:rsidRPr="002F7716">
        <w:rPr>
          <w:rFonts w:eastAsia="Lucida Sans Unicode"/>
          <w:b/>
          <w:bCs/>
          <w:iCs/>
          <w:kern w:val="1"/>
          <w:lang w:val="ro-RO" w:eastAsia="hi-IN" w:bidi="hi-IN"/>
        </w:rPr>
        <w:t>D</w:t>
      </w:r>
      <w:r>
        <w:rPr>
          <w:rFonts w:eastAsia="Lucida Sans Unicode"/>
          <w:b/>
          <w:bCs/>
          <w:iCs/>
          <w:kern w:val="1"/>
          <w:lang w:val="ro-RO" w:eastAsia="hi-IN" w:bidi="hi-IN"/>
        </w:rPr>
        <w:t xml:space="preserve">eclaratie </w:t>
      </w:r>
      <w:r w:rsidRPr="002F7716">
        <w:rPr>
          <w:rFonts w:eastAsia="Lucida Sans Unicode"/>
          <w:b/>
          <w:bCs/>
          <w:iCs/>
          <w:kern w:val="1"/>
          <w:lang w:val="ro-RO" w:eastAsia="hi-IN" w:bidi="hi-IN"/>
        </w:rPr>
        <w:t xml:space="preserve">privind neîncadrarea în situaţiile prevăzute la </w:t>
      </w:r>
      <w:r w:rsidRPr="002F7716">
        <w:rPr>
          <w:rFonts w:eastAsia="Lucida Sans Unicode"/>
          <w:b/>
          <w:bCs/>
          <w:iCs/>
          <w:kern w:val="1"/>
          <w:u w:val="single"/>
          <w:lang w:val="ro-RO" w:eastAsia="hi-IN" w:bidi="hi-IN"/>
        </w:rPr>
        <w:t>art. 59 şi art. 60</w:t>
      </w:r>
      <w:r w:rsidRPr="002F7716">
        <w:rPr>
          <w:rFonts w:eastAsia="Lucida Sans Unicode"/>
          <w:b/>
          <w:bCs/>
          <w:iCs/>
          <w:kern w:val="1"/>
          <w:lang w:val="ro-RO" w:eastAsia="hi-IN" w:bidi="hi-IN"/>
        </w:rPr>
        <w:t xml:space="preserve"> </w:t>
      </w:r>
      <w:proofErr w:type="gramStart"/>
      <w:r w:rsidRPr="002F7716">
        <w:rPr>
          <w:rFonts w:eastAsia="Lucida Sans Unicode"/>
          <w:b/>
          <w:bCs/>
          <w:iCs/>
          <w:kern w:val="1"/>
          <w:lang w:val="ro-RO" w:eastAsia="hi-IN" w:bidi="hi-IN"/>
        </w:rPr>
        <w:t>din  Legea</w:t>
      </w:r>
      <w:proofErr w:type="gramEnd"/>
      <w:r w:rsidRPr="002F7716">
        <w:rPr>
          <w:rFonts w:eastAsia="Lucida Sans Unicode"/>
          <w:b/>
          <w:bCs/>
          <w:iCs/>
          <w:kern w:val="1"/>
          <w:lang w:val="ro-RO" w:eastAsia="hi-IN" w:bidi="hi-IN"/>
        </w:rPr>
        <w:t xml:space="preserve"> nr. 98/2016 privind achiziţiile publice</w:t>
      </w:r>
    </w:p>
    <w:p w:rsidR="00856D5F" w:rsidRDefault="008668E7" w:rsidP="00856D5F">
      <w:pPr>
        <w:widowControl w:val="0"/>
        <w:tabs>
          <w:tab w:val="right" w:leader="dot" w:pos="9637"/>
        </w:tabs>
        <w:suppressAutoHyphens/>
        <w:spacing w:line="360" w:lineRule="auto"/>
        <w:jc w:val="both"/>
        <w:rPr>
          <w:rFonts w:eastAsia="Lucida Sans Unicode"/>
          <w:b/>
          <w:bCs/>
          <w:iCs/>
          <w:kern w:val="1"/>
          <w:lang w:eastAsia="hi-IN" w:bidi="hi-IN"/>
        </w:rPr>
      </w:pPr>
      <w:proofErr w:type="spellStart"/>
      <w:r>
        <w:rPr>
          <w:rFonts w:eastAsia="Lucida Sans Unicode"/>
          <w:b/>
          <w:bCs/>
          <w:iCs/>
          <w:kern w:val="1"/>
          <w:lang w:eastAsia="hi-IN" w:bidi="hi-IN"/>
        </w:rPr>
        <w:t>Formular</w:t>
      </w:r>
      <w:proofErr w:type="spellEnd"/>
      <w:r>
        <w:rPr>
          <w:rFonts w:eastAsia="Lucida Sans Unicode"/>
          <w:b/>
          <w:bCs/>
          <w:iCs/>
          <w:kern w:val="1"/>
          <w:lang w:eastAsia="hi-IN" w:bidi="hi-IN"/>
        </w:rPr>
        <w:t xml:space="preserve"> nr. 11 – </w:t>
      </w:r>
      <w:r w:rsidR="00EF2CB9">
        <w:rPr>
          <w:rFonts w:eastAsia="Lucida Sans Unicode"/>
          <w:b/>
          <w:bCs/>
          <w:iCs/>
          <w:kern w:val="1"/>
          <w:lang w:eastAsia="hi-IN" w:bidi="hi-IN"/>
        </w:rPr>
        <w:t xml:space="preserve">Draft de </w:t>
      </w:r>
      <w:r>
        <w:rPr>
          <w:rFonts w:eastAsia="Lucida Sans Unicode"/>
          <w:b/>
          <w:bCs/>
          <w:iCs/>
          <w:kern w:val="1"/>
          <w:lang w:eastAsia="hi-IN" w:bidi="hi-IN"/>
        </w:rPr>
        <w:t>Contract de</w:t>
      </w:r>
      <w:r w:rsidR="00EA6929">
        <w:rPr>
          <w:rFonts w:eastAsia="Lucida Sans Unicode"/>
          <w:b/>
          <w:bCs/>
          <w:iCs/>
          <w:kern w:val="1"/>
          <w:lang w:eastAsia="hi-IN" w:bidi="hi-IN"/>
        </w:rPr>
        <w:t xml:space="preserve"> </w:t>
      </w:r>
      <w:proofErr w:type="spellStart"/>
      <w:r w:rsidR="00A943C4">
        <w:rPr>
          <w:rFonts w:eastAsia="Lucida Sans Unicode"/>
          <w:b/>
          <w:bCs/>
          <w:iCs/>
          <w:kern w:val="1"/>
          <w:lang w:eastAsia="hi-IN" w:bidi="hi-IN"/>
        </w:rPr>
        <w:t>executie</w:t>
      </w:r>
      <w:proofErr w:type="spellEnd"/>
      <w:r w:rsidR="00A943C4">
        <w:rPr>
          <w:rFonts w:eastAsia="Lucida Sans Unicode"/>
          <w:b/>
          <w:bCs/>
          <w:iCs/>
          <w:kern w:val="1"/>
          <w:lang w:eastAsia="hi-IN" w:bidi="hi-IN"/>
        </w:rPr>
        <w:t xml:space="preserve"> de </w:t>
      </w:r>
      <w:proofErr w:type="spellStart"/>
      <w:r w:rsidR="00856D5F" w:rsidRPr="0020176D">
        <w:rPr>
          <w:rFonts w:eastAsia="Lucida Sans Unicode"/>
          <w:b/>
          <w:bCs/>
          <w:iCs/>
          <w:kern w:val="1"/>
          <w:lang w:eastAsia="hi-IN" w:bidi="hi-IN"/>
        </w:rPr>
        <w:t>lucrări</w:t>
      </w:r>
      <w:proofErr w:type="spellEnd"/>
      <w:r w:rsidR="00856D5F" w:rsidRPr="0020176D">
        <w:rPr>
          <w:rFonts w:eastAsia="Lucida Sans Unicode"/>
          <w:b/>
          <w:bCs/>
          <w:iCs/>
          <w:kern w:val="1"/>
          <w:lang w:eastAsia="hi-IN" w:bidi="hi-IN"/>
        </w:rPr>
        <w:t xml:space="preserve"> </w:t>
      </w:r>
    </w:p>
    <w:p w:rsidR="00846F5D" w:rsidRPr="00FC7A18" w:rsidRDefault="00846F5D" w:rsidP="00846F5D">
      <w:pPr>
        <w:widowControl w:val="0"/>
        <w:tabs>
          <w:tab w:val="right" w:leader="dot" w:pos="9637"/>
        </w:tabs>
        <w:suppressAutoHyphens/>
        <w:spacing w:line="360" w:lineRule="auto"/>
        <w:jc w:val="both"/>
        <w:rPr>
          <w:rFonts w:eastAsia="Lucida Sans Unicode"/>
          <w:b/>
          <w:bCs/>
          <w:iCs/>
          <w:kern w:val="1"/>
          <w:lang w:eastAsia="hi-IN" w:bidi="hi-IN"/>
        </w:rPr>
      </w:pPr>
      <w:proofErr w:type="spellStart"/>
      <w:r w:rsidRPr="00FC7A18">
        <w:rPr>
          <w:rFonts w:eastAsia="Lucida Sans Unicode"/>
          <w:b/>
          <w:bCs/>
          <w:iCs/>
          <w:kern w:val="1"/>
          <w:lang w:eastAsia="hi-IN" w:bidi="hi-IN"/>
        </w:rPr>
        <w:t>Formular</w:t>
      </w:r>
      <w:proofErr w:type="spellEnd"/>
      <w:r w:rsidRPr="00FC7A18">
        <w:rPr>
          <w:rFonts w:eastAsia="Lucida Sans Unicode"/>
          <w:b/>
          <w:bCs/>
          <w:iCs/>
          <w:kern w:val="1"/>
          <w:lang w:eastAsia="hi-IN" w:bidi="hi-IN"/>
        </w:rPr>
        <w:t xml:space="preserve"> nr. 12 - Acord cu </w:t>
      </w:r>
      <w:proofErr w:type="spellStart"/>
      <w:r w:rsidRPr="00FC7A18">
        <w:rPr>
          <w:rFonts w:eastAsia="Lucida Sans Unicode"/>
          <w:b/>
          <w:bCs/>
          <w:iCs/>
          <w:kern w:val="1"/>
          <w:lang w:eastAsia="hi-IN" w:bidi="hi-IN"/>
        </w:rPr>
        <w:t>privire</w:t>
      </w:r>
      <w:proofErr w:type="spellEnd"/>
      <w:r w:rsidRPr="00FC7A18">
        <w:rPr>
          <w:rFonts w:eastAsia="Lucida Sans Unicode"/>
          <w:b/>
          <w:bCs/>
          <w:iCs/>
          <w:kern w:val="1"/>
          <w:lang w:eastAsia="hi-IN" w:bidi="hi-IN"/>
        </w:rPr>
        <w:t xml:space="preserve"> la </w:t>
      </w:r>
      <w:proofErr w:type="spellStart"/>
      <w:r w:rsidRPr="00FC7A18">
        <w:rPr>
          <w:rFonts w:eastAsia="Lucida Sans Unicode"/>
          <w:b/>
          <w:bCs/>
          <w:iCs/>
          <w:kern w:val="1"/>
          <w:lang w:eastAsia="hi-IN" w:bidi="hi-IN"/>
        </w:rPr>
        <w:t>prelucrarea</w:t>
      </w:r>
      <w:proofErr w:type="spellEnd"/>
      <w:r w:rsidRPr="00FC7A18">
        <w:rPr>
          <w:rFonts w:eastAsia="Lucida Sans Unicode"/>
          <w:b/>
          <w:bCs/>
          <w:iCs/>
          <w:kern w:val="1"/>
          <w:lang w:eastAsia="hi-IN" w:bidi="hi-IN"/>
        </w:rPr>
        <w:t xml:space="preserve"> </w:t>
      </w:r>
      <w:proofErr w:type="spellStart"/>
      <w:r w:rsidRPr="00FC7A18">
        <w:rPr>
          <w:rFonts w:eastAsia="Lucida Sans Unicode"/>
          <w:b/>
          <w:bCs/>
          <w:iCs/>
          <w:kern w:val="1"/>
          <w:lang w:eastAsia="hi-IN" w:bidi="hi-IN"/>
        </w:rPr>
        <w:t>datelor</w:t>
      </w:r>
      <w:proofErr w:type="spellEnd"/>
      <w:r w:rsidRPr="00FC7A18">
        <w:rPr>
          <w:rFonts w:eastAsia="Lucida Sans Unicode"/>
          <w:b/>
          <w:bCs/>
          <w:iCs/>
          <w:kern w:val="1"/>
          <w:lang w:eastAsia="hi-IN" w:bidi="hi-IN"/>
        </w:rPr>
        <w:t xml:space="preserve"> cu </w:t>
      </w:r>
      <w:proofErr w:type="spellStart"/>
      <w:r w:rsidRPr="00FC7A18">
        <w:rPr>
          <w:rFonts w:eastAsia="Lucida Sans Unicode"/>
          <w:b/>
          <w:bCs/>
          <w:iCs/>
          <w:kern w:val="1"/>
          <w:lang w:eastAsia="hi-IN" w:bidi="hi-IN"/>
        </w:rPr>
        <w:t>caracter</w:t>
      </w:r>
      <w:proofErr w:type="spellEnd"/>
      <w:r w:rsidRPr="00FC7A18">
        <w:rPr>
          <w:rFonts w:eastAsia="Lucida Sans Unicode"/>
          <w:b/>
          <w:bCs/>
          <w:iCs/>
          <w:kern w:val="1"/>
          <w:lang w:eastAsia="hi-IN" w:bidi="hi-IN"/>
        </w:rPr>
        <w:t xml:space="preserve"> personal</w:t>
      </w:r>
    </w:p>
    <w:p w:rsidR="00846F5D" w:rsidRPr="00FC7A18" w:rsidRDefault="00846F5D" w:rsidP="00846F5D">
      <w:pPr>
        <w:widowControl w:val="0"/>
        <w:tabs>
          <w:tab w:val="right" w:leader="dot" w:pos="9637"/>
        </w:tabs>
        <w:suppressAutoHyphens/>
        <w:spacing w:line="360" w:lineRule="auto"/>
        <w:jc w:val="both"/>
        <w:rPr>
          <w:rFonts w:eastAsia="Lucida Sans Unicode"/>
          <w:b/>
          <w:bCs/>
          <w:iCs/>
          <w:kern w:val="1"/>
          <w:lang w:eastAsia="hi-IN" w:bidi="hi-IN"/>
        </w:rPr>
      </w:pPr>
      <w:proofErr w:type="spellStart"/>
      <w:r w:rsidRPr="00FC7A18">
        <w:rPr>
          <w:rFonts w:eastAsia="Lucida Sans Unicode"/>
          <w:b/>
          <w:bCs/>
          <w:iCs/>
          <w:kern w:val="1"/>
          <w:lang w:eastAsia="hi-IN" w:bidi="hi-IN"/>
        </w:rPr>
        <w:t>Formular</w:t>
      </w:r>
      <w:proofErr w:type="spellEnd"/>
      <w:r w:rsidRPr="00FC7A18">
        <w:rPr>
          <w:rFonts w:eastAsia="Lucida Sans Unicode"/>
          <w:b/>
          <w:bCs/>
          <w:iCs/>
          <w:kern w:val="1"/>
          <w:lang w:eastAsia="hi-IN" w:bidi="hi-IN"/>
        </w:rPr>
        <w:t xml:space="preserve"> nr. 13 - </w:t>
      </w:r>
      <w:r w:rsidRPr="00FC7A18">
        <w:rPr>
          <w:rFonts w:eastAsia="Lucida Sans Unicode"/>
          <w:b/>
          <w:bCs/>
          <w:iCs/>
          <w:kern w:val="1"/>
          <w:lang w:val="pl-PL" w:eastAsia="hi-IN" w:bidi="hi-IN"/>
        </w:rPr>
        <w:t>Declaratie cuprinzand – informatiile considerate confidentiale</w:t>
      </w:r>
    </w:p>
    <w:p w:rsidR="00846F5D" w:rsidRDefault="00846F5D" w:rsidP="00856D5F">
      <w:pPr>
        <w:widowControl w:val="0"/>
        <w:tabs>
          <w:tab w:val="right" w:leader="dot" w:pos="9637"/>
        </w:tabs>
        <w:suppressAutoHyphens/>
        <w:spacing w:line="360" w:lineRule="auto"/>
        <w:jc w:val="both"/>
        <w:rPr>
          <w:rFonts w:eastAsia="Lucida Sans Unicode"/>
          <w:b/>
          <w:bCs/>
          <w:iCs/>
          <w:kern w:val="1"/>
          <w:lang w:eastAsia="hi-IN" w:bidi="hi-IN"/>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856D5F" w:rsidRPr="0020176D" w:rsidRDefault="00856D5F" w:rsidP="00856D5F">
      <w:pPr>
        <w:spacing w:line="360" w:lineRule="auto"/>
        <w:jc w:val="right"/>
        <w:outlineLvl w:val="0"/>
        <w:rPr>
          <w:rFonts w:cs="Arial"/>
          <w:caps/>
        </w:rPr>
      </w:pPr>
    </w:p>
    <w:p w:rsidR="00A911E7" w:rsidRPr="0020176D" w:rsidRDefault="00A911E7" w:rsidP="00856D5F">
      <w:pPr>
        <w:spacing w:line="360" w:lineRule="auto"/>
        <w:jc w:val="right"/>
        <w:outlineLvl w:val="0"/>
        <w:rPr>
          <w:rFonts w:cs="Arial"/>
          <w:caps/>
        </w:rPr>
      </w:pPr>
    </w:p>
    <w:p w:rsidR="00856D5F" w:rsidRPr="0020176D" w:rsidRDefault="00856D5F" w:rsidP="00856D5F">
      <w:pPr>
        <w:suppressAutoHyphens/>
        <w:autoSpaceDE w:val="0"/>
        <w:jc w:val="both"/>
        <w:rPr>
          <w:rFonts w:eastAsia="Arial"/>
          <w:i/>
          <w:lang w:eastAsia="ar-SA"/>
        </w:rPr>
      </w:pPr>
    </w:p>
    <w:p w:rsidR="00856D5F" w:rsidRPr="0020176D" w:rsidRDefault="00856D5F" w:rsidP="00856D5F">
      <w:pPr>
        <w:suppressAutoHyphens/>
        <w:autoSpaceDE w:val="0"/>
        <w:jc w:val="both"/>
        <w:rPr>
          <w:rFonts w:eastAsia="Arial"/>
          <w:i/>
          <w:lang w:eastAsia="ar-SA"/>
        </w:rPr>
      </w:pPr>
      <w:r w:rsidRPr="0020176D">
        <w:rPr>
          <w:rFonts w:eastAsia="Arial"/>
          <w:i/>
          <w:lang w:eastAsia="ar-SA"/>
        </w:rPr>
        <w:lastRenderedPageBreak/>
        <w:t xml:space="preserve">BANCA / SOCIETATEA DE ASIGURARI                   </w:t>
      </w:r>
      <w:r w:rsidR="00107249">
        <w:rPr>
          <w:rFonts w:eastAsia="Arial"/>
          <w:i/>
          <w:lang w:eastAsia="ar-SA"/>
        </w:rPr>
        <w:t xml:space="preserve">              </w:t>
      </w:r>
      <w:r w:rsidRPr="0020176D">
        <w:rPr>
          <w:rFonts w:eastAsia="Arial"/>
          <w:i/>
          <w:lang w:eastAsia="ar-SA"/>
        </w:rPr>
        <w:t xml:space="preserve">  </w:t>
      </w:r>
      <w:proofErr w:type="spellStart"/>
      <w:r w:rsidRPr="0020176D">
        <w:rPr>
          <w:rFonts w:eastAsia="Arial"/>
          <w:b/>
          <w:bCs/>
          <w:color w:val="000000"/>
          <w:lang w:eastAsia="ar-SA"/>
        </w:rPr>
        <w:t>Formular</w:t>
      </w:r>
      <w:proofErr w:type="spellEnd"/>
      <w:r w:rsidRPr="0020176D">
        <w:rPr>
          <w:rFonts w:eastAsia="Arial"/>
          <w:b/>
          <w:bCs/>
          <w:color w:val="000000"/>
          <w:lang w:eastAsia="ar-SA"/>
        </w:rPr>
        <w:t xml:space="preserve"> 1</w:t>
      </w:r>
      <w:r w:rsidRPr="0020176D">
        <w:rPr>
          <w:rFonts w:eastAsia="Arial"/>
          <w:i/>
          <w:lang w:eastAsia="ar-SA"/>
        </w:rPr>
        <w:t xml:space="preserve"> (Model </w:t>
      </w:r>
      <w:proofErr w:type="spellStart"/>
      <w:r w:rsidRPr="0020176D">
        <w:rPr>
          <w:rFonts w:eastAsia="Arial"/>
          <w:i/>
          <w:lang w:eastAsia="ar-SA"/>
        </w:rPr>
        <w:t>orientativ</w:t>
      </w:r>
      <w:proofErr w:type="spellEnd"/>
      <w:r w:rsidRPr="0020176D">
        <w:rPr>
          <w:rFonts w:eastAsia="Arial"/>
          <w:i/>
          <w:lang w:eastAsia="ar-SA"/>
        </w:rPr>
        <w:t>)</w:t>
      </w:r>
    </w:p>
    <w:p w:rsidR="00856D5F" w:rsidRPr="0020176D" w:rsidRDefault="00856D5F" w:rsidP="00856D5F">
      <w:pPr>
        <w:suppressAutoHyphens/>
        <w:autoSpaceDE w:val="0"/>
        <w:jc w:val="both"/>
        <w:rPr>
          <w:rFonts w:eastAsia="Arial"/>
          <w:lang w:eastAsia="ar-SA"/>
        </w:rPr>
      </w:pPr>
      <w:r w:rsidRPr="0020176D">
        <w:rPr>
          <w:rFonts w:eastAsia="Arial"/>
          <w:lang w:eastAsia="ar-SA"/>
        </w:rPr>
        <w:t>..................................................................</w:t>
      </w:r>
    </w:p>
    <w:p w:rsidR="00856D5F" w:rsidRPr="0020176D" w:rsidRDefault="00856D5F" w:rsidP="00856D5F">
      <w:pPr>
        <w:suppressAutoHyphens/>
        <w:autoSpaceDE w:val="0"/>
        <w:jc w:val="both"/>
        <w:rPr>
          <w:rFonts w:eastAsia="Arial"/>
          <w:i/>
          <w:iCs/>
          <w:lang w:eastAsia="ar-SA"/>
        </w:rPr>
      </w:pPr>
      <w:r w:rsidRPr="0020176D">
        <w:rPr>
          <w:rFonts w:eastAsia="Arial"/>
          <w:i/>
          <w:iCs/>
          <w:lang w:eastAsia="ar-SA"/>
        </w:rPr>
        <w:t>(</w:t>
      </w:r>
      <w:proofErr w:type="spellStart"/>
      <w:r w:rsidRPr="0020176D">
        <w:rPr>
          <w:rFonts w:eastAsia="Arial"/>
          <w:i/>
          <w:iCs/>
          <w:lang w:eastAsia="ar-SA"/>
        </w:rPr>
        <w:t>denumirea</w:t>
      </w:r>
      <w:proofErr w:type="spellEnd"/>
      <w:r w:rsidRPr="0020176D">
        <w:rPr>
          <w:rFonts w:eastAsia="Arial"/>
          <w:i/>
          <w:iCs/>
          <w:lang w:eastAsia="ar-SA"/>
        </w:rPr>
        <w:t xml:space="preserve">) </w:t>
      </w:r>
    </w:p>
    <w:p w:rsidR="00856D5F" w:rsidRPr="0020176D" w:rsidRDefault="00856D5F" w:rsidP="00856D5F">
      <w:pPr>
        <w:keepNext/>
        <w:jc w:val="center"/>
        <w:outlineLvl w:val="0"/>
        <w:rPr>
          <w:b/>
          <w:bCs/>
        </w:rPr>
      </w:pPr>
    </w:p>
    <w:p w:rsidR="00856D5F" w:rsidRPr="0020176D" w:rsidRDefault="00856D5F" w:rsidP="00856D5F">
      <w:pPr>
        <w:keepNext/>
        <w:jc w:val="center"/>
        <w:outlineLvl w:val="0"/>
        <w:rPr>
          <w:b/>
          <w:bCs/>
        </w:rPr>
      </w:pPr>
      <w:proofErr w:type="spellStart"/>
      <w:r w:rsidRPr="0020176D">
        <w:rPr>
          <w:b/>
          <w:bCs/>
        </w:rPr>
        <w:t>Garanţie</w:t>
      </w:r>
      <w:proofErr w:type="spellEnd"/>
      <w:r w:rsidRPr="0020176D">
        <w:rPr>
          <w:b/>
          <w:bCs/>
        </w:rPr>
        <w:t xml:space="preserve"> de </w:t>
      </w:r>
      <w:proofErr w:type="spellStart"/>
      <w:r w:rsidRPr="0020176D">
        <w:rPr>
          <w:b/>
          <w:bCs/>
        </w:rPr>
        <w:t>participare</w:t>
      </w:r>
      <w:proofErr w:type="spellEnd"/>
      <w:r w:rsidRPr="0020176D">
        <w:rPr>
          <w:b/>
          <w:bCs/>
        </w:rPr>
        <w:br/>
        <w:t xml:space="preserve">la </w:t>
      </w:r>
      <w:proofErr w:type="spellStart"/>
      <w:r w:rsidRPr="0020176D">
        <w:rPr>
          <w:b/>
          <w:bCs/>
        </w:rPr>
        <w:t>procedura</w:t>
      </w:r>
      <w:proofErr w:type="spellEnd"/>
      <w:r w:rsidRPr="0020176D">
        <w:rPr>
          <w:b/>
          <w:bCs/>
        </w:rPr>
        <w:t xml:space="preserve"> de </w:t>
      </w:r>
      <w:proofErr w:type="spellStart"/>
      <w:r w:rsidRPr="0020176D">
        <w:rPr>
          <w:b/>
          <w:bCs/>
        </w:rPr>
        <w:t>atribuire</w:t>
      </w:r>
      <w:proofErr w:type="spellEnd"/>
      <w:r w:rsidRPr="0020176D">
        <w:rPr>
          <w:b/>
          <w:bCs/>
        </w:rPr>
        <w:t xml:space="preserve"> a </w:t>
      </w:r>
      <w:proofErr w:type="spellStart"/>
      <w:r w:rsidRPr="0020176D">
        <w:rPr>
          <w:b/>
          <w:bCs/>
        </w:rPr>
        <w:t>contractului</w:t>
      </w:r>
      <w:proofErr w:type="spellEnd"/>
      <w:r w:rsidRPr="0020176D">
        <w:rPr>
          <w:b/>
          <w:bCs/>
        </w:rPr>
        <w:t xml:space="preserve"> de </w:t>
      </w:r>
      <w:proofErr w:type="spellStart"/>
      <w:r w:rsidRPr="0020176D">
        <w:rPr>
          <w:b/>
          <w:bCs/>
        </w:rPr>
        <w:t>achiziţie</w:t>
      </w:r>
      <w:proofErr w:type="spellEnd"/>
      <w:r w:rsidRPr="0020176D">
        <w:rPr>
          <w:b/>
          <w:bCs/>
        </w:rPr>
        <w:t xml:space="preserve"> publica</w:t>
      </w:r>
    </w:p>
    <w:p w:rsidR="00856D5F" w:rsidRPr="0020176D" w:rsidRDefault="00856D5F" w:rsidP="00856D5F">
      <w:pPr>
        <w:suppressAutoHyphens/>
        <w:autoSpaceDE w:val="0"/>
        <w:jc w:val="center"/>
        <w:rPr>
          <w:rFonts w:eastAsia="Arial"/>
          <w:b/>
          <w:bCs/>
          <w:i/>
          <w:iCs/>
          <w:lang w:eastAsia="ar-SA"/>
        </w:rPr>
      </w:pPr>
      <w:r w:rsidRPr="0020176D">
        <w:rPr>
          <w:rFonts w:eastAsia="Arial"/>
          <w:b/>
          <w:bCs/>
          <w:i/>
          <w:iCs/>
          <w:lang w:eastAsia="ar-SA"/>
        </w:rPr>
        <w:t>………………………………</w:t>
      </w:r>
      <w:proofErr w:type="gramStart"/>
      <w:r w:rsidRPr="0020176D">
        <w:rPr>
          <w:rFonts w:eastAsia="Arial"/>
          <w:b/>
          <w:bCs/>
          <w:i/>
          <w:iCs/>
          <w:lang w:eastAsia="ar-SA"/>
        </w:rPr>
        <w:t>…</w:t>
      </w:r>
      <w:r w:rsidRPr="0020176D">
        <w:rPr>
          <w:rFonts w:eastAsia="Arial"/>
          <w:lang w:eastAsia="ar-SA"/>
        </w:rPr>
        <w:t>(</w:t>
      </w:r>
      <w:proofErr w:type="gramEnd"/>
      <w:r w:rsidRPr="0020176D">
        <w:rPr>
          <w:rFonts w:eastAsia="Arial"/>
          <w:i/>
          <w:lang w:eastAsia="ar-SA"/>
        </w:rPr>
        <w:t xml:space="preserve">se </w:t>
      </w:r>
      <w:proofErr w:type="spellStart"/>
      <w:r w:rsidRPr="0020176D">
        <w:rPr>
          <w:rFonts w:eastAsia="Arial"/>
          <w:i/>
          <w:lang w:eastAsia="ar-SA"/>
        </w:rPr>
        <w:t>va</w:t>
      </w:r>
      <w:proofErr w:type="spellEnd"/>
      <w:r w:rsidRPr="0020176D">
        <w:rPr>
          <w:rFonts w:eastAsia="Arial"/>
          <w:i/>
          <w:lang w:eastAsia="ar-SA"/>
        </w:rPr>
        <w:t xml:space="preserve"> </w:t>
      </w:r>
      <w:proofErr w:type="spellStart"/>
      <w:r w:rsidRPr="0020176D">
        <w:rPr>
          <w:rFonts w:eastAsia="Arial"/>
          <w:i/>
          <w:lang w:eastAsia="ar-SA"/>
        </w:rPr>
        <w:t>completa</w:t>
      </w:r>
      <w:proofErr w:type="spellEnd"/>
      <w:r w:rsidRPr="0020176D">
        <w:rPr>
          <w:rFonts w:eastAsia="Arial"/>
          <w:i/>
          <w:lang w:eastAsia="ar-SA"/>
        </w:rPr>
        <w:t xml:space="preserve"> cu </w:t>
      </w:r>
      <w:proofErr w:type="spellStart"/>
      <w:r w:rsidRPr="0020176D">
        <w:rPr>
          <w:rFonts w:eastAsia="Arial"/>
          <w:i/>
          <w:lang w:eastAsia="ar-SA"/>
        </w:rPr>
        <w:t>denumirea</w:t>
      </w:r>
      <w:proofErr w:type="spellEnd"/>
      <w:r w:rsidRPr="0020176D">
        <w:rPr>
          <w:rFonts w:eastAsia="Arial"/>
          <w:i/>
          <w:lang w:eastAsia="ar-SA"/>
        </w:rPr>
        <w:t xml:space="preserve"> </w:t>
      </w:r>
      <w:proofErr w:type="spellStart"/>
      <w:r w:rsidRPr="0020176D">
        <w:rPr>
          <w:rFonts w:eastAsia="Arial"/>
          <w:i/>
          <w:lang w:eastAsia="ar-SA"/>
        </w:rPr>
        <w:t>obiectivului</w:t>
      </w:r>
      <w:proofErr w:type="spellEnd"/>
      <w:r w:rsidRPr="0020176D">
        <w:rPr>
          <w:rFonts w:eastAsia="Arial"/>
          <w:i/>
          <w:lang w:eastAsia="ar-SA"/>
        </w:rPr>
        <w:t>)</w:t>
      </w:r>
      <w:r w:rsidRPr="0020176D">
        <w:rPr>
          <w:rFonts w:eastAsia="Arial"/>
          <w:b/>
          <w:bCs/>
          <w:i/>
          <w:iCs/>
          <w:lang w:eastAsia="ar-SA"/>
        </w:rPr>
        <w:t>.</w:t>
      </w:r>
    </w:p>
    <w:p w:rsidR="00856D5F" w:rsidRPr="0020176D" w:rsidRDefault="00856D5F" w:rsidP="00856D5F">
      <w:pPr>
        <w:suppressAutoHyphens/>
        <w:autoSpaceDE w:val="0"/>
        <w:jc w:val="center"/>
        <w:rPr>
          <w:rFonts w:eastAsia="Arial"/>
          <w:lang w:eastAsia="ar-SA"/>
        </w:rPr>
      </w:pPr>
    </w:p>
    <w:p w:rsidR="00856D5F" w:rsidRPr="0020176D" w:rsidRDefault="00856D5F" w:rsidP="00856D5F">
      <w:pPr>
        <w:suppressAutoHyphens/>
        <w:autoSpaceDE w:val="0"/>
        <w:rPr>
          <w:rFonts w:eastAsia="Arial"/>
          <w:lang w:eastAsia="ar-SA"/>
        </w:rPr>
      </w:pPr>
      <w:proofErr w:type="spellStart"/>
      <w:r w:rsidRPr="0020176D">
        <w:rPr>
          <w:rFonts w:eastAsia="Arial"/>
          <w:lang w:eastAsia="ar-SA"/>
        </w:rPr>
        <w:t>Către</w:t>
      </w:r>
      <w:proofErr w:type="spellEnd"/>
      <w:r w:rsidRPr="0020176D">
        <w:rPr>
          <w:rFonts w:eastAsia="Arial"/>
          <w:lang w:eastAsia="ar-SA"/>
        </w:rPr>
        <w:t xml:space="preserve">: </w:t>
      </w:r>
    </w:p>
    <w:p w:rsidR="00856D5F" w:rsidRPr="0020176D" w:rsidRDefault="00856D5F" w:rsidP="00856D5F">
      <w:pPr>
        <w:suppressAutoHyphens/>
        <w:autoSpaceDE w:val="0"/>
        <w:rPr>
          <w:rFonts w:eastAsia="Arial"/>
          <w:b/>
          <w:bCs/>
          <w:lang w:eastAsia="ar-SA"/>
        </w:rPr>
      </w:pPr>
      <w:r w:rsidRPr="0020176D">
        <w:rPr>
          <w:rFonts w:eastAsia="Arial"/>
          <w:b/>
          <w:bCs/>
          <w:lang w:eastAsia="ar-SA"/>
        </w:rPr>
        <w:t>(</w:t>
      </w:r>
      <w:proofErr w:type="spellStart"/>
      <w:r w:rsidRPr="0020176D">
        <w:rPr>
          <w:rFonts w:eastAsia="Arial"/>
          <w:b/>
          <w:bCs/>
          <w:i/>
          <w:lang w:eastAsia="ar-SA"/>
        </w:rPr>
        <w:t>se</w:t>
      </w:r>
      <w:proofErr w:type="spellEnd"/>
      <w:r w:rsidRPr="0020176D">
        <w:rPr>
          <w:rFonts w:eastAsia="Arial"/>
          <w:b/>
          <w:bCs/>
          <w:i/>
          <w:lang w:eastAsia="ar-SA"/>
        </w:rPr>
        <w:t xml:space="preserve"> </w:t>
      </w:r>
      <w:proofErr w:type="spellStart"/>
      <w:r w:rsidRPr="0020176D">
        <w:rPr>
          <w:rFonts w:eastAsia="Arial"/>
          <w:b/>
          <w:bCs/>
          <w:i/>
          <w:lang w:eastAsia="ar-SA"/>
        </w:rPr>
        <w:t>va</w:t>
      </w:r>
      <w:proofErr w:type="spellEnd"/>
      <w:r w:rsidRPr="0020176D">
        <w:rPr>
          <w:rFonts w:eastAsia="Arial"/>
          <w:b/>
          <w:bCs/>
          <w:i/>
          <w:lang w:eastAsia="ar-SA"/>
        </w:rPr>
        <w:t xml:space="preserve"> </w:t>
      </w:r>
      <w:proofErr w:type="spellStart"/>
      <w:r w:rsidRPr="0020176D">
        <w:rPr>
          <w:rFonts w:eastAsia="Arial"/>
          <w:b/>
          <w:bCs/>
          <w:i/>
          <w:lang w:eastAsia="ar-SA"/>
        </w:rPr>
        <w:t>completa</w:t>
      </w:r>
      <w:proofErr w:type="spellEnd"/>
      <w:r w:rsidRPr="0020176D">
        <w:rPr>
          <w:rFonts w:eastAsia="Arial"/>
          <w:b/>
          <w:bCs/>
          <w:i/>
          <w:lang w:eastAsia="ar-SA"/>
        </w:rPr>
        <w:t xml:space="preserve"> </w:t>
      </w:r>
      <w:proofErr w:type="spellStart"/>
      <w:r w:rsidRPr="0020176D">
        <w:rPr>
          <w:rFonts w:eastAsia="Arial"/>
          <w:b/>
          <w:bCs/>
          <w:i/>
          <w:lang w:eastAsia="ar-SA"/>
        </w:rPr>
        <w:t>adresa</w:t>
      </w:r>
      <w:proofErr w:type="spellEnd"/>
      <w:r w:rsidRPr="0020176D">
        <w:rPr>
          <w:rFonts w:eastAsia="Arial"/>
          <w:b/>
          <w:bCs/>
          <w:lang w:eastAsia="ar-SA"/>
        </w:rPr>
        <w:t>)</w:t>
      </w:r>
    </w:p>
    <w:p w:rsidR="00856D5F" w:rsidRPr="0020176D" w:rsidRDefault="00856D5F" w:rsidP="00856D5F">
      <w:pPr>
        <w:suppressAutoHyphens/>
        <w:autoSpaceDE w:val="0"/>
        <w:jc w:val="center"/>
        <w:rPr>
          <w:rFonts w:eastAsia="Arial"/>
          <w:lang w:eastAsia="ar-SA"/>
        </w:rPr>
      </w:pPr>
    </w:p>
    <w:p w:rsidR="00856D5F" w:rsidRPr="0020176D" w:rsidRDefault="00856D5F" w:rsidP="00856D5F">
      <w:r w:rsidRPr="0020176D">
        <w:t xml:space="preserve">Cu </w:t>
      </w:r>
      <w:proofErr w:type="spellStart"/>
      <w:r w:rsidRPr="0020176D">
        <w:t>privire</w:t>
      </w:r>
      <w:proofErr w:type="spellEnd"/>
      <w:r w:rsidRPr="0020176D">
        <w:t xml:space="preserve"> la </w:t>
      </w:r>
      <w:proofErr w:type="spellStart"/>
      <w:r w:rsidRPr="0020176D">
        <w:t>procedura</w:t>
      </w:r>
      <w:proofErr w:type="spellEnd"/>
      <w:r w:rsidRPr="0020176D">
        <w:t xml:space="preserve"> </w:t>
      </w:r>
      <w:proofErr w:type="spellStart"/>
      <w:r w:rsidRPr="0020176D">
        <w:t>pentru</w:t>
      </w:r>
      <w:proofErr w:type="spellEnd"/>
      <w:r w:rsidRPr="0020176D">
        <w:t xml:space="preserve"> </w:t>
      </w:r>
      <w:proofErr w:type="spellStart"/>
      <w:r w:rsidRPr="0020176D">
        <w:t>atribuirea</w:t>
      </w:r>
      <w:proofErr w:type="spellEnd"/>
      <w:r w:rsidRPr="0020176D">
        <w:t xml:space="preserve"> contractului </w:t>
      </w:r>
      <w:proofErr w:type="spellStart"/>
      <w:r w:rsidRPr="0020176D">
        <w:rPr>
          <w:rFonts w:cs="Arial"/>
        </w:rPr>
        <w:t>intitulat</w:t>
      </w:r>
      <w:proofErr w:type="spellEnd"/>
      <w:r w:rsidRPr="0020176D">
        <w:t>: „......................................”(</w:t>
      </w:r>
      <w:r w:rsidRPr="0020176D">
        <w:rPr>
          <w:i/>
        </w:rPr>
        <w:t xml:space="preserve">se </w:t>
      </w:r>
      <w:proofErr w:type="spellStart"/>
      <w:r w:rsidRPr="0020176D">
        <w:rPr>
          <w:i/>
        </w:rPr>
        <w:t>va</w:t>
      </w:r>
      <w:proofErr w:type="spellEnd"/>
      <w:r w:rsidRPr="0020176D">
        <w:rPr>
          <w:i/>
        </w:rPr>
        <w:t xml:space="preserve"> completa cu denumirea obiectivului), cod CPV ........................... </w:t>
      </w:r>
      <w:proofErr w:type="spellStart"/>
      <w:r w:rsidRPr="0020176D">
        <w:rPr>
          <w:i/>
        </w:rPr>
        <w:t>organizată</w:t>
      </w:r>
      <w:proofErr w:type="spellEnd"/>
      <w:r w:rsidRPr="0020176D">
        <w:rPr>
          <w:i/>
        </w:rPr>
        <w:t xml:space="preserve"> de ....................................... </w:t>
      </w:r>
      <w:proofErr w:type="spellStart"/>
      <w:r w:rsidRPr="0020176D">
        <w:rPr>
          <w:i/>
        </w:rPr>
        <w:t>în</w:t>
      </w:r>
      <w:proofErr w:type="spellEnd"/>
      <w:r w:rsidRPr="0020176D">
        <w:rPr>
          <w:i/>
        </w:rPr>
        <w:t xml:space="preserve"> </w:t>
      </w:r>
      <w:proofErr w:type="spellStart"/>
      <w:r w:rsidRPr="0020176D">
        <w:rPr>
          <w:i/>
        </w:rPr>
        <w:t>calitate</w:t>
      </w:r>
      <w:proofErr w:type="spellEnd"/>
      <w:r w:rsidRPr="0020176D">
        <w:rPr>
          <w:i/>
        </w:rPr>
        <w:t xml:space="preserve"> de </w:t>
      </w:r>
      <w:proofErr w:type="spellStart"/>
      <w:r w:rsidRPr="0020176D">
        <w:rPr>
          <w:i/>
        </w:rPr>
        <w:t>autoritate</w:t>
      </w:r>
      <w:proofErr w:type="spellEnd"/>
      <w:r w:rsidRPr="0020176D">
        <w:rPr>
          <w:i/>
        </w:rPr>
        <w:t xml:space="preserve"> </w:t>
      </w:r>
      <w:proofErr w:type="spellStart"/>
      <w:r w:rsidRPr="0020176D">
        <w:rPr>
          <w:i/>
        </w:rPr>
        <w:t>contractantă</w:t>
      </w:r>
      <w:proofErr w:type="spellEnd"/>
      <w:r w:rsidRPr="0020176D">
        <w:t xml:space="preserve"> </w:t>
      </w:r>
      <w:proofErr w:type="spellStart"/>
      <w:r w:rsidRPr="0020176D">
        <w:t>noi</w:t>
      </w:r>
      <w:proofErr w:type="spellEnd"/>
      <w:r w:rsidRPr="0020176D">
        <w:t xml:space="preserve">, _____________________________________________________, </w:t>
      </w:r>
      <w:proofErr w:type="spellStart"/>
      <w:r w:rsidRPr="0020176D">
        <w:t>având</w:t>
      </w:r>
      <w:proofErr w:type="spellEnd"/>
      <w:r w:rsidRPr="0020176D">
        <w:t xml:space="preserve"> </w:t>
      </w:r>
      <w:proofErr w:type="spellStart"/>
      <w:r w:rsidRPr="0020176D">
        <w:t>sediul</w:t>
      </w:r>
      <w:proofErr w:type="spellEnd"/>
      <w:r w:rsidRPr="0020176D">
        <w:t xml:space="preserve"> </w:t>
      </w:r>
      <w:proofErr w:type="spellStart"/>
      <w:r w:rsidRPr="0020176D">
        <w:t>înregistrat</w:t>
      </w:r>
      <w:proofErr w:type="spellEnd"/>
      <w:r w:rsidRPr="0020176D">
        <w:t xml:space="preserve"> la </w:t>
      </w:r>
    </w:p>
    <w:p w:rsidR="00856D5F" w:rsidRPr="0020176D" w:rsidRDefault="00856D5F" w:rsidP="00856D5F">
      <w:pPr>
        <w:suppressAutoHyphens/>
        <w:autoSpaceDE w:val="0"/>
        <w:jc w:val="both"/>
        <w:rPr>
          <w:rFonts w:eastAsia="Arial"/>
          <w:lang w:eastAsia="ar-SA"/>
        </w:rPr>
      </w:pPr>
      <w:r w:rsidRPr="0020176D">
        <w:rPr>
          <w:rFonts w:eastAsia="Arial"/>
          <w:lang w:eastAsia="ar-SA"/>
        </w:rPr>
        <w:t xml:space="preserve">                     (</w:t>
      </w:r>
      <w:proofErr w:type="spellStart"/>
      <w:r w:rsidRPr="0020176D">
        <w:rPr>
          <w:rFonts w:eastAsia="Arial"/>
          <w:i/>
          <w:lang w:eastAsia="ar-SA"/>
        </w:rPr>
        <w:t>denumirea</w:t>
      </w:r>
      <w:proofErr w:type="spellEnd"/>
      <w:r w:rsidRPr="0020176D">
        <w:rPr>
          <w:rFonts w:eastAsia="Arial"/>
          <w:i/>
          <w:lang w:eastAsia="ar-SA"/>
        </w:rPr>
        <w:t xml:space="preserve"> </w:t>
      </w:r>
      <w:proofErr w:type="spellStart"/>
      <w:r w:rsidRPr="0020176D">
        <w:rPr>
          <w:rFonts w:eastAsia="Arial"/>
          <w:i/>
          <w:lang w:eastAsia="ar-SA"/>
        </w:rPr>
        <w:t>băncii</w:t>
      </w:r>
      <w:proofErr w:type="spellEnd"/>
      <w:r w:rsidRPr="0020176D">
        <w:rPr>
          <w:rFonts w:eastAsia="Arial"/>
          <w:i/>
          <w:lang w:eastAsia="ar-SA"/>
        </w:rPr>
        <w:t>/</w:t>
      </w:r>
      <w:proofErr w:type="spellStart"/>
      <w:r w:rsidRPr="0020176D">
        <w:rPr>
          <w:rFonts w:eastAsia="Arial"/>
          <w:i/>
          <w:lang w:eastAsia="ar-SA"/>
        </w:rPr>
        <w:t>societăţii</w:t>
      </w:r>
      <w:proofErr w:type="spellEnd"/>
      <w:r w:rsidRPr="0020176D">
        <w:rPr>
          <w:rFonts w:eastAsia="Arial"/>
          <w:i/>
          <w:lang w:eastAsia="ar-SA"/>
        </w:rPr>
        <w:t xml:space="preserve"> de </w:t>
      </w:r>
      <w:proofErr w:type="spellStart"/>
      <w:r w:rsidRPr="0020176D">
        <w:rPr>
          <w:rFonts w:eastAsia="Arial"/>
          <w:i/>
          <w:lang w:eastAsia="ar-SA"/>
        </w:rPr>
        <w:t>asigurări</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lang w:eastAsia="ar-SA"/>
        </w:rPr>
      </w:pPr>
      <w:r w:rsidRPr="0020176D">
        <w:rPr>
          <w:rFonts w:eastAsia="Arial"/>
          <w:lang w:eastAsia="ar-SA"/>
        </w:rPr>
        <w:t xml:space="preserve">____________________________, </w:t>
      </w:r>
    </w:p>
    <w:p w:rsidR="00856D5F" w:rsidRPr="0020176D" w:rsidRDefault="00856D5F" w:rsidP="00856D5F">
      <w:pPr>
        <w:suppressAutoHyphens/>
        <w:autoSpaceDE w:val="0"/>
        <w:jc w:val="both"/>
        <w:rPr>
          <w:rFonts w:eastAsia="Arial"/>
          <w:lang w:eastAsia="ar-SA"/>
        </w:rPr>
      </w:pPr>
      <w:r w:rsidRPr="0020176D">
        <w:rPr>
          <w:rFonts w:eastAsia="Arial"/>
          <w:lang w:eastAsia="ar-SA"/>
        </w:rPr>
        <w:t>(</w:t>
      </w:r>
      <w:proofErr w:type="spellStart"/>
      <w:r w:rsidRPr="0020176D">
        <w:rPr>
          <w:rFonts w:eastAsia="Arial"/>
          <w:i/>
          <w:lang w:eastAsia="ar-SA"/>
        </w:rPr>
        <w:t>adresa</w:t>
      </w:r>
      <w:proofErr w:type="spellEnd"/>
      <w:r w:rsidRPr="0020176D">
        <w:rPr>
          <w:rFonts w:eastAsia="Arial"/>
          <w:i/>
          <w:lang w:eastAsia="ar-SA"/>
        </w:rPr>
        <w:t xml:space="preserve"> </w:t>
      </w:r>
      <w:proofErr w:type="spellStart"/>
      <w:r w:rsidRPr="0020176D">
        <w:rPr>
          <w:rFonts w:eastAsia="Arial"/>
          <w:i/>
          <w:lang w:eastAsia="ar-SA"/>
        </w:rPr>
        <w:t>băncii</w:t>
      </w:r>
      <w:proofErr w:type="spellEnd"/>
      <w:r w:rsidRPr="0020176D">
        <w:rPr>
          <w:rFonts w:eastAsia="Arial"/>
          <w:i/>
          <w:lang w:eastAsia="ar-SA"/>
        </w:rPr>
        <w:t>/</w:t>
      </w:r>
      <w:proofErr w:type="spellStart"/>
      <w:r w:rsidRPr="0020176D">
        <w:rPr>
          <w:rFonts w:eastAsia="Arial"/>
          <w:i/>
          <w:lang w:eastAsia="ar-SA"/>
        </w:rPr>
        <w:t>societăţii</w:t>
      </w:r>
      <w:proofErr w:type="spellEnd"/>
      <w:r w:rsidRPr="0020176D">
        <w:rPr>
          <w:rFonts w:eastAsia="Arial"/>
          <w:i/>
          <w:lang w:eastAsia="ar-SA"/>
        </w:rPr>
        <w:t xml:space="preserve"> de </w:t>
      </w:r>
      <w:proofErr w:type="spellStart"/>
      <w:r w:rsidRPr="0020176D">
        <w:rPr>
          <w:rFonts w:eastAsia="Arial"/>
          <w:i/>
          <w:lang w:eastAsia="ar-SA"/>
        </w:rPr>
        <w:t>asigurări</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lang w:eastAsia="ar-SA"/>
        </w:rPr>
      </w:pPr>
    </w:p>
    <w:p w:rsidR="00856D5F" w:rsidRPr="0020176D" w:rsidRDefault="00856D5F" w:rsidP="00856D5F">
      <w:pPr>
        <w:suppressAutoHyphens/>
        <w:autoSpaceDE w:val="0"/>
        <w:jc w:val="both"/>
        <w:rPr>
          <w:rFonts w:eastAsia="Arial"/>
          <w:lang w:eastAsia="ar-SA"/>
        </w:rPr>
      </w:pPr>
      <w:r w:rsidRPr="0020176D">
        <w:rPr>
          <w:rFonts w:eastAsia="Arial"/>
          <w:lang w:eastAsia="ar-SA"/>
        </w:rPr>
        <w:t xml:space="preserve">ne </w:t>
      </w:r>
      <w:proofErr w:type="spellStart"/>
      <w:r w:rsidRPr="0020176D">
        <w:rPr>
          <w:rFonts w:eastAsia="Arial"/>
          <w:lang w:eastAsia="ar-SA"/>
        </w:rPr>
        <w:t>obligam</w:t>
      </w:r>
      <w:proofErr w:type="spellEnd"/>
      <w:r w:rsidRPr="0020176D">
        <w:rPr>
          <w:rFonts w:eastAsia="Arial"/>
          <w:lang w:eastAsia="ar-SA"/>
        </w:rPr>
        <w:t xml:space="preserve"> </w:t>
      </w:r>
      <w:proofErr w:type="spellStart"/>
      <w:r w:rsidRPr="0020176D">
        <w:rPr>
          <w:rFonts w:eastAsia="Arial"/>
          <w:lang w:eastAsia="ar-SA"/>
        </w:rPr>
        <w:t>în</w:t>
      </w:r>
      <w:proofErr w:type="spellEnd"/>
      <w:r w:rsidRPr="0020176D">
        <w:rPr>
          <w:rFonts w:eastAsia="Arial"/>
          <w:lang w:eastAsia="ar-SA"/>
        </w:rPr>
        <w:t xml:space="preserve"> mod </w:t>
      </w:r>
      <w:proofErr w:type="spellStart"/>
      <w:r w:rsidRPr="0020176D">
        <w:rPr>
          <w:rFonts w:eastAsia="Arial"/>
          <w:lang w:eastAsia="ar-SA"/>
        </w:rPr>
        <w:t>irevocabil</w:t>
      </w:r>
      <w:proofErr w:type="spellEnd"/>
      <w:r w:rsidRPr="0020176D">
        <w:rPr>
          <w:rFonts w:eastAsia="Arial"/>
          <w:lang w:eastAsia="ar-SA"/>
        </w:rPr>
        <w:t xml:space="preserve"> </w:t>
      </w:r>
      <w:proofErr w:type="spellStart"/>
      <w:r w:rsidRPr="0020176D">
        <w:rPr>
          <w:rFonts w:eastAsia="Arial"/>
          <w:lang w:eastAsia="ar-SA"/>
        </w:rPr>
        <w:t>şi</w:t>
      </w:r>
      <w:proofErr w:type="spellEnd"/>
      <w:r w:rsidRPr="0020176D">
        <w:rPr>
          <w:rFonts w:eastAsia="Arial"/>
          <w:lang w:eastAsia="ar-SA"/>
        </w:rPr>
        <w:t xml:space="preserve"> </w:t>
      </w:r>
      <w:proofErr w:type="spellStart"/>
      <w:r w:rsidRPr="0020176D">
        <w:rPr>
          <w:rFonts w:eastAsia="Arial"/>
          <w:b/>
          <w:i/>
          <w:lang w:eastAsia="ar-SA"/>
        </w:rPr>
        <w:t>necondiţionat</w:t>
      </w:r>
      <w:proofErr w:type="spellEnd"/>
      <w:r w:rsidRPr="0020176D">
        <w:rPr>
          <w:rFonts w:eastAsia="Arial"/>
          <w:b/>
          <w:i/>
          <w:lang w:eastAsia="ar-SA"/>
        </w:rPr>
        <w:t>,</w:t>
      </w:r>
      <w:r w:rsidRPr="0020176D">
        <w:rPr>
          <w:rFonts w:eastAsia="Arial"/>
          <w:lang w:eastAsia="ar-SA"/>
        </w:rPr>
        <w:t xml:space="preserve"> fata de </w:t>
      </w:r>
      <w:r w:rsidRPr="0020176D">
        <w:rPr>
          <w:rFonts w:eastAsia="Arial"/>
          <w:b/>
          <w:bCs/>
          <w:lang w:eastAsia="ar-SA"/>
        </w:rPr>
        <w:t>……</w:t>
      </w:r>
      <w:proofErr w:type="gramStart"/>
      <w:r w:rsidRPr="0020176D">
        <w:rPr>
          <w:rFonts w:eastAsia="Arial"/>
          <w:b/>
          <w:bCs/>
          <w:lang w:eastAsia="ar-SA"/>
        </w:rPr>
        <w:t>…..</w:t>
      </w:r>
      <w:proofErr w:type="gramEnd"/>
      <w:r w:rsidRPr="0020176D">
        <w:rPr>
          <w:rFonts w:eastAsia="Arial"/>
          <w:b/>
          <w:bCs/>
          <w:lang w:eastAsia="ar-SA"/>
        </w:rPr>
        <w:t xml:space="preserve"> </w:t>
      </w:r>
      <w:proofErr w:type="spellStart"/>
      <w:r w:rsidRPr="0020176D">
        <w:rPr>
          <w:rFonts w:eastAsia="Arial"/>
          <w:lang w:eastAsia="ar-SA"/>
        </w:rPr>
        <w:t>sa</w:t>
      </w:r>
      <w:proofErr w:type="spellEnd"/>
      <w:r w:rsidRPr="0020176D">
        <w:rPr>
          <w:rFonts w:eastAsia="Arial"/>
          <w:lang w:eastAsia="ar-SA"/>
        </w:rPr>
        <w:t xml:space="preserve"> </w:t>
      </w:r>
      <w:proofErr w:type="spellStart"/>
      <w:r w:rsidRPr="0020176D">
        <w:rPr>
          <w:rFonts w:eastAsia="Arial"/>
          <w:lang w:eastAsia="ar-SA"/>
        </w:rPr>
        <w:t>plătim</w:t>
      </w:r>
      <w:proofErr w:type="spellEnd"/>
      <w:r w:rsidRPr="0020176D">
        <w:rPr>
          <w:rFonts w:eastAsia="Arial"/>
          <w:lang w:eastAsia="ar-SA"/>
        </w:rPr>
        <w:t xml:space="preserve"> </w:t>
      </w:r>
      <w:proofErr w:type="spellStart"/>
      <w:r w:rsidRPr="0020176D">
        <w:rPr>
          <w:rFonts w:eastAsia="Arial"/>
          <w:lang w:eastAsia="ar-SA"/>
        </w:rPr>
        <w:t>suma</w:t>
      </w:r>
      <w:proofErr w:type="spellEnd"/>
      <w:r w:rsidRPr="0020176D">
        <w:rPr>
          <w:rFonts w:eastAsia="Arial"/>
          <w:lang w:eastAsia="ar-SA"/>
        </w:rPr>
        <w:t xml:space="preserve"> de</w:t>
      </w:r>
      <w:r w:rsidRPr="0020176D">
        <w:rPr>
          <w:rFonts w:eastAsia="Arial"/>
          <w:i/>
          <w:iCs/>
          <w:lang w:eastAsia="ar-SA"/>
        </w:rPr>
        <w:t xml:space="preserve"> (</w:t>
      </w:r>
      <w:proofErr w:type="spellStart"/>
      <w:r w:rsidRPr="0020176D">
        <w:rPr>
          <w:rFonts w:eastAsia="Arial"/>
          <w:i/>
          <w:iCs/>
          <w:lang w:eastAsia="ar-SA"/>
        </w:rPr>
        <w:t>în</w:t>
      </w:r>
      <w:proofErr w:type="spellEnd"/>
      <w:r w:rsidRPr="0020176D">
        <w:rPr>
          <w:rFonts w:eastAsia="Arial"/>
          <w:i/>
          <w:iCs/>
          <w:lang w:eastAsia="ar-SA"/>
        </w:rPr>
        <w:t xml:space="preserve"> </w:t>
      </w:r>
      <w:proofErr w:type="spellStart"/>
      <w:r w:rsidRPr="0020176D">
        <w:rPr>
          <w:rFonts w:eastAsia="Arial"/>
          <w:i/>
          <w:iCs/>
          <w:lang w:eastAsia="ar-SA"/>
        </w:rPr>
        <w:t>litere</w:t>
      </w:r>
      <w:proofErr w:type="spellEnd"/>
      <w:r w:rsidRPr="0020176D">
        <w:rPr>
          <w:rFonts w:eastAsia="Arial"/>
          <w:i/>
          <w:iCs/>
          <w:lang w:eastAsia="ar-SA"/>
        </w:rPr>
        <w:t xml:space="preserve"> </w:t>
      </w:r>
      <w:proofErr w:type="spellStart"/>
      <w:r w:rsidRPr="0020176D">
        <w:rPr>
          <w:rFonts w:eastAsia="Arial"/>
          <w:i/>
          <w:iCs/>
          <w:lang w:eastAsia="ar-SA"/>
        </w:rPr>
        <w:t>şi</w:t>
      </w:r>
      <w:proofErr w:type="spellEnd"/>
      <w:r w:rsidRPr="0020176D">
        <w:rPr>
          <w:rFonts w:eastAsia="Arial"/>
          <w:i/>
          <w:iCs/>
          <w:lang w:eastAsia="ar-SA"/>
        </w:rPr>
        <w:t xml:space="preserve"> </w:t>
      </w:r>
      <w:proofErr w:type="spellStart"/>
      <w:r w:rsidRPr="0020176D">
        <w:rPr>
          <w:rFonts w:eastAsia="Arial"/>
          <w:i/>
          <w:iCs/>
          <w:lang w:eastAsia="ar-SA"/>
        </w:rPr>
        <w:t>în</w:t>
      </w:r>
      <w:proofErr w:type="spellEnd"/>
      <w:r w:rsidRPr="0020176D">
        <w:rPr>
          <w:rFonts w:eastAsia="Arial"/>
          <w:i/>
          <w:iCs/>
          <w:lang w:eastAsia="ar-SA"/>
        </w:rPr>
        <w:t xml:space="preserve"> </w:t>
      </w:r>
      <w:proofErr w:type="spellStart"/>
      <w:r w:rsidRPr="0020176D">
        <w:rPr>
          <w:rFonts w:eastAsia="Arial"/>
          <w:i/>
          <w:iCs/>
          <w:lang w:eastAsia="ar-SA"/>
        </w:rPr>
        <w:t>cifre</w:t>
      </w:r>
      <w:proofErr w:type="spellEnd"/>
      <w:r w:rsidRPr="0020176D">
        <w:rPr>
          <w:rFonts w:eastAsia="Arial"/>
          <w:i/>
          <w:iCs/>
          <w:lang w:eastAsia="ar-SA"/>
        </w:rPr>
        <w:t xml:space="preserve">) </w:t>
      </w:r>
      <w:r w:rsidRPr="0020176D">
        <w:rPr>
          <w:rFonts w:eastAsia="Arial"/>
          <w:lang w:eastAsia="ar-SA"/>
        </w:rPr>
        <w:t xml:space="preserve">__________________________, la prima </w:t>
      </w:r>
      <w:proofErr w:type="spellStart"/>
      <w:r w:rsidRPr="0020176D">
        <w:rPr>
          <w:rFonts w:eastAsia="Arial"/>
          <w:lang w:eastAsia="ar-SA"/>
        </w:rPr>
        <w:t>sa</w:t>
      </w:r>
      <w:proofErr w:type="spellEnd"/>
      <w:r w:rsidRPr="0020176D">
        <w:rPr>
          <w:rFonts w:eastAsia="Arial"/>
          <w:lang w:eastAsia="ar-SA"/>
        </w:rPr>
        <w:t xml:space="preserve"> </w:t>
      </w:r>
      <w:proofErr w:type="spellStart"/>
      <w:r w:rsidRPr="0020176D">
        <w:rPr>
          <w:rFonts w:eastAsia="Arial"/>
          <w:lang w:eastAsia="ar-SA"/>
        </w:rPr>
        <w:t>cerere</w:t>
      </w:r>
      <w:proofErr w:type="spellEnd"/>
      <w:r w:rsidRPr="0020176D">
        <w:rPr>
          <w:rFonts w:eastAsia="Arial"/>
          <w:lang w:eastAsia="ar-SA"/>
        </w:rPr>
        <w:t xml:space="preserve"> pe </w:t>
      </w:r>
      <w:proofErr w:type="spellStart"/>
      <w:r w:rsidRPr="0020176D">
        <w:rPr>
          <w:rFonts w:eastAsia="Arial"/>
          <w:lang w:eastAsia="ar-SA"/>
        </w:rPr>
        <w:t>baza</w:t>
      </w:r>
      <w:proofErr w:type="spellEnd"/>
      <w:r w:rsidRPr="0020176D">
        <w:rPr>
          <w:rFonts w:eastAsia="Arial"/>
          <w:lang w:eastAsia="ar-SA"/>
        </w:rPr>
        <w:t xml:space="preserve"> </w:t>
      </w:r>
      <w:proofErr w:type="spellStart"/>
      <w:r w:rsidRPr="0020176D">
        <w:rPr>
          <w:rFonts w:eastAsia="Arial"/>
          <w:lang w:eastAsia="ar-SA"/>
        </w:rPr>
        <w:t>declarației</w:t>
      </w:r>
      <w:proofErr w:type="spellEnd"/>
      <w:r w:rsidRPr="0020176D">
        <w:rPr>
          <w:rFonts w:eastAsia="Arial"/>
          <w:lang w:eastAsia="ar-SA"/>
        </w:rPr>
        <w:t xml:space="preserve"> cu </w:t>
      </w:r>
      <w:proofErr w:type="spellStart"/>
      <w:r w:rsidRPr="0020176D">
        <w:rPr>
          <w:rFonts w:eastAsia="Arial"/>
          <w:lang w:eastAsia="ar-SA"/>
        </w:rPr>
        <w:t>privire</w:t>
      </w:r>
      <w:proofErr w:type="spellEnd"/>
      <w:r w:rsidRPr="0020176D">
        <w:rPr>
          <w:rFonts w:eastAsia="Arial"/>
          <w:lang w:eastAsia="ar-SA"/>
        </w:rPr>
        <w:t xml:space="preserve"> la culpa </w:t>
      </w:r>
      <w:proofErr w:type="spellStart"/>
      <w:r w:rsidRPr="0020176D">
        <w:rPr>
          <w:rFonts w:eastAsia="Arial"/>
          <w:lang w:eastAsia="ar-SA"/>
        </w:rPr>
        <w:t>persoanei</w:t>
      </w:r>
      <w:proofErr w:type="spellEnd"/>
      <w:r w:rsidRPr="0020176D">
        <w:rPr>
          <w:rFonts w:eastAsia="Arial"/>
          <w:lang w:eastAsia="ar-SA"/>
        </w:rPr>
        <w:t xml:space="preserve"> </w:t>
      </w:r>
      <w:proofErr w:type="spellStart"/>
      <w:r w:rsidRPr="0020176D">
        <w:rPr>
          <w:rFonts w:eastAsia="Arial"/>
          <w:lang w:eastAsia="ar-SA"/>
        </w:rPr>
        <w:t>garantate</w:t>
      </w:r>
      <w:proofErr w:type="spellEnd"/>
      <w:r w:rsidRPr="0020176D">
        <w:rPr>
          <w:rFonts w:eastAsia="Arial"/>
          <w:lang w:eastAsia="ar-SA"/>
        </w:rPr>
        <w:t>;</w:t>
      </w:r>
    </w:p>
    <w:p w:rsidR="00856D5F" w:rsidRPr="0020176D" w:rsidRDefault="00856D5F" w:rsidP="00856D5F">
      <w:pPr>
        <w:suppressAutoHyphens/>
        <w:autoSpaceDE w:val="0"/>
        <w:jc w:val="both"/>
        <w:rPr>
          <w:rFonts w:eastAsia="Arial"/>
          <w:lang w:eastAsia="ar-SA"/>
        </w:rPr>
      </w:pPr>
    </w:p>
    <w:p w:rsidR="00856D5F" w:rsidRPr="0020176D" w:rsidRDefault="00856D5F" w:rsidP="00856D5F">
      <w:pPr>
        <w:suppressAutoHyphens/>
        <w:autoSpaceDE w:val="0"/>
        <w:jc w:val="both"/>
        <w:rPr>
          <w:rFonts w:eastAsia="Arial"/>
          <w:lang w:eastAsia="ar-SA"/>
        </w:rPr>
      </w:pPr>
      <w:proofErr w:type="spellStart"/>
      <w:r w:rsidRPr="0020176D">
        <w:rPr>
          <w:rFonts w:eastAsia="Arial"/>
          <w:lang w:eastAsia="ar-SA"/>
        </w:rPr>
        <w:t>În</w:t>
      </w:r>
      <w:proofErr w:type="spellEnd"/>
      <w:r w:rsidRPr="0020176D">
        <w:rPr>
          <w:rFonts w:eastAsia="Arial"/>
          <w:lang w:eastAsia="ar-SA"/>
        </w:rPr>
        <w:t xml:space="preserve"> </w:t>
      </w:r>
      <w:proofErr w:type="spellStart"/>
      <w:r w:rsidRPr="0020176D">
        <w:rPr>
          <w:rFonts w:eastAsia="Arial"/>
          <w:lang w:eastAsia="ar-SA"/>
        </w:rPr>
        <w:t>cererea</w:t>
      </w:r>
      <w:proofErr w:type="spellEnd"/>
      <w:r w:rsidRPr="0020176D">
        <w:rPr>
          <w:rFonts w:eastAsia="Arial"/>
          <w:lang w:eastAsia="ar-SA"/>
        </w:rPr>
        <w:t xml:space="preserve"> </w:t>
      </w:r>
      <w:proofErr w:type="spellStart"/>
      <w:r w:rsidRPr="0020176D">
        <w:rPr>
          <w:rFonts w:eastAsia="Arial"/>
          <w:lang w:eastAsia="ar-SA"/>
        </w:rPr>
        <w:t>sa</w:t>
      </w:r>
      <w:proofErr w:type="spellEnd"/>
      <w:r w:rsidRPr="0020176D">
        <w:rPr>
          <w:rFonts w:eastAsia="Arial"/>
          <w:lang w:eastAsia="ar-SA"/>
        </w:rPr>
        <w:t xml:space="preserve"> </w:t>
      </w:r>
      <w:proofErr w:type="spellStart"/>
      <w:r w:rsidRPr="0020176D">
        <w:rPr>
          <w:rFonts w:eastAsia="Arial"/>
          <w:lang w:eastAsia="ar-SA"/>
        </w:rPr>
        <w:t>autoritatea</w:t>
      </w:r>
      <w:proofErr w:type="spellEnd"/>
      <w:r w:rsidRPr="0020176D">
        <w:rPr>
          <w:rFonts w:eastAsia="Arial"/>
          <w:lang w:eastAsia="ar-SA"/>
        </w:rPr>
        <w:t xml:space="preserve"> </w:t>
      </w:r>
      <w:proofErr w:type="spellStart"/>
      <w:r w:rsidRPr="0020176D">
        <w:rPr>
          <w:rFonts w:eastAsia="Arial"/>
          <w:lang w:eastAsia="ar-SA"/>
        </w:rPr>
        <w:t>contractanta</w:t>
      </w:r>
      <w:proofErr w:type="spellEnd"/>
      <w:r w:rsidRPr="0020176D">
        <w:rPr>
          <w:rFonts w:eastAsia="Arial"/>
          <w:lang w:eastAsia="ar-SA"/>
        </w:rPr>
        <w:t xml:space="preserve"> </w:t>
      </w:r>
      <w:proofErr w:type="spellStart"/>
      <w:r w:rsidRPr="0020176D">
        <w:rPr>
          <w:rFonts w:eastAsia="Arial"/>
          <w:lang w:eastAsia="ar-SA"/>
        </w:rPr>
        <w:t>va</w:t>
      </w:r>
      <w:proofErr w:type="spellEnd"/>
      <w:r w:rsidRPr="0020176D">
        <w:rPr>
          <w:rFonts w:eastAsia="Arial"/>
          <w:lang w:eastAsia="ar-SA"/>
        </w:rPr>
        <w:t xml:space="preserve"> </w:t>
      </w:r>
      <w:proofErr w:type="spellStart"/>
      <w:r w:rsidRPr="0020176D">
        <w:rPr>
          <w:rFonts w:eastAsia="Arial"/>
          <w:lang w:eastAsia="ar-SA"/>
        </w:rPr>
        <w:t>preciza</w:t>
      </w:r>
      <w:proofErr w:type="spellEnd"/>
      <w:r w:rsidRPr="0020176D">
        <w:rPr>
          <w:rFonts w:eastAsia="Arial"/>
          <w:lang w:eastAsia="ar-SA"/>
        </w:rPr>
        <w:t xml:space="preserve"> ca </w:t>
      </w:r>
      <w:proofErr w:type="spellStart"/>
      <w:r w:rsidRPr="0020176D">
        <w:rPr>
          <w:rFonts w:eastAsia="Arial"/>
          <w:lang w:eastAsia="ar-SA"/>
        </w:rPr>
        <w:t>suma</w:t>
      </w:r>
      <w:proofErr w:type="spellEnd"/>
      <w:r w:rsidRPr="0020176D">
        <w:rPr>
          <w:rFonts w:eastAsia="Arial"/>
          <w:lang w:eastAsia="ar-SA"/>
        </w:rPr>
        <w:t xml:space="preserve"> </w:t>
      </w:r>
      <w:proofErr w:type="spellStart"/>
      <w:r w:rsidRPr="0020176D">
        <w:rPr>
          <w:rFonts w:eastAsia="Arial"/>
          <w:lang w:eastAsia="ar-SA"/>
        </w:rPr>
        <w:t>ceruta</w:t>
      </w:r>
      <w:proofErr w:type="spellEnd"/>
      <w:r w:rsidRPr="0020176D">
        <w:rPr>
          <w:rFonts w:eastAsia="Arial"/>
          <w:lang w:eastAsia="ar-SA"/>
        </w:rPr>
        <w:t xml:space="preserve"> de </w:t>
      </w:r>
      <w:proofErr w:type="spellStart"/>
      <w:r w:rsidRPr="0020176D">
        <w:rPr>
          <w:rFonts w:eastAsia="Arial"/>
          <w:lang w:eastAsia="ar-SA"/>
        </w:rPr>
        <w:t>ea</w:t>
      </w:r>
      <w:proofErr w:type="spellEnd"/>
      <w:r w:rsidRPr="0020176D">
        <w:rPr>
          <w:rFonts w:eastAsia="Arial"/>
          <w:lang w:eastAsia="ar-SA"/>
        </w:rPr>
        <w:t xml:space="preserve"> </w:t>
      </w:r>
      <w:proofErr w:type="spellStart"/>
      <w:r w:rsidRPr="0020176D">
        <w:rPr>
          <w:rFonts w:eastAsia="Arial"/>
          <w:lang w:eastAsia="ar-SA"/>
        </w:rPr>
        <w:t>şi</w:t>
      </w:r>
      <w:proofErr w:type="spellEnd"/>
      <w:r w:rsidRPr="0020176D">
        <w:rPr>
          <w:rFonts w:eastAsia="Arial"/>
          <w:lang w:eastAsia="ar-SA"/>
        </w:rPr>
        <w:t xml:space="preserve"> </w:t>
      </w:r>
      <w:proofErr w:type="spellStart"/>
      <w:r w:rsidRPr="0020176D">
        <w:rPr>
          <w:rFonts w:eastAsia="Arial"/>
          <w:lang w:eastAsia="ar-SA"/>
        </w:rPr>
        <w:t>datorata</w:t>
      </w:r>
      <w:proofErr w:type="spellEnd"/>
      <w:r w:rsidRPr="0020176D">
        <w:rPr>
          <w:rFonts w:eastAsia="Arial"/>
          <w:lang w:eastAsia="ar-SA"/>
        </w:rPr>
        <w:t xml:space="preserve"> </w:t>
      </w:r>
      <w:proofErr w:type="spellStart"/>
      <w:r w:rsidRPr="0020176D">
        <w:rPr>
          <w:rFonts w:eastAsia="Arial"/>
          <w:lang w:eastAsia="ar-SA"/>
        </w:rPr>
        <w:t>ei</w:t>
      </w:r>
      <w:proofErr w:type="spellEnd"/>
      <w:r w:rsidRPr="0020176D">
        <w:rPr>
          <w:rFonts w:eastAsia="Arial"/>
          <w:lang w:eastAsia="ar-SA"/>
        </w:rPr>
        <w:t xml:space="preserve"> </w:t>
      </w:r>
      <w:proofErr w:type="spellStart"/>
      <w:r w:rsidRPr="0020176D">
        <w:rPr>
          <w:rFonts w:eastAsia="Arial"/>
          <w:lang w:eastAsia="ar-SA"/>
        </w:rPr>
        <w:t>este</w:t>
      </w:r>
      <w:proofErr w:type="spellEnd"/>
      <w:r w:rsidRPr="0020176D">
        <w:rPr>
          <w:rFonts w:eastAsia="Arial"/>
          <w:lang w:eastAsia="ar-SA"/>
        </w:rPr>
        <w:t xml:space="preserve"> din </w:t>
      </w:r>
      <w:proofErr w:type="spellStart"/>
      <w:r w:rsidRPr="0020176D">
        <w:rPr>
          <w:rFonts w:eastAsia="Arial"/>
          <w:lang w:eastAsia="ar-SA"/>
        </w:rPr>
        <w:t>cauza</w:t>
      </w:r>
      <w:proofErr w:type="spellEnd"/>
      <w:r w:rsidRPr="0020176D">
        <w:rPr>
          <w:rFonts w:eastAsia="Arial"/>
          <w:lang w:eastAsia="ar-SA"/>
        </w:rPr>
        <w:t xml:space="preserve"> </w:t>
      </w:r>
      <w:proofErr w:type="spellStart"/>
      <w:r w:rsidRPr="0020176D">
        <w:rPr>
          <w:rFonts w:eastAsia="Arial"/>
          <w:lang w:eastAsia="ar-SA"/>
        </w:rPr>
        <w:t>existentei</w:t>
      </w:r>
      <w:proofErr w:type="spellEnd"/>
      <w:r w:rsidRPr="0020176D">
        <w:rPr>
          <w:rFonts w:eastAsia="Arial"/>
          <w:lang w:eastAsia="ar-SA"/>
        </w:rPr>
        <w:t xml:space="preserve"> </w:t>
      </w:r>
      <w:proofErr w:type="spellStart"/>
      <w:r w:rsidRPr="0020176D">
        <w:rPr>
          <w:rFonts w:eastAsia="Arial"/>
          <w:lang w:eastAsia="ar-SA"/>
        </w:rPr>
        <w:t>uneia</w:t>
      </w:r>
      <w:proofErr w:type="spellEnd"/>
      <w:r w:rsidRPr="0020176D">
        <w:rPr>
          <w:rFonts w:eastAsia="Arial"/>
          <w:lang w:eastAsia="ar-SA"/>
        </w:rPr>
        <w:t xml:space="preserve"> </w:t>
      </w:r>
      <w:proofErr w:type="spellStart"/>
      <w:r w:rsidRPr="0020176D">
        <w:rPr>
          <w:rFonts w:eastAsia="Arial"/>
          <w:lang w:eastAsia="ar-SA"/>
        </w:rPr>
        <w:t>sau</w:t>
      </w:r>
      <w:proofErr w:type="spellEnd"/>
      <w:r w:rsidRPr="0020176D">
        <w:rPr>
          <w:rFonts w:eastAsia="Arial"/>
          <w:lang w:eastAsia="ar-SA"/>
        </w:rPr>
        <w:t xml:space="preserve"> </w:t>
      </w:r>
      <w:proofErr w:type="spellStart"/>
      <w:r w:rsidRPr="0020176D">
        <w:rPr>
          <w:rFonts w:eastAsia="Arial"/>
          <w:lang w:eastAsia="ar-SA"/>
        </w:rPr>
        <w:t>mai</w:t>
      </w:r>
      <w:proofErr w:type="spellEnd"/>
      <w:r w:rsidRPr="0020176D">
        <w:rPr>
          <w:rFonts w:eastAsia="Arial"/>
          <w:lang w:eastAsia="ar-SA"/>
        </w:rPr>
        <w:t xml:space="preserve"> </w:t>
      </w:r>
      <w:proofErr w:type="spellStart"/>
      <w:r w:rsidRPr="0020176D">
        <w:rPr>
          <w:rFonts w:eastAsia="Arial"/>
          <w:lang w:eastAsia="ar-SA"/>
        </w:rPr>
        <w:t>multora</w:t>
      </w:r>
      <w:proofErr w:type="spellEnd"/>
      <w:r w:rsidRPr="0020176D">
        <w:rPr>
          <w:rFonts w:eastAsia="Arial"/>
          <w:lang w:eastAsia="ar-SA"/>
        </w:rPr>
        <w:t xml:space="preserve"> </w:t>
      </w:r>
      <w:proofErr w:type="spellStart"/>
      <w:r w:rsidRPr="0020176D">
        <w:rPr>
          <w:rFonts w:eastAsia="Arial"/>
          <w:lang w:eastAsia="ar-SA"/>
        </w:rPr>
        <w:t>dintre</w:t>
      </w:r>
      <w:proofErr w:type="spellEnd"/>
      <w:r w:rsidRPr="0020176D">
        <w:rPr>
          <w:rFonts w:eastAsia="Arial"/>
          <w:lang w:eastAsia="ar-SA"/>
        </w:rPr>
        <w:t xml:space="preserve"> </w:t>
      </w:r>
      <w:proofErr w:type="spellStart"/>
      <w:r w:rsidRPr="0020176D">
        <w:rPr>
          <w:rFonts w:eastAsia="Arial"/>
          <w:lang w:eastAsia="ar-SA"/>
        </w:rPr>
        <w:t>situaţiile</w:t>
      </w:r>
      <w:proofErr w:type="spellEnd"/>
      <w:r w:rsidRPr="0020176D">
        <w:rPr>
          <w:rFonts w:eastAsia="Arial"/>
          <w:lang w:eastAsia="ar-SA"/>
        </w:rPr>
        <w:t xml:space="preserve"> </w:t>
      </w:r>
      <w:proofErr w:type="spellStart"/>
      <w:r w:rsidRPr="0020176D">
        <w:rPr>
          <w:rFonts w:eastAsia="Arial"/>
          <w:lang w:eastAsia="ar-SA"/>
        </w:rPr>
        <w:t>următoare</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lang w:eastAsia="ar-SA"/>
        </w:rPr>
      </w:pPr>
    </w:p>
    <w:p w:rsidR="00856D5F" w:rsidRPr="0020176D" w:rsidRDefault="00856D5F" w:rsidP="00856D5F">
      <w:pPr>
        <w:suppressAutoHyphens/>
        <w:autoSpaceDE w:val="0"/>
        <w:jc w:val="both"/>
        <w:rPr>
          <w:rFonts w:eastAsia="Arial"/>
          <w:lang w:eastAsia="ar-SA"/>
        </w:rPr>
      </w:pPr>
      <w:r w:rsidRPr="0020176D">
        <w:rPr>
          <w:rFonts w:eastAsia="Arial"/>
          <w:lang w:eastAsia="ar-SA"/>
        </w:rPr>
        <w:t xml:space="preserve">a) </w:t>
      </w:r>
      <w:proofErr w:type="spellStart"/>
      <w:r w:rsidRPr="0020176D">
        <w:rPr>
          <w:rFonts w:eastAsia="Arial"/>
          <w:lang w:eastAsia="ar-SA"/>
        </w:rPr>
        <w:t>ofertantul</w:t>
      </w:r>
      <w:proofErr w:type="spellEnd"/>
      <w:r w:rsidRPr="0020176D">
        <w:rPr>
          <w:rFonts w:eastAsia="Arial"/>
          <w:lang w:eastAsia="ar-SA"/>
        </w:rPr>
        <w:t xml:space="preserve"> __________________________ </w:t>
      </w:r>
      <w:proofErr w:type="spellStart"/>
      <w:r w:rsidRPr="0020176D">
        <w:rPr>
          <w:rFonts w:eastAsia="Arial"/>
          <w:lang w:eastAsia="ar-SA"/>
        </w:rPr>
        <w:t>şi</w:t>
      </w:r>
      <w:proofErr w:type="spellEnd"/>
      <w:r w:rsidRPr="0020176D">
        <w:rPr>
          <w:rFonts w:eastAsia="Arial"/>
          <w:lang w:eastAsia="ar-SA"/>
        </w:rPr>
        <w:t xml:space="preserve">-a </w:t>
      </w:r>
      <w:proofErr w:type="spellStart"/>
      <w:r w:rsidRPr="0020176D">
        <w:rPr>
          <w:rFonts w:eastAsia="Arial"/>
          <w:lang w:eastAsia="ar-SA"/>
        </w:rPr>
        <w:t>retras</w:t>
      </w:r>
      <w:proofErr w:type="spellEnd"/>
      <w:r w:rsidRPr="0020176D">
        <w:rPr>
          <w:rFonts w:eastAsia="Arial"/>
          <w:lang w:eastAsia="ar-SA"/>
        </w:rPr>
        <w:t xml:space="preserve"> </w:t>
      </w:r>
      <w:proofErr w:type="spellStart"/>
      <w:r w:rsidRPr="0020176D">
        <w:rPr>
          <w:rFonts w:eastAsia="Arial"/>
          <w:lang w:eastAsia="ar-SA"/>
        </w:rPr>
        <w:t>oferta</w:t>
      </w:r>
      <w:proofErr w:type="spellEnd"/>
      <w:r w:rsidRPr="0020176D">
        <w:rPr>
          <w:rFonts w:eastAsia="Arial"/>
          <w:lang w:eastAsia="ar-SA"/>
        </w:rPr>
        <w:t xml:space="preserve"> </w:t>
      </w:r>
      <w:proofErr w:type="spellStart"/>
      <w:r w:rsidRPr="0020176D">
        <w:rPr>
          <w:rFonts w:eastAsia="Arial"/>
          <w:lang w:eastAsia="ar-SA"/>
        </w:rPr>
        <w:t>în</w:t>
      </w:r>
      <w:proofErr w:type="spellEnd"/>
      <w:r w:rsidRPr="0020176D">
        <w:rPr>
          <w:rFonts w:eastAsia="Arial"/>
          <w:lang w:eastAsia="ar-SA"/>
        </w:rPr>
        <w:t xml:space="preserve"> </w:t>
      </w:r>
      <w:proofErr w:type="spellStart"/>
      <w:r w:rsidRPr="0020176D">
        <w:rPr>
          <w:rFonts w:eastAsia="Arial"/>
          <w:lang w:eastAsia="ar-SA"/>
        </w:rPr>
        <w:t>perioada</w:t>
      </w:r>
      <w:proofErr w:type="spellEnd"/>
      <w:r w:rsidRPr="0020176D">
        <w:rPr>
          <w:rFonts w:eastAsia="Arial"/>
          <w:lang w:eastAsia="ar-SA"/>
        </w:rPr>
        <w:t xml:space="preserve"> de </w:t>
      </w:r>
      <w:proofErr w:type="spellStart"/>
      <w:r w:rsidRPr="0020176D">
        <w:rPr>
          <w:rFonts w:eastAsia="Arial"/>
          <w:lang w:eastAsia="ar-SA"/>
        </w:rPr>
        <w:t>valabilitate</w:t>
      </w:r>
      <w:proofErr w:type="spellEnd"/>
      <w:r w:rsidRPr="0020176D">
        <w:rPr>
          <w:rFonts w:eastAsia="Arial"/>
          <w:lang w:eastAsia="ar-SA"/>
        </w:rPr>
        <w:t xml:space="preserve"> </w:t>
      </w:r>
      <w:proofErr w:type="gramStart"/>
      <w:r w:rsidRPr="0020176D">
        <w:rPr>
          <w:rFonts w:eastAsia="Arial"/>
          <w:lang w:eastAsia="ar-SA"/>
        </w:rPr>
        <w:t>a</w:t>
      </w:r>
      <w:proofErr w:type="gramEnd"/>
      <w:r w:rsidRPr="0020176D">
        <w:rPr>
          <w:rFonts w:eastAsia="Arial"/>
          <w:lang w:eastAsia="ar-SA"/>
        </w:rPr>
        <w:t xml:space="preserve"> </w:t>
      </w:r>
      <w:proofErr w:type="spellStart"/>
      <w:r w:rsidRPr="0020176D">
        <w:rPr>
          <w:rFonts w:eastAsia="Arial"/>
          <w:lang w:eastAsia="ar-SA"/>
        </w:rPr>
        <w:t>acesteia</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i/>
          <w:iCs/>
          <w:lang w:eastAsia="ar-SA"/>
        </w:rPr>
      </w:pPr>
      <w:r w:rsidRPr="0020176D">
        <w:rPr>
          <w:rFonts w:eastAsia="Arial"/>
          <w:i/>
          <w:iCs/>
          <w:lang w:eastAsia="ar-SA"/>
        </w:rPr>
        <w:t>(</w:t>
      </w:r>
      <w:proofErr w:type="spellStart"/>
      <w:r w:rsidRPr="0020176D">
        <w:rPr>
          <w:rFonts w:eastAsia="Arial"/>
          <w:i/>
          <w:iCs/>
          <w:lang w:eastAsia="ar-SA"/>
        </w:rPr>
        <w:t>numele</w:t>
      </w:r>
      <w:proofErr w:type="spellEnd"/>
      <w:r w:rsidRPr="0020176D">
        <w:rPr>
          <w:rFonts w:eastAsia="Arial"/>
          <w:i/>
          <w:iCs/>
          <w:lang w:eastAsia="ar-SA"/>
        </w:rPr>
        <w:t xml:space="preserve"> </w:t>
      </w:r>
      <w:proofErr w:type="spellStart"/>
      <w:r w:rsidRPr="0020176D">
        <w:rPr>
          <w:rFonts w:eastAsia="Arial"/>
          <w:i/>
          <w:iCs/>
          <w:lang w:eastAsia="ar-SA"/>
        </w:rPr>
        <w:t>complet</w:t>
      </w:r>
      <w:proofErr w:type="spellEnd"/>
      <w:r w:rsidRPr="0020176D">
        <w:rPr>
          <w:rFonts w:eastAsia="Arial"/>
          <w:i/>
          <w:iCs/>
          <w:lang w:eastAsia="ar-SA"/>
        </w:rPr>
        <w:t xml:space="preserve"> al </w:t>
      </w:r>
      <w:proofErr w:type="spellStart"/>
      <w:r w:rsidRPr="0020176D">
        <w:rPr>
          <w:rFonts w:eastAsia="Arial"/>
          <w:i/>
          <w:iCs/>
          <w:lang w:eastAsia="ar-SA"/>
        </w:rPr>
        <w:t>Ofertantului</w:t>
      </w:r>
      <w:proofErr w:type="spellEnd"/>
      <w:r w:rsidRPr="0020176D">
        <w:rPr>
          <w:rFonts w:eastAsia="Arial"/>
          <w:i/>
          <w:iCs/>
          <w:lang w:eastAsia="ar-SA"/>
        </w:rPr>
        <w:t xml:space="preserve">, </w:t>
      </w:r>
      <w:proofErr w:type="spellStart"/>
      <w:r w:rsidRPr="0020176D">
        <w:rPr>
          <w:rFonts w:eastAsia="Arial"/>
          <w:i/>
          <w:iCs/>
          <w:lang w:eastAsia="ar-SA"/>
        </w:rPr>
        <w:t>iar</w:t>
      </w:r>
      <w:proofErr w:type="spellEnd"/>
      <w:r w:rsidRPr="0020176D">
        <w:rPr>
          <w:rFonts w:eastAsia="Arial"/>
          <w:i/>
          <w:iCs/>
          <w:lang w:eastAsia="ar-SA"/>
        </w:rPr>
        <w:t xml:space="preserve"> </w:t>
      </w:r>
      <w:proofErr w:type="spellStart"/>
      <w:r w:rsidRPr="0020176D">
        <w:rPr>
          <w:rFonts w:eastAsia="Arial"/>
          <w:i/>
          <w:iCs/>
          <w:lang w:eastAsia="ar-SA"/>
        </w:rPr>
        <w:t>în</w:t>
      </w:r>
      <w:proofErr w:type="spellEnd"/>
      <w:r w:rsidRPr="0020176D">
        <w:rPr>
          <w:rFonts w:eastAsia="Arial"/>
          <w:i/>
          <w:iCs/>
          <w:lang w:eastAsia="ar-SA"/>
        </w:rPr>
        <w:t xml:space="preserve"> </w:t>
      </w:r>
      <w:proofErr w:type="spellStart"/>
      <w:r w:rsidRPr="0020176D">
        <w:rPr>
          <w:rFonts w:eastAsia="Arial"/>
          <w:i/>
          <w:iCs/>
          <w:lang w:eastAsia="ar-SA"/>
        </w:rPr>
        <w:t>cazul</w:t>
      </w:r>
      <w:proofErr w:type="spellEnd"/>
      <w:r w:rsidRPr="0020176D">
        <w:rPr>
          <w:rFonts w:eastAsia="Arial"/>
          <w:i/>
          <w:iCs/>
          <w:lang w:eastAsia="ar-SA"/>
        </w:rPr>
        <w:t xml:space="preserve"> </w:t>
      </w:r>
      <w:proofErr w:type="spellStart"/>
      <w:r w:rsidRPr="0020176D">
        <w:rPr>
          <w:rFonts w:eastAsia="Arial"/>
          <w:i/>
          <w:iCs/>
          <w:lang w:eastAsia="ar-SA"/>
        </w:rPr>
        <w:t>asocierii</w:t>
      </w:r>
      <w:proofErr w:type="spellEnd"/>
      <w:r w:rsidRPr="0020176D">
        <w:rPr>
          <w:rFonts w:eastAsia="Arial"/>
          <w:i/>
          <w:iCs/>
          <w:lang w:eastAsia="ar-SA"/>
        </w:rPr>
        <w:t xml:space="preserve"> </w:t>
      </w:r>
      <w:proofErr w:type="spellStart"/>
      <w:r w:rsidRPr="0020176D">
        <w:rPr>
          <w:rFonts w:eastAsia="Arial"/>
          <w:i/>
          <w:iCs/>
          <w:lang w:eastAsia="ar-SA"/>
        </w:rPr>
        <w:t>denumirea</w:t>
      </w:r>
      <w:proofErr w:type="spellEnd"/>
      <w:r w:rsidRPr="0020176D">
        <w:rPr>
          <w:rFonts w:eastAsia="Arial"/>
          <w:i/>
          <w:iCs/>
          <w:lang w:eastAsia="ar-SA"/>
        </w:rPr>
        <w:t xml:space="preserve"> </w:t>
      </w:r>
      <w:proofErr w:type="spellStart"/>
      <w:r w:rsidRPr="0020176D">
        <w:rPr>
          <w:rFonts w:eastAsia="Arial"/>
          <w:i/>
          <w:iCs/>
          <w:lang w:eastAsia="ar-SA"/>
        </w:rPr>
        <w:t>asocierii</w:t>
      </w:r>
      <w:proofErr w:type="spellEnd"/>
      <w:r w:rsidRPr="0020176D">
        <w:rPr>
          <w:rFonts w:eastAsia="Arial"/>
          <w:i/>
          <w:iCs/>
          <w:lang w:eastAsia="ar-SA"/>
        </w:rPr>
        <w:t xml:space="preserve">) </w:t>
      </w:r>
    </w:p>
    <w:p w:rsidR="00856D5F" w:rsidRPr="0020176D" w:rsidRDefault="00856D5F" w:rsidP="00856D5F">
      <w:pPr>
        <w:suppressAutoHyphens/>
        <w:autoSpaceDE w:val="0"/>
        <w:jc w:val="both"/>
        <w:rPr>
          <w:rFonts w:eastAsia="Arial"/>
          <w:i/>
          <w:iCs/>
          <w:lang w:eastAsia="ar-SA"/>
        </w:rPr>
      </w:pPr>
    </w:p>
    <w:p w:rsidR="00856D5F" w:rsidRPr="0020176D" w:rsidRDefault="00856D5F" w:rsidP="00856D5F">
      <w:pPr>
        <w:suppressAutoHyphens/>
        <w:autoSpaceDE w:val="0"/>
        <w:jc w:val="both"/>
        <w:rPr>
          <w:rFonts w:eastAsia="Arial"/>
          <w:lang w:eastAsia="ar-SA"/>
        </w:rPr>
      </w:pPr>
      <w:r w:rsidRPr="0020176D">
        <w:rPr>
          <w:rFonts w:eastAsia="Arial"/>
          <w:lang w:eastAsia="ar-SA"/>
        </w:rPr>
        <w:t xml:space="preserve">b) </w:t>
      </w:r>
      <w:proofErr w:type="spellStart"/>
      <w:r w:rsidRPr="0020176D">
        <w:rPr>
          <w:rFonts w:eastAsia="Arial"/>
          <w:lang w:eastAsia="ar-SA"/>
        </w:rPr>
        <w:t>oferta</w:t>
      </w:r>
      <w:proofErr w:type="spellEnd"/>
      <w:r w:rsidRPr="0020176D">
        <w:rPr>
          <w:rFonts w:eastAsia="Arial"/>
          <w:lang w:eastAsia="ar-SA"/>
        </w:rPr>
        <w:t xml:space="preserve"> </w:t>
      </w:r>
      <w:proofErr w:type="spellStart"/>
      <w:r w:rsidRPr="0020176D">
        <w:rPr>
          <w:rFonts w:eastAsia="Arial"/>
          <w:lang w:eastAsia="ar-SA"/>
        </w:rPr>
        <w:t>sa</w:t>
      </w:r>
      <w:proofErr w:type="spellEnd"/>
      <w:r w:rsidRPr="0020176D">
        <w:rPr>
          <w:rFonts w:eastAsia="Arial"/>
          <w:lang w:eastAsia="ar-SA"/>
        </w:rPr>
        <w:t xml:space="preserve"> </w:t>
      </w:r>
      <w:proofErr w:type="spellStart"/>
      <w:r w:rsidRPr="0020176D">
        <w:rPr>
          <w:rFonts w:eastAsia="Arial"/>
          <w:lang w:eastAsia="ar-SA"/>
        </w:rPr>
        <w:t>fiind</w:t>
      </w:r>
      <w:proofErr w:type="spellEnd"/>
      <w:r w:rsidRPr="0020176D">
        <w:rPr>
          <w:rFonts w:eastAsia="Arial"/>
          <w:lang w:eastAsia="ar-SA"/>
        </w:rPr>
        <w:t xml:space="preserve"> </w:t>
      </w:r>
      <w:proofErr w:type="spellStart"/>
      <w:r w:rsidRPr="0020176D">
        <w:rPr>
          <w:rFonts w:eastAsia="Arial"/>
          <w:lang w:eastAsia="ar-SA"/>
        </w:rPr>
        <w:t>stabilita</w:t>
      </w:r>
      <w:proofErr w:type="spellEnd"/>
      <w:r w:rsidRPr="0020176D">
        <w:rPr>
          <w:rFonts w:eastAsia="Arial"/>
          <w:lang w:eastAsia="ar-SA"/>
        </w:rPr>
        <w:t xml:space="preserve"> </w:t>
      </w:r>
      <w:proofErr w:type="spellStart"/>
      <w:r w:rsidRPr="0020176D">
        <w:rPr>
          <w:rFonts w:eastAsia="Arial"/>
          <w:lang w:eastAsia="ar-SA"/>
        </w:rPr>
        <w:t>câştigătoare</w:t>
      </w:r>
      <w:proofErr w:type="spellEnd"/>
      <w:r w:rsidRPr="0020176D">
        <w:rPr>
          <w:rFonts w:eastAsia="Arial"/>
          <w:lang w:eastAsia="ar-SA"/>
        </w:rPr>
        <w:t xml:space="preserve">, </w:t>
      </w:r>
      <w:proofErr w:type="spellStart"/>
      <w:r w:rsidRPr="0020176D">
        <w:rPr>
          <w:rFonts w:eastAsia="Arial"/>
          <w:lang w:eastAsia="ar-SA"/>
        </w:rPr>
        <w:t>ofertantul</w:t>
      </w:r>
      <w:proofErr w:type="spellEnd"/>
      <w:r w:rsidRPr="0020176D">
        <w:rPr>
          <w:rFonts w:eastAsia="Arial"/>
          <w:lang w:eastAsia="ar-SA"/>
        </w:rPr>
        <w:t xml:space="preserve"> ____________________________nu a </w:t>
      </w:r>
      <w:proofErr w:type="spellStart"/>
      <w:r w:rsidRPr="0020176D">
        <w:rPr>
          <w:rFonts w:eastAsia="Arial"/>
          <w:lang w:eastAsia="ar-SA"/>
        </w:rPr>
        <w:t>constituit</w:t>
      </w:r>
      <w:proofErr w:type="spellEnd"/>
      <w:r w:rsidRPr="0020176D">
        <w:rPr>
          <w:rFonts w:eastAsia="Arial"/>
          <w:lang w:eastAsia="ar-SA"/>
        </w:rPr>
        <w:t xml:space="preserve"> </w:t>
      </w:r>
    </w:p>
    <w:p w:rsidR="00856D5F" w:rsidRPr="0020176D" w:rsidRDefault="00155260" w:rsidP="00856D5F">
      <w:pPr>
        <w:suppressAutoHyphens/>
        <w:autoSpaceDE w:val="0"/>
        <w:jc w:val="both"/>
        <w:rPr>
          <w:rFonts w:eastAsia="Arial"/>
          <w:i/>
          <w:iCs/>
          <w:lang w:eastAsia="ar-SA"/>
        </w:rPr>
      </w:pPr>
      <w:r>
        <w:rPr>
          <w:rFonts w:eastAsia="Arial"/>
          <w:i/>
          <w:iCs/>
          <w:lang w:eastAsia="ar-SA"/>
        </w:rPr>
        <w:t xml:space="preserve">   </w:t>
      </w:r>
      <w:r w:rsidR="00856D5F" w:rsidRPr="0020176D">
        <w:rPr>
          <w:rFonts w:eastAsia="Arial"/>
          <w:i/>
          <w:iCs/>
          <w:lang w:eastAsia="ar-SA"/>
        </w:rPr>
        <w:t>(</w:t>
      </w:r>
      <w:proofErr w:type="spellStart"/>
      <w:r w:rsidR="00856D5F" w:rsidRPr="0020176D">
        <w:rPr>
          <w:rFonts w:eastAsia="Arial"/>
          <w:i/>
          <w:iCs/>
          <w:lang w:eastAsia="ar-SA"/>
        </w:rPr>
        <w:t>numele</w:t>
      </w:r>
      <w:proofErr w:type="spellEnd"/>
      <w:r w:rsidR="00856D5F" w:rsidRPr="0020176D">
        <w:rPr>
          <w:rFonts w:eastAsia="Arial"/>
          <w:i/>
          <w:iCs/>
          <w:lang w:eastAsia="ar-SA"/>
        </w:rPr>
        <w:t xml:space="preserve"> </w:t>
      </w:r>
      <w:proofErr w:type="spellStart"/>
      <w:r w:rsidR="00856D5F" w:rsidRPr="0020176D">
        <w:rPr>
          <w:rFonts w:eastAsia="Arial"/>
          <w:i/>
          <w:iCs/>
          <w:lang w:eastAsia="ar-SA"/>
        </w:rPr>
        <w:t>complet</w:t>
      </w:r>
      <w:proofErr w:type="spellEnd"/>
      <w:r w:rsidR="00856D5F" w:rsidRPr="0020176D">
        <w:rPr>
          <w:rFonts w:eastAsia="Arial"/>
          <w:i/>
          <w:iCs/>
          <w:lang w:eastAsia="ar-SA"/>
        </w:rPr>
        <w:t xml:space="preserve"> al </w:t>
      </w:r>
      <w:proofErr w:type="spellStart"/>
      <w:r w:rsidR="00856D5F" w:rsidRPr="0020176D">
        <w:rPr>
          <w:rFonts w:eastAsia="Arial"/>
          <w:i/>
          <w:iCs/>
          <w:lang w:eastAsia="ar-SA"/>
        </w:rPr>
        <w:t>Ofertantului</w:t>
      </w:r>
      <w:proofErr w:type="spellEnd"/>
      <w:r w:rsidR="00856D5F" w:rsidRPr="0020176D">
        <w:rPr>
          <w:rFonts w:eastAsia="Arial"/>
          <w:i/>
          <w:iCs/>
          <w:lang w:eastAsia="ar-SA"/>
        </w:rPr>
        <w:t xml:space="preserve">, </w:t>
      </w:r>
      <w:proofErr w:type="spellStart"/>
      <w:r w:rsidR="00856D5F" w:rsidRPr="0020176D">
        <w:rPr>
          <w:rFonts w:eastAsia="Arial"/>
          <w:i/>
          <w:iCs/>
          <w:lang w:eastAsia="ar-SA"/>
        </w:rPr>
        <w:t>iar</w:t>
      </w:r>
      <w:proofErr w:type="spellEnd"/>
      <w:r w:rsidR="00856D5F" w:rsidRPr="0020176D">
        <w:rPr>
          <w:rFonts w:eastAsia="Arial"/>
          <w:i/>
          <w:iCs/>
          <w:lang w:eastAsia="ar-SA"/>
        </w:rPr>
        <w:t xml:space="preserve"> </w:t>
      </w:r>
      <w:proofErr w:type="spellStart"/>
      <w:r w:rsidR="00856D5F" w:rsidRPr="0020176D">
        <w:rPr>
          <w:rFonts w:eastAsia="Arial"/>
          <w:i/>
          <w:iCs/>
          <w:lang w:eastAsia="ar-SA"/>
        </w:rPr>
        <w:t>în</w:t>
      </w:r>
      <w:proofErr w:type="spellEnd"/>
      <w:r w:rsidR="00856D5F" w:rsidRPr="0020176D">
        <w:rPr>
          <w:rFonts w:eastAsia="Arial"/>
          <w:i/>
          <w:iCs/>
          <w:lang w:eastAsia="ar-SA"/>
        </w:rPr>
        <w:t xml:space="preserve"> </w:t>
      </w:r>
      <w:proofErr w:type="spellStart"/>
      <w:r w:rsidR="00856D5F" w:rsidRPr="0020176D">
        <w:rPr>
          <w:rFonts w:eastAsia="Arial"/>
          <w:i/>
          <w:iCs/>
          <w:lang w:eastAsia="ar-SA"/>
        </w:rPr>
        <w:t>cazul</w:t>
      </w:r>
      <w:proofErr w:type="spellEnd"/>
      <w:r w:rsidR="00856D5F" w:rsidRPr="0020176D">
        <w:rPr>
          <w:rFonts w:eastAsia="Arial"/>
          <w:i/>
          <w:iCs/>
          <w:lang w:eastAsia="ar-SA"/>
        </w:rPr>
        <w:t xml:space="preserve"> </w:t>
      </w:r>
      <w:proofErr w:type="spellStart"/>
      <w:r w:rsidR="00856D5F" w:rsidRPr="0020176D">
        <w:rPr>
          <w:rFonts w:eastAsia="Arial"/>
          <w:i/>
          <w:iCs/>
          <w:lang w:eastAsia="ar-SA"/>
        </w:rPr>
        <w:t>asocierii</w:t>
      </w:r>
      <w:proofErr w:type="spellEnd"/>
      <w:r w:rsidR="00856D5F" w:rsidRPr="0020176D">
        <w:rPr>
          <w:rFonts w:eastAsia="Arial"/>
          <w:i/>
          <w:iCs/>
          <w:lang w:eastAsia="ar-SA"/>
        </w:rPr>
        <w:t xml:space="preserve"> </w:t>
      </w:r>
      <w:proofErr w:type="spellStart"/>
      <w:r w:rsidR="00856D5F" w:rsidRPr="0020176D">
        <w:rPr>
          <w:rFonts w:eastAsia="Arial"/>
          <w:i/>
          <w:iCs/>
          <w:lang w:eastAsia="ar-SA"/>
        </w:rPr>
        <w:t>denumirea</w:t>
      </w:r>
      <w:proofErr w:type="spellEnd"/>
      <w:r w:rsidR="00856D5F" w:rsidRPr="0020176D">
        <w:rPr>
          <w:rFonts w:eastAsia="Arial"/>
          <w:i/>
          <w:iCs/>
          <w:lang w:eastAsia="ar-SA"/>
        </w:rPr>
        <w:t xml:space="preserve"> </w:t>
      </w:r>
      <w:proofErr w:type="spellStart"/>
      <w:r w:rsidR="00856D5F" w:rsidRPr="0020176D">
        <w:rPr>
          <w:rFonts w:eastAsia="Arial"/>
          <w:i/>
          <w:iCs/>
          <w:lang w:eastAsia="ar-SA"/>
        </w:rPr>
        <w:t>asocierii</w:t>
      </w:r>
      <w:proofErr w:type="spellEnd"/>
      <w:r w:rsidR="00856D5F" w:rsidRPr="0020176D">
        <w:rPr>
          <w:rFonts w:eastAsia="Arial"/>
          <w:i/>
          <w:iCs/>
          <w:lang w:eastAsia="ar-SA"/>
        </w:rPr>
        <w:t xml:space="preserve">) </w:t>
      </w:r>
    </w:p>
    <w:p w:rsidR="00856D5F" w:rsidRPr="0020176D" w:rsidRDefault="00856D5F" w:rsidP="00856D5F">
      <w:pPr>
        <w:suppressAutoHyphens/>
        <w:autoSpaceDE w:val="0"/>
        <w:jc w:val="both"/>
        <w:rPr>
          <w:rFonts w:eastAsia="Arial"/>
          <w:lang w:eastAsia="ar-SA"/>
        </w:rPr>
      </w:pPr>
      <w:proofErr w:type="spellStart"/>
      <w:r w:rsidRPr="0020176D">
        <w:rPr>
          <w:rFonts w:eastAsia="Arial"/>
          <w:lang w:eastAsia="ar-SA"/>
        </w:rPr>
        <w:t>garanţia</w:t>
      </w:r>
      <w:proofErr w:type="spellEnd"/>
      <w:r w:rsidRPr="0020176D">
        <w:rPr>
          <w:rFonts w:eastAsia="Arial"/>
          <w:lang w:eastAsia="ar-SA"/>
        </w:rPr>
        <w:t xml:space="preserve"> de </w:t>
      </w:r>
      <w:proofErr w:type="spellStart"/>
      <w:r w:rsidRPr="0020176D">
        <w:rPr>
          <w:rFonts w:eastAsia="Arial"/>
          <w:lang w:eastAsia="ar-SA"/>
        </w:rPr>
        <w:t>buna</w:t>
      </w:r>
      <w:proofErr w:type="spellEnd"/>
      <w:r w:rsidRPr="0020176D">
        <w:rPr>
          <w:rFonts w:eastAsia="Arial"/>
          <w:lang w:eastAsia="ar-SA"/>
        </w:rPr>
        <w:t xml:space="preserve"> </w:t>
      </w:r>
      <w:proofErr w:type="spellStart"/>
      <w:r w:rsidRPr="0020176D">
        <w:rPr>
          <w:rFonts w:eastAsia="Arial"/>
          <w:lang w:eastAsia="ar-SA"/>
        </w:rPr>
        <w:t>execuţie</w:t>
      </w:r>
      <w:proofErr w:type="spellEnd"/>
      <w:r w:rsidRPr="0020176D">
        <w:rPr>
          <w:rFonts w:eastAsia="Arial"/>
          <w:lang w:eastAsia="ar-SA"/>
        </w:rPr>
        <w:t xml:space="preserve"> </w:t>
      </w:r>
      <w:proofErr w:type="spellStart"/>
      <w:r w:rsidRPr="0020176D">
        <w:rPr>
          <w:rFonts w:eastAsia="Arial"/>
          <w:lang w:eastAsia="ar-SA"/>
        </w:rPr>
        <w:t>în</w:t>
      </w:r>
      <w:proofErr w:type="spellEnd"/>
      <w:r w:rsidRPr="0020176D">
        <w:rPr>
          <w:rFonts w:eastAsia="Arial"/>
          <w:lang w:eastAsia="ar-SA"/>
        </w:rPr>
        <w:t xml:space="preserve"> </w:t>
      </w:r>
      <w:proofErr w:type="spellStart"/>
      <w:r w:rsidRPr="0020176D">
        <w:rPr>
          <w:rFonts w:eastAsia="Arial"/>
          <w:lang w:eastAsia="ar-SA"/>
        </w:rPr>
        <w:t>perioada</w:t>
      </w:r>
      <w:proofErr w:type="spellEnd"/>
      <w:r w:rsidRPr="0020176D">
        <w:rPr>
          <w:rFonts w:eastAsia="Arial"/>
          <w:lang w:eastAsia="ar-SA"/>
        </w:rPr>
        <w:t xml:space="preserve"> de </w:t>
      </w:r>
      <w:proofErr w:type="spellStart"/>
      <w:r w:rsidRPr="0020176D">
        <w:rPr>
          <w:rFonts w:eastAsia="Arial"/>
          <w:lang w:eastAsia="ar-SA"/>
        </w:rPr>
        <w:t>valabilitate</w:t>
      </w:r>
      <w:proofErr w:type="spellEnd"/>
      <w:r w:rsidRPr="0020176D">
        <w:rPr>
          <w:rFonts w:eastAsia="Arial"/>
          <w:lang w:eastAsia="ar-SA"/>
        </w:rPr>
        <w:t xml:space="preserve"> </w:t>
      </w:r>
      <w:proofErr w:type="gramStart"/>
      <w:r w:rsidRPr="0020176D">
        <w:rPr>
          <w:rFonts w:eastAsia="Arial"/>
          <w:lang w:eastAsia="ar-SA"/>
        </w:rPr>
        <w:t>a</w:t>
      </w:r>
      <w:proofErr w:type="gramEnd"/>
      <w:r w:rsidRPr="0020176D">
        <w:rPr>
          <w:rFonts w:eastAsia="Arial"/>
          <w:lang w:eastAsia="ar-SA"/>
        </w:rPr>
        <w:t xml:space="preserve"> </w:t>
      </w:r>
      <w:proofErr w:type="spellStart"/>
      <w:r w:rsidRPr="0020176D">
        <w:rPr>
          <w:rFonts w:eastAsia="Arial"/>
          <w:lang w:eastAsia="ar-SA"/>
        </w:rPr>
        <w:t>ofertei</w:t>
      </w:r>
      <w:proofErr w:type="spellEnd"/>
      <w:r w:rsidRPr="0020176D">
        <w:rPr>
          <w:rFonts w:eastAsia="Arial"/>
          <w:lang w:eastAsia="ar-SA"/>
        </w:rPr>
        <w:t xml:space="preserve"> </w:t>
      </w:r>
      <w:proofErr w:type="spellStart"/>
      <w:r w:rsidRPr="0020176D">
        <w:rPr>
          <w:rFonts w:eastAsia="Arial"/>
          <w:lang w:eastAsia="ar-SA"/>
        </w:rPr>
        <w:t>şi</w:t>
      </w:r>
      <w:proofErr w:type="spellEnd"/>
      <w:r w:rsidRPr="0020176D">
        <w:rPr>
          <w:rFonts w:eastAsia="Arial"/>
          <w:lang w:eastAsia="ar-SA"/>
        </w:rPr>
        <w:t xml:space="preserve">, </w:t>
      </w:r>
      <w:proofErr w:type="spellStart"/>
      <w:r w:rsidRPr="0020176D">
        <w:rPr>
          <w:rFonts w:eastAsia="Arial"/>
          <w:lang w:eastAsia="ar-SA"/>
        </w:rPr>
        <w:t>oricum</w:t>
      </w:r>
      <w:proofErr w:type="spellEnd"/>
      <w:r w:rsidRPr="0020176D">
        <w:rPr>
          <w:rFonts w:eastAsia="Arial"/>
          <w:lang w:eastAsia="ar-SA"/>
        </w:rPr>
        <w:t xml:space="preserve">, nu </w:t>
      </w:r>
      <w:proofErr w:type="spellStart"/>
      <w:r w:rsidRPr="0020176D">
        <w:rPr>
          <w:rFonts w:eastAsia="Arial"/>
          <w:lang w:eastAsia="ar-SA"/>
        </w:rPr>
        <w:t>mai</w:t>
      </w:r>
      <w:proofErr w:type="spellEnd"/>
      <w:r w:rsidRPr="0020176D">
        <w:rPr>
          <w:rFonts w:eastAsia="Arial"/>
          <w:lang w:eastAsia="ar-SA"/>
        </w:rPr>
        <w:t xml:space="preserve"> </w:t>
      </w:r>
      <w:proofErr w:type="spellStart"/>
      <w:r w:rsidRPr="0020176D">
        <w:rPr>
          <w:rFonts w:eastAsia="Arial"/>
          <w:lang w:eastAsia="ar-SA"/>
        </w:rPr>
        <w:t>târziu</w:t>
      </w:r>
      <w:proofErr w:type="spellEnd"/>
      <w:r w:rsidRPr="0020176D">
        <w:rPr>
          <w:rFonts w:eastAsia="Arial"/>
          <w:lang w:eastAsia="ar-SA"/>
        </w:rPr>
        <w:t xml:space="preserve"> de 5 </w:t>
      </w:r>
      <w:proofErr w:type="spellStart"/>
      <w:r w:rsidRPr="0020176D">
        <w:rPr>
          <w:rFonts w:eastAsia="Arial"/>
          <w:lang w:eastAsia="ar-SA"/>
        </w:rPr>
        <w:t>zile</w:t>
      </w:r>
      <w:proofErr w:type="spellEnd"/>
      <w:r w:rsidRPr="0020176D">
        <w:rPr>
          <w:rFonts w:eastAsia="Arial"/>
          <w:lang w:eastAsia="ar-SA"/>
        </w:rPr>
        <w:t xml:space="preserve"> de la </w:t>
      </w:r>
      <w:proofErr w:type="spellStart"/>
      <w:r w:rsidRPr="0020176D">
        <w:rPr>
          <w:rFonts w:eastAsia="Arial"/>
          <w:lang w:eastAsia="ar-SA"/>
        </w:rPr>
        <w:t>semnarea</w:t>
      </w:r>
      <w:proofErr w:type="spellEnd"/>
      <w:r w:rsidRPr="0020176D">
        <w:rPr>
          <w:rFonts w:eastAsia="Arial"/>
          <w:lang w:eastAsia="ar-SA"/>
        </w:rPr>
        <w:t xml:space="preserve"> </w:t>
      </w:r>
      <w:proofErr w:type="spellStart"/>
      <w:r w:rsidRPr="0020176D">
        <w:rPr>
          <w:rFonts w:eastAsia="Arial"/>
          <w:lang w:eastAsia="ar-SA"/>
        </w:rPr>
        <w:t>contractului</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lang w:eastAsia="ar-SA"/>
        </w:rPr>
      </w:pPr>
    </w:p>
    <w:p w:rsidR="00856D5F" w:rsidRPr="0020176D" w:rsidRDefault="00856D5F" w:rsidP="00856D5F">
      <w:pPr>
        <w:suppressAutoHyphens/>
        <w:autoSpaceDE w:val="0"/>
        <w:jc w:val="both"/>
        <w:rPr>
          <w:rFonts w:eastAsia="Arial"/>
          <w:lang w:eastAsia="ar-SA"/>
        </w:rPr>
      </w:pPr>
      <w:r w:rsidRPr="0020176D">
        <w:rPr>
          <w:rFonts w:eastAsia="Arial"/>
          <w:lang w:eastAsia="ar-SA"/>
        </w:rPr>
        <w:t xml:space="preserve">c) </w:t>
      </w:r>
      <w:proofErr w:type="spellStart"/>
      <w:r w:rsidRPr="0020176D">
        <w:rPr>
          <w:rFonts w:eastAsia="Arial"/>
          <w:lang w:eastAsia="ar-SA"/>
        </w:rPr>
        <w:t>oferta</w:t>
      </w:r>
      <w:proofErr w:type="spellEnd"/>
      <w:r w:rsidRPr="0020176D">
        <w:rPr>
          <w:rFonts w:eastAsia="Arial"/>
          <w:lang w:eastAsia="ar-SA"/>
        </w:rPr>
        <w:t xml:space="preserve"> </w:t>
      </w:r>
      <w:proofErr w:type="spellStart"/>
      <w:r w:rsidRPr="0020176D">
        <w:rPr>
          <w:rFonts w:eastAsia="Arial"/>
          <w:lang w:eastAsia="ar-SA"/>
        </w:rPr>
        <w:t>sa</w:t>
      </w:r>
      <w:proofErr w:type="spellEnd"/>
      <w:r w:rsidRPr="0020176D">
        <w:rPr>
          <w:rFonts w:eastAsia="Arial"/>
          <w:lang w:eastAsia="ar-SA"/>
        </w:rPr>
        <w:t xml:space="preserve"> </w:t>
      </w:r>
      <w:proofErr w:type="spellStart"/>
      <w:r w:rsidRPr="0020176D">
        <w:rPr>
          <w:rFonts w:eastAsia="Arial"/>
          <w:lang w:eastAsia="ar-SA"/>
        </w:rPr>
        <w:t>fiind</w:t>
      </w:r>
      <w:proofErr w:type="spellEnd"/>
      <w:r w:rsidRPr="0020176D">
        <w:rPr>
          <w:rFonts w:eastAsia="Arial"/>
          <w:lang w:eastAsia="ar-SA"/>
        </w:rPr>
        <w:t xml:space="preserve"> </w:t>
      </w:r>
      <w:proofErr w:type="spellStart"/>
      <w:r w:rsidRPr="0020176D">
        <w:rPr>
          <w:rFonts w:eastAsia="Arial"/>
          <w:lang w:eastAsia="ar-SA"/>
        </w:rPr>
        <w:t>stabilita</w:t>
      </w:r>
      <w:proofErr w:type="spellEnd"/>
      <w:r w:rsidRPr="0020176D">
        <w:rPr>
          <w:rFonts w:eastAsia="Arial"/>
          <w:lang w:eastAsia="ar-SA"/>
        </w:rPr>
        <w:t xml:space="preserve"> </w:t>
      </w:r>
      <w:proofErr w:type="spellStart"/>
      <w:r w:rsidRPr="0020176D">
        <w:rPr>
          <w:rFonts w:eastAsia="Arial"/>
          <w:lang w:eastAsia="ar-SA"/>
        </w:rPr>
        <w:t>câştigătoare</w:t>
      </w:r>
      <w:proofErr w:type="spellEnd"/>
      <w:r w:rsidRPr="0020176D">
        <w:rPr>
          <w:rFonts w:eastAsia="Arial"/>
          <w:lang w:eastAsia="ar-SA"/>
        </w:rPr>
        <w:t xml:space="preserve">, </w:t>
      </w:r>
      <w:proofErr w:type="spellStart"/>
      <w:r w:rsidRPr="0020176D">
        <w:rPr>
          <w:rFonts w:eastAsia="Arial"/>
          <w:lang w:eastAsia="ar-SA"/>
        </w:rPr>
        <w:t>ofertantul</w:t>
      </w:r>
      <w:proofErr w:type="spellEnd"/>
      <w:r w:rsidRPr="0020176D">
        <w:rPr>
          <w:rFonts w:eastAsia="Arial"/>
          <w:lang w:eastAsia="ar-SA"/>
        </w:rPr>
        <w:t xml:space="preserve"> _____________________________ a </w:t>
      </w:r>
      <w:proofErr w:type="spellStart"/>
      <w:r w:rsidRPr="0020176D">
        <w:rPr>
          <w:rFonts w:eastAsia="Arial"/>
          <w:lang w:eastAsia="ar-SA"/>
        </w:rPr>
        <w:t>refuzat</w:t>
      </w:r>
      <w:proofErr w:type="spellEnd"/>
      <w:r w:rsidRPr="0020176D">
        <w:rPr>
          <w:rFonts w:eastAsia="Arial"/>
          <w:lang w:eastAsia="ar-SA"/>
        </w:rPr>
        <w:t xml:space="preserve"> </w:t>
      </w:r>
    </w:p>
    <w:p w:rsidR="00856D5F" w:rsidRPr="0020176D" w:rsidRDefault="00155260" w:rsidP="00856D5F">
      <w:pPr>
        <w:suppressAutoHyphens/>
        <w:autoSpaceDE w:val="0"/>
        <w:jc w:val="both"/>
        <w:rPr>
          <w:rFonts w:eastAsia="Arial"/>
          <w:i/>
          <w:iCs/>
          <w:lang w:eastAsia="ar-SA"/>
        </w:rPr>
      </w:pPr>
      <w:r>
        <w:rPr>
          <w:rFonts w:eastAsia="Arial"/>
          <w:i/>
          <w:iCs/>
          <w:lang w:eastAsia="ar-SA"/>
        </w:rPr>
        <w:t xml:space="preserve">  </w:t>
      </w:r>
      <w:r w:rsidR="00856D5F" w:rsidRPr="0020176D">
        <w:rPr>
          <w:rFonts w:eastAsia="Arial"/>
          <w:i/>
          <w:iCs/>
          <w:lang w:eastAsia="ar-SA"/>
        </w:rPr>
        <w:t xml:space="preserve"> (</w:t>
      </w:r>
      <w:proofErr w:type="spellStart"/>
      <w:r w:rsidR="00856D5F" w:rsidRPr="0020176D">
        <w:rPr>
          <w:rFonts w:eastAsia="Arial"/>
          <w:i/>
          <w:iCs/>
          <w:lang w:eastAsia="ar-SA"/>
        </w:rPr>
        <w:t>numele</w:t>
      </w:r>
      <w:proofErr w:type="spellEnd"/>
      <w:r w:rsidR="00856D5F" w:rsidRPr="0020176D">
        <w:rPr>
          <w:rFonts w:eastAsia="Arial"/>
          <w:i/>
          <w:iCs/>
          <w:lang w:eastAsia="ar-SA"/>
        </w:rPr>
        <w:t xml:space="preserve"> </w:t>
      </w:r>
      <w:proofErr w:type="spellStart"/>
      <w:r w:rsidR="00856D5F" w:rsidRPr="0020176D">
        <w:rPr>
          <w:rFonts w:eastAsia="Arial"/>
          <w:i/>
          <w:iCs/>
          <w:lang w:eastAsia="ar-SA"/>
        </w:rPr>
        <w:t>complet</w:t>
      </w:r>
      <w:proofErr w:type="spellEnd"/>
      <w:r w:rsidR="00856D5F" w:rsidRPr="0020176D">
        <w:rPr>
          <w:rFonts w:eastAsia="Arial"/>
          <w:i/>
          <w:iCs/>
          <w:lang w:eastAsia="ar-SA"/>
        </w:rPr>
        <w:t xml:space="preserve"> al </w:t>
      </w:r>
      <w:proofErr w:type="spellStart"/>
      <w:r w:rsidR="00856D5F" w:rsidRPr="0020176D">
        <w:rPr>
          <w:rFonts w:eastAsia="Arial"/>
          <w:i/>
          <w:iCs/>
          <w:lang w:eastAsia="ar-SA"/>
        </w:rPr>
        <w:t>Ofertantului</w:t>
      </w:r>
      <w:proofErr w:type="spellEnd"/>
      <w:r w:rsidR="00856D5F" w:rsidRPr="0020176D">
        <w:rPr>
          <w:rFonts w:eastAsia="Arial"/>
          <w:i/>
          <w:iCs/>
          <w:lang w:eastAsia="ar-SA"/>
        </w:rPr>
        <w:t xml:space="preserve">, </w:t>
      </w:r>
      <w:proofErr w:type="spellStart"/>
      <w:r w:rsidR="00856D5F" w:rsidRPr="0020176D">
        <w:rPr>
          <w:rFonts w:eastAsia="Arial"/>
          <w:i/>
          <w:iCs/>
          <w:lang w:eastAsia="ar-SA"/>
        </w:rPr>
        <w:t>iar</w:t>
      </w:r>
      <w:proofErr w:type="spellEnd"/>
      <w:r w:rsidR="00856D5F" w:rsidRPr="0020176D">
        <w:rPr>
          <w:rFonts w:eastAsia="Arial"/>
          <w:i/>
          <w:iCs/>
          <w:lang w:eastAsia="ar-SA"/>
        </w:rPr>
        <w:t xml:space="preserve"> </w:t>
      </w:r>
      <w:proofErr w:type="spellStart"/>
      <w:r w:rsidR="00856D5F" w:rsidRPr="0020176D">
        <w:rPr>
          <w:rFonts w:eastAsia="Arial"/>
          <w:i/>
          <w:iCs/>
          <w:lang w:eastAsia="ar-SA"/>
        </w:rPr>
        <w:t>în</w:t>
      </w:r>
      <w:proofErr w:type="spellEnd"/>
      <w:r w:rsidR="00856D5F" w:rsidRPr="0020176D">
        <w:rPr>
          <w:rFonts w:eastAsia="Arial"/>
          <w:i/>
          <w:iCs/>
          <w:lang w:eastAsia="ar-SA"/>
        </w:rPr>
        <w:t xml:space="preserve"> </w:t>
      </w:r>
      <w:proofErr w:type="spellStart"/>
      <w:r w:rsidR="00856D5F" w:rsidRPr="0020176D">
        <w:rPr>
          <w:rFonts w:eastAsia="Arial"/>
          <w:i/>
          <w:iCs/>
          <w:lang w:eastAsia="ar-SA"/>
        </w:rPr>
        <w:t>cazul</w:t>
      </w:r>
      <w:proofErr w:type="spellEnd"/>
      <w:r w:rsidR="00856D5F" w:rsidRPr="0020176D">
        <w:rPr>
          <w:rFonts w:eastAsia="Arial"/>
          <w:i/>
          <w:iCs/>
          <w:lang w:eastAsia="ar-SA"/>
        </w:rPr>
        <w:t xml:space="preserve"> </w:t>
      </w:r>
      <w:proofErr w:type="spellStart"/>
      <w:r w:rsidR="00856D5F" w:rsidRPr="0020176D">
        <w:rPr>
          <w:rFonts w:eastAsia="Arial"/>
          <w:i/>
          <w:iCs/>
          <w:lang w:eastAsia="ar-SA"/>
        </w:rPr>
        <w:t>asocierii</w:t>
      </w:r>
      <w:proofErr w:type="spellEnd"/>
      <w:r w:rsidR="00856D5F" w:rsidRPr="0020176D">
        <w:rPr>
          <w:rFonts w:eastAsia="Arial"/>
          <w:i/>
          <w:iCs/>
          <w:lang w:eastAsia="ar-SA"/>
        </w:rPr>
        <w:t xml:space="preserve"> </w:t>
      </w:r>
      <w:proofErr w:type="spellStart"/>
      <w:r w:rsidR="00856D5F" w:rsidRPr="0020176D">
        <w:rPr>
          <w:rFonts w:eastAsia="Arial"/>
          <w:i/>
          <w:iCs/>
          <w:lang w:eastAsia="ar-SA"/>
        </w:rPr>
        <w:t>denumirea</w:t>
      </w:r>
      <w:proofErr w:type="spellEnd"/>
      <w:r w:rsidR="00856D5F" w:rsidRPr="0020176D">
        <w:rPr>
          <w:rFonts w:eastAsia="Arial"/>
          <w:i/>
          <w:iCs/>
          <w:lang w:eastAsia="ar-SA"/>
        </w:rPr>
        <w:t xml:space="preserve"> </w:t>
      </w:r>
      <w:proofErr w:type="spellStart"/>
      <w:r w:rsidR="00856D5F" w:rsidRPr="0020176D">
        <w:rPr>
          <w:rFonts w:eastAsia="Arial"/>
          <w:i/>
          <w:iCs/>
          <w:lang w:eastAsia="ar-SA"/>
        </w:rPr>
        <w:t>asocierii</w:t>
      </w:r>
      <w:proofErr w:type="spellEnd"/>
      <w:r w:rsidR="00856D5F" w:rsidRPr="0020176D">
        <w:rPr>
          <w:rFonts w:eastAsia="Arial"/>
          <w:i/>
          <w:iCs/>
          <w:lang w:eastAsia="ar-SA"/>
        </w:rPr>
        <w:t xml:space="preserve">) </w:t>
      </w:r>
    </w:p>
    <w:p w:rsidR="00856D5F" w:rsidRPr="0020176D" w:rsidRDefault="00856D5F" w:rsidP="00856D5F">
      <w:pPr>
        <w:suppressAutoHyphens/>
        <w:autoSpaceDE w:val="0"/>
        <w:jc w:val="both"/>
        <w:rPr>
          <w:rFonts w:eastAsia="Arial"/>
          <w:lang w:eastAsia="ar-SA"/>
        </w:rPr>
      </w:pPr>
      <w:proofErr w:type="spellStart"/>
      <w:r w:rsidRPr="0020176D">
        <w:rPr>
          <w:rFonts w:eastAsia="Arial"/>
          <w:lang w:eastAsia="ar-SA"/>
        </w:rPr>
        <w:t>sa</w:t>
      </w:r>
      <w:proofErr w:type="spellEnd"/>
      <w:r w:rsidRPr="0020176D">
        <w:rPr>
          <w:rFonts w:eastAsia="Arial"/>
          <w:lang w:eastAsia="ar-SA"/>
        </w:rPr>
        <w:t xml:space="preserve"> </w:t>
      </w:r>
      <w:proofErr w:type="spellStart"/>
      <w:r w:rsidRPr="0020176D">
        <w:rPr>
          <w:rFonts w:eastAsia="Arial"/>
          <w:lang w:eastAsia="ar-SA"/>
        </w:rPr>
        <w:t>semneze</w:t>
      </w:r>
      <w:proofErr w:type="spellEnd"/>
      <w:r w:rsidRPr="0020176D">
        <w:rPr>
          <w:rFonts w:eastAsia="Arial"/>
          <w:lang w:eastAsia="ar-SA"/>
        </w:rPr>
        <w:t xml:space="preserve"> </w:t>
      </w:r>
      <w:proofErr w:type="spellStart"/>
      <w:r w:rsidRPr="0020176D">
        <w:rPr>
          <w:rFonts w:eastAsia="Arial"/>
          <w:lang w:eastAsia="ar-SA"/>
        </w:rPr>
        <w:t>contractul</w:t>
      </w:r>
      <w:proofErr w:type="spellEnd"/>
      <w:r w:rsidRPr="0020176D">
        <w:rPr>
          <w:rFonts w:eastAsia="Arial"/>
          <w:lang w:eastAsia="ar-SA"/>
        </w:rPr>
        <w:t xml:space="preserve"> de </w:t>
      </w:r>
      <w:proofErr w:type="spellStart"/>
      <w:r w:rsidRPr="0020176D">
        <w:rPr>
          <w:rFonts w:eastAsia="Arial"/>
          <w:lang w:eastAsia="ar-SA"/>
        </w:rPr>
        <w:t>achiziţie</w:t>
      </w:r>
      <w:proofErr w:type="spellEnd"/>
      <w:r w:rsidRPr="0020176D">
        <w:rPr>
          <w:rFonts w:eastAsia="Arial"/>
          <w:lang w:eastAsia="ar-SA"/>
        </w:rPr>
        <w:t xml:space="preserve"> publica </w:t>
      </w:r>
      <w:proofErr w:type="spellStart"/>
      <w:r w:rsidRPr="0020176D">
        <w:rPr>
          <w:rFonts w:eastAsia="Arial"/>
          <w:lang w:eastAsia="ar-SA"/>
        </w:rPr>
        <w:t>în</w:t>
      </w:r>
      <w:proofErr w:type="spellEnd"/>
      <w:r w:rsidRPr="0020176D">
        <w:rPr>
          <w:rFonts w:eastAsia="Arial"/>
          <w:lang w:eastAsia="ar-SA"/>
        </w:rPr>
        <w:t xml:space="preserve"> </w:t>
      </w:r>
      <w:proofErr w:type="spellStart"/>
      <w:r w:rsidRPr="0020176D">
        <w:rPr>
          <w:rFonts w:eastAsia="Arial"/>
          <w:lang w:eastAsia="ar-SA"/>
        </w:rPr>
        <w:t>perioada</w:t>
      </w:r>
      <w:proofErr w:type="spellEnd"/>
      <w:r w:rsidRPr="0020176D">
        <w:rPr>
          <w:rFonts w:eastAsia="Arial"/>
          <w:lang w:eastAsia="ar-SA"/>
        </w:rPr>
        <w:t xml:space="preserve"> de </w:t>
      </w:r>
      <w:proofErr w:type="spellStart"/>
      <w:r w:rsidRPr="0020176D">
        <w:rPr>
          <w:rFonts w:eastAsia="Arial"/>
          <w:lang w:eastAsia="ar-SA"/>
        </w:rPr>
        <w:t>valabilitate</w:t>
      </w:r>
      <w:proofErr w:type="spellEnd"/>
      <w:r w:rsidRPr="0020176D">
        <w:rPr>
          <w:rFonts w:eastAsia="Arial"/>
          <w:lang w:eastAsia="ar-SA"/>
        </w:rPr>
        <w:t xml:space="preserve"> </w:t>
      </w:r>
      <w:proofErr w:type="gramStart"/>
      <w:r w:rsidRPr="0020176D">
        <w:rPr>
          <w:rFonts w:eastAsia="Arial"/>
          <w:lang w:eastAsia="ar-SA"/>
        </w:rPr>
        <w:t>a</w:t>
      </w:r>
      <w:proofErr w:type="gramEnd"/>
      <w:r w:rsidRPr="0020176D">
        <w:rPr>
          <w:rFonts w:eastAsia="Arial"/>
          <w:lang w:eastAsia="ar-SA"/>
        </w:rPr>
        <w:t xml:space="preserve"> </w:t>
      </w:r>
      <w:proofErr w:type="spellStart"/>
      <w:r w:rsidRPr="0020176D">
        <w:rPr>
          <w:rFonts w:eastAsia="Arial"/>
          <w:lang w:eastAsia="ar-SA"/>
        </w:rPr>
        <w:t>ofertei</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lang w:eastAsia="ar-SA"/>
        </w:rPr>
      </w:pPr>
    </w:p>
    <w:p w:rsidR="00856D5F" w:rsidRPr="0020176D" w:rsidRDefault="00856D5F" w:rsidP="00856D5F">
      <w:pPr>
        <w:suppressAutoHyphens/>
        <w:autoSpaceDE w:val="0"/>
        <w:jc w:val="both"/>
        <w:rPr>
          <w:rFonts w:eastAsia="Arial"/>
          <w:lang w:eastAsia="ar-SA"/>
        </w:rPr>
      </w:pPr>
      <w:proofErr w:type="spellStart"/>
      <w:r w:rsidRPr="0020176D">
        <w:rPr>
          <w:rFonts w:eastAsia="Arial"/>
          <w:lang w:eastAsia="ar-SA"/>
        </w:rPr>
        <w:t>Prezenta</w:t>
      </w:r>
      <w:proofErr w:type="spellEnd"/>
      <w:r w:rsidRPr="0020176D">
        <w:rPr>
          <w:rFonts w:eastAsia="Arial"/>
          <w:lang w:eastAsia="ar-SA"/>
        </w:rPr>
        <w:t xml:space="preserve"> </w:t>
      </w:r>
      <w:proofErr w:type="spellStart"/>
      <w:r w:rsidRPr="0020176D">
        <w:rPr>
          <w:rFonts w:eastAsia="Arial"/>
          <w:lang w:eastAsia="ar-SA"/>
        </w:rPr>
        <w:t>garanţie</w:t>
      </w:r>
      <w:proofErr w:type="spellEnd"/>
      <w:r w:rsidRPr="0020176D">
        <w:rPr>
          <w:rFonts w:eastAsia="Arial"/>
          <w:lang w:eastAsia="ar-SA"/>
        </w:rPr>
        <w:t xml:space="preserve"> </w:t>
      </w:r>
      <w:proofErr w:type="spellStart"/>
      <w:r w:rsidRPr="0020176D">
        <w:rPr>
          <w:rFonts w:eastAsia="Arial"/>
          <w:lang w:eastAsia="ar-SA"/>
        </w:rPr>
        <w:t>este</w:t>
      </w:r>
      <w:proofErr w:type="spellEnd"/>
      <w:r w:rsidRPr="0020176D">
        <w:rPr>
          <w:rFonts w:eastAsia="Arial"/>
          <w:lang w:eastAsia="ar-SA"/>
        </w:rPr>
        <w:t xml:space="preserve"> </w:t>
      </w:r>
      <w:proofErr w:type="spellStart"/>
      <w:r w:rsidRPr="0020176D">
        <w:rPr>
          <w:rFonts w:eastAsia="Arial"/>
          <w:lang w:eastAsia="ar-SA"/>
        </w:rPr>
        <w:t>valabila</w:t>
      </w:r>
      <w:proofErr w:type="spellEnd"/>
      <w:r w:rsidRPr="0020176D">
        <w:rPr>
          <w:rFonts w:eastAsia="Arial"/>
          <w:lang w:eastAsia="ar-SA"/>
        </w:rPr>
        <w:t xml:space="preserve"> </w:t>
      </w:r>
      <w:proofErr w:type="spellStart"/>
      <w:r w:rsidRPr="0020176D">
        <w:rPr>
          <w:rFonts w:eastAsia="Arial"/>
          <w:lang w:eastAsia="ar-SA"/>
        </w:rPr>
        <w:t>pana</w:t>
      </w:r>
      <w:proofErr w:type="spellEnd"/>
      <w:r w:rsidRPr="0020176D">
        <w:rPr>
          <w:rFonts w:eastAsia="Arial"/>
          <w:lang w:eastAsia="ar-SA"/>
        </w:rPr>
        <w:t xml:space="preserve"> la data de______ / ____ </w:t>
      </w:r>
      <w:proofErr w:type="spellStart"/>
      <w:r w:rsidRPr="0020176D">
        <w:rPr>
          <w:rFonts w:eastAsia="Arial"/>
          <w:lang w:eastAsia="ar-SA"/>
        </w:rPr>
        <w:t>zile</w:t>
      </w:r>
      <w:proofErr w:type="spellEnd"/>
      <w:r w:rsidRPr="0020176D">
        <w:rPr>
          <w:rFonts w:eastAsia="Arial"/>
          <w:lang w:eastAsia="ar-SA"/>
        </w:rPr>
        <w:t xml:space="preserve"> de la data </w:t>
      </w:r>
      <w:proofErr w:type="spellStart"/>
      <w:r w:rsidRPr="0020176D">
        <w:rPr>
          <w:rFonts w:eastAsia="Arial"/>
          <w:lang w:eastAsia="ar-SA"/>
        </w:rPr>
        <w:t>emiterii</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lang w:eastAsia="ar-SA"/>
        </w:rPr>
      </w:pPr>
    </w:p>
    <w:p w:rsidR="00856D5F" w:rsidRPr="0020176D" w:rsidRDefault="00856D5F" w:rsidP="00856D5F">
      <w:pPr>
        <w:suppressAutoHyphens/>
        <w:autoSpaceDE w:val="0"/>
        <w:jc w:val="both"/>
        <w:rPr>
          <w:rFonts w:eastAsia="Arial"/>
          <w:lang w:eastAsia="ar-SA"/>
        </w:rPr>
      </w:pPr>
      <w:proofErr w:type="spellStart"/>
      <w:r w:rsidRPr="0020176D">
        <w:rPr>
          <w:rFonts w:eastAsia="Arial"/>
          <w:lang w:eastAsia="ar-SA"/>
        </w:rPr>
        <w:t>În</w:t>
      </w:r>
      <w:proofErr w:type="spellEnd"/>
      <w:r w:rsidRPr="0020176D">
        <w:rPr>
          <w:rFonts w:eastAsia="Arial"/>
          <w:lang w:eastAsia="ar-SA"/>
        </w:rPr>
        <w:t xml:space="preserve"> </w:t>
      </w:r>
      <w:proofErr w:type="spellStart"/>
      <w:r w:rsidRPr="0020176D">
        <w:rPr>
          <w:rFonts w:eastAsia="Arial"/>
          <w:lang w:eastAsia="ar-SA"/>
        </w:rPr>
        <w:t>cazul</w:t>
      </w:r>
      <w:proofErr w:type="spellEnd"/>
      <w:r w:rsidRPr="0020176D">
        <w:rPr>
          <w:rFonts w:eastAsia="Arial"/>
          <w:lang w:eastAsia="ar-SA"/>
        </w:rPr>
        <w:t xml:space="preserve"> </w:t>
      </w:r>
      <w:proofErr w:type="spellStart"/>
      <w:r w:rsidRPr="0020176D">
        <w:rPr>
          <w:rFonts w:eastAsia="Arial"/>
          <w:lang w:eastAsia="ar-SA"/>
        </w:rPr>
        <w:t>în</w:t>
      </w:r>
      <w:proofErr w:type="spellEnd"/>
      <w:r w:rsidRPr="0020176D">
        <w:rPr>
          <w:rFonts w:eastAsia="Arial"/>
          <w:lang w:eastAsia="ar-SA"/>
        </w:rPr>
        <w:t xml:space="preserve"> care </w:t>
      </w:r>
      <w:proofErr w:type="spellStart"/>
      <w:r w:rsidRPr="0020176D">
        <w:rPr>
          <w:rFonts w:eastAsia="Arial"/>
          <w:lang w:eastAsia="ar-SA"/>
        </w:rPr>
        <w:t>părţile</w:t>
      </w:r>
      <w:proofErr w:type="spellEnd"/>
      <w:r w:rsidRPr="0020176D">
        <w:rPr>
          <w:rFonts w:eastAsia="Arial"/>
          <w:lang w:eastAsia="ar-SA"/>
        </w:rPr>
        <w:t xml:space="preserve"> </w:t>
      </w:r>
      <w:proofErr w:type="spellStart"/>
      <w:r w:rsidRPr="0020176D">
        <w:rPr>
          <w:rFonts w:eastAsia="Arial"/>
          <w:lang w:eastAsia="ar-SA"/>
        </w:rPr>
        <w:t>contractante</w:t>
      </w:r>
      <w:proofErr w:type="spellEnd"/>
      <w:r w:rsidRPr="0020176D">
        <w:rPr>
          <w:rFonts w:eastAsia="Arial"/>
          <w:lang w:eastAsia="ar-SA"/>
        </w:rPr>
        <w:t xml:space="preserve"> sunt de </w:t>
      </w:r>
      <w:proofErr w:type="spellStart"/>
      <w:r w:rsidRPr="0020176D">
        <w:rPr>
          <w:rFonts w:eastAsia="Arial"/>
          <w:lang w:eastAsia="ar-SA"/>
        </w:rPr>
        <w:t>acord</w:t>
      </w:r>
      <w:proofErr w:type="spellEnd"/>
      <w:r w:rsidRPr="0020176D">
        <w:rPr>
          <w:rFonts w:eastAsia="Arial"/>
          <w:lang w:eastAsia="ar-SA"/>
        </w:rPr>
        <w:t xml:space="preserve"> </w:t>
      </w:r>
      <w:proofErr w:type="spellStart"/>
      <w:r w:rsidRPr="0020176D">
        <w:rPr>
          <w:rFonts w:eastAsia="Arial"/>
          <w:lang w:eastAsia="ar-SA"/>
        </w:rPr>
        <w:t>sa</w:t>
      </w:r>
      <w:proofErr w:type="spellEnd"/>
      <w:r w:rsidRPr="0020176D">
        <w:rPr>
          <w:rFonts w:eastAsia="Arial"/>
          <w:lang w:eastAsia="ar-SA"/>
        </w:rPr>
        <w:t xml:space="preserve"> </w:t>
      </w:r>
      <w:proofErr w:type="spellStart"/>
      <w:r w:rsidRPr="0020176D">
        <w:rPr>
          <w:rFonts w:eastAsia="Arial"/>
          <w:lang w:eastAsia="ar-SA"/>
        </w:rPr>
        <w:t>prelungească</w:t>
      </w:r>
      <w:proofErr w:type="spellEnd"/>
      <w:r w:rsidRPr="0020176D">
        <w:rPr>
          <w:rFonts w:eastAsia="Arial"/>
          <w:lang w:eastAsia="ar-SA"/>
        </w:rPr>
        <w:t xml:space="preserve"> </w:t>
      </w:r>
      <w:proofErr w:type="spellStart"/>
      <w:r w:rsidRPr="0020176D">
        <w:rPr>
          <w:rFonts w:eastAsia="Arial"/>
          <w:lang w:eastAsia="ar-SA"/>
        </w:rPr>
        <w:t>perioada</w:t>
      </w:r>
      <w:proofErr w:type="spellEnd"/>
      <w:r w:rsidRPr="0020176D">
        <w:rPr>
          <w:rFonts w:eastAsia="Arial"/>
          <w:lang w:eastAsia="ar-SA"/>
        </w:rPr>
        <w:t xml:space="preserve"> de </w:t>
      </w:r>
      <w:proofErr w:type="spellStart"/>
      <w:r w:rsidRPr="0020176D">
        <w:rPr>
          <w:rFonts w:eastAsia="Arial"/>
          <w:lang w:eastAsia="ar-SA"/>
        </w:rPr>
        <w:t>valabilitate</w:t>
      </w:r>
      <w:proofErr w:type="spellEnd"/>
      <w:r w:rsidRPr="0020176D">
        <w:rPr>
          <w:rFonts w:eastAsia="Arial"/>
          <w:lang w:eastAsia="ar-SA"/>
        </w:rPr>
        <w:t xml:space="preserve"> a </w:t>
      </w:r>
      <w:proofErr w:type="spellStart"/>
      <w:r w:rsidRPr="0020176D">
        <w:rPr>
          <w:rFonts w:eastAsia="Arial"/>
          <w:lang w:eastAsia="ar-SA"/>
        </w:rPr>
        <w:t>garanţiei</w:t>
      </w:r>
      <w:proofErr w:type="spellEnd"/>
      <w:r w:rsidRPr="0020176D">
        <w:rPr>
          <w:rFonts w:eastAsia="Arial"/>
          <w:lang w:eastAsia="ar-SA"/>
        </w:rPr>
        <w:t xml:space="preserve"> </w:t>
      </w:r>
      <w:proofErr w:type="spellStart"/>
      <w:r w:rsidRPr="0020176D">
        <w:rPr>
          <w:rFonts w:eastAsia="Arial"/>
          <w:lang w:eastAsia="ar-SA"/>
        </w:rPr>
        <w:t>sau</w:t>
      </w:r>
      <w:proofErr w:type="spellEnd"/>
      <w:r w:rsidRPr="0020176D">
        <w:rPr>
          <w:rFonts w:eastAsia="Arial"/>
          <w:lang w:eastAsia="ar-SA"/>
        </w:rPr>
        <w:t xml:space="preserve"> </w:t>
      </w:r>
      <w:proofErr w:type="spellStart"/>
      <w:r w:rsidRPr="0020176D">
        <w:rPr>
          <w:rFonts w:eastAsia="Arial"/>
          <w:lang w:eastAsia="ar-SA"/>
        </w:rPr>
        <w:t>sa</w:t>
      </w:r>
      <w:proofErr w:type="spellEnd"/>
      <w:r w:rsidRPr="0020176D">
        <w:rPr>
          <w:rFonts w:eastAsia="Arial"/>
          <w:lang w:eastAsia="ar-SA"/>
        </w:rPr>
        <w:t xml:space="preserve"> </w:t>
      </w:r>
      <w:proofErr w:type="spellStart"/>
      <w:r w:rsidRPr="0020176D">
        <w:rPr>
          <w:rFonts w:eastAsia="Arial"/>
          <w:lang w:eastAsia="ar-SA"/>
        </w:rPr>
        <w:t>modifice</w:t>
      </w:r>
      <w:proofErr w:type="spellEnd"/>
      <w:r w:rsidRPr="0020176D">
        <w:rPr>
          <w:rFonts w:eastAsia="Arial"/>
          <w:lang w:eastAsia="ar-SA"/>
        </w:rPr>
        <w:t xml:space="preserve"> </w:t>
      </w:r>
      <w:proofErr w:type="spellStart"/>
      <w:r w:rsidRPr="0020176D">
        <w:rPr>
          <w:rFonts w:eastAsia="Arial"/>
          <w:lang w:eastAsia="ar-SA"/>
        </w:rPr>
        <w:t>unele</w:t>
      </w:r>
      <w:proofErr w:type="spellEnd"/>
      <w:r w:rsidRPr="0020176D">
        <w:rPr>
          <w:rFonts w:eastAsia="Arial"/>
          <w:lang w:eastAsia="ar-SA"/>
        </w:rPr>
        <w:t xml:space="preserve"> </w:t>
      </w:r>
      <w:proofErr w:type="spellStart"/>
      <w:r w:rsidRPr="0020176D">
        <w:rPr>
          <w:rFonts w:eastAsia="Arial"/>
          <w:lang w:eastAsia="ar-SA"/>
        </w:rPr>
        <w:t>prevederi</w:t>
      </w:r>
      <w:proofErr w:type="spellEnd"/>
      <w:r w:rsidRPr="0020176D">
        <w:rPr>
          <w:rFonts w:eastAsia="Arial"/>
          <w:lang w:eastAsia="ar-SA"/>
        </w:rPr>
        <w:t xml:space="preserve"> </w:t>
      </w:r>
      <w:proofErr w:type="spellStart"/>
      <w:r w:rsidRPr="0020176D">
        <w:rPr>
          <w:rFonts w:eastAsia="Arial"/>
          <w:lang w:eastAsia="ar-SA"/>
        </w:rPr>
        <w:t>contractuale</w:t>
      </w:r>
      <w:proofErr w:type="spellEnd"/>
      <w:r w:rsidRPr="0020176D">
        <w:rPr>
          <w:rFonts w:eastAsia="Arial"/>
          <w:lang w:eastAsia="ar-SA"/>
        </w:rPr>
        <w:t xml:space="preserve"> care au </w:t>
      </w:r>
      <w:proofErr w:type="spellStart"/>
      <w:r w:rsidRPr="0020176D">
        <w:rPr>
          <w:rFonts w:eastAsia="Arial"/>
          <w:lang w:eastAsia="ar-SA"/>
        </w:rPr>
        <w:t>efecte</w:t>
      </w:r>
      <w:proofErr w:type="spellEnd"/>
      <w:r w:rsidRPr="0020176D">
        <w:rPr>
          <w:rFonts w:eastAsia="Arial"/>
          <w:lang w:eastAsia="ar-SA"/>
        </w:rPr>
        <w:t xml:space="preserve"> </w:t>
      </w:r>
      <w:proofErr w:type="spellStart"/>
      <w:r w:rsidRPr="0020176D">
        <w:rPr>
          <w:rFonts w:eastAsia="Arial"/>
          <w:lang w:eastAsia="ar-SA"/>
        </w:rPr>
        <w:t>asupra</w:t>
      </w:r>
      <w:proofErr w:type="spellEnd"/>
      <w:r w:rsidRPr="0020176D">
        <w:rPr>
          <w:rFonts w:eastAsia="Arial"/>
          <w:lang w:eastAsia="ar-SA"/>
        </w:rPr>
        <w:t xml:space="preserve"> </w:t>
      </w:r>
      <w:proofErr w:type="spellStart"/>
      <w:r w:rsidRPr="0020176D">
        <w:rPr>
          <w:rFonts w:eastAsia="Arial"/>
          <w:lang w:eastAsia="ar-SA"/>
        </w:rPr>
        <w:t>angajamentului</w:t>
      </w:r>
      <w:proofErr w:type="spellEnd"/>
      <w:r w:rsidRPr="0020176D">
        <w:rPr>
          <w:rFonts w:eastAsia="Arial"/>
          <w:lang w:eastAsia="ar-SA"/>
        </w:rPr>
        <w:t xml:space="preserve"> </w:t>
      </w:r>
      <w:proofErr w:type="spellStart"/>
      <w:r w:rsidRPr="0020176D">
        <w:rPr>
          <w:rFonts w:eastAsia="Arial"/>
          <w:lang w:eastAsia="ar-SA"/>
        </w:rPr>
        <w:t>băncii</w:t>
      </w:r>
      <w:proofErr w:type="spellEnd"/>
      <w:r w:rsidRPr="0020176D">
        <w:rPr>
          <w:rFonts w:eastAsia="Arial"/>
          <w:lang w:eastAsia="ar-SA"/>
        </w:rPr>
        <w:t>/</w:t>
      </w:r>
      <w:proofErr w:type="spellStart"/>
      <w:r w:rsidRPr="0020176D">
        <w:rPr>
          <w:rFonts w:eastAsia="Arial"/>
          <w:lang w:eastAsia="ar-SA"/>
        </w:rPr>
        <w:t>societăţii</w:t>
      </w:r>
      <w:proofErr w:type="spellEnd"/>
      <w:r w:rsidRPr="0020176D">
        <w:rPr>
          <w:rFonts w:eastAsia="Arial"/>
          <w:lang w:eastAsia="ar-SA"/>
        </w:rPr>
        <w:t xml:space="preserve"> de </w:t>
      </w:r>
      <w:proofErr w:type="spellStart"/>
      <w:r w:rsidRPr="0020176D">
        <w:rPr>
          <w:rFonts w:eastAsia="Arial"/>
          <w:lang w:eastAsia="ar-SA"/>
        </w:rPr>
        <w:t>asigurări</w:t>
      </w:r>
      <w:proofErr w:type="spellEnd"/>
      <w:r w:rsidRPr="0020176D">
        <w:rPr>
          <w:rFonts w:eastAsia="Arial"/>
          <w:lang w:eastAsia="ar-SA"/>
        </w:rPr>
        <w:t xml:space="preserve">, se </w:t>
      </w:r>
      <w:proofErr w:type="spellStart"/>
      <w:r w:rsidRPr="0020176D">
        <w:rPr>
          <w:rFonts w:eastAsia="Arial"/>
          <w:lang w:eastAsia="ar-SA"/>
        </w:rPr>
        <w:t>va</w:t>
      </w:r>
      <w:proofErr w:type="spellEnd"/>
      <w:r w:rsidRPr="0020176D">
        <w:rPr>
          <w:rFonts w:eastAsia="Arial"/>
          <w:lang w:eastAsia="ar-SA"/>
        </w:rPr>
        <w:t xml:space="preserve"> </w:t>
      </w:r>
      <w:proofErr w:type="spellStart"/>
      <w:r w:rsidRPr="0020176D">
        <w:rPr>
          <w:rFonts w:eastAsia="Arial"/>
          <w:lang w:eastAsia="ar-SA"/>
        </w:rPr>
        <w:t>obţine</w:t>
      </w:r>
      <w:proofErr w:type="spellEnd"/>
      <w:r w:rsidRPr="0020176D">
        <w:rPr>
          <w:rFonts w:eastAsia="Arial"/>
          <w:lang w:eastAsia="ar-SA"/>
        </w:rPr>
        <w:t xml:space="preserve"> </w:t>
      </w:r>
      <w:proofErr w:type="spellStart"/>
      <w:r w:rsidRPr="0020176D">
        <w:rPr>
          <w:rFonts w:eastAsia="Arial"/>
          <w:lang w:eastAsia="ar-SA"/>
        </w:rPr>
        <w:t>acordul</w:t>
      </w:r>
      <w:proofErr w:type="spellEnd"/>
      <w:r w:rsidRPr="0020176D">
        <w:rPr>
          <w:rFonts w:eastAsia="Arial"/>
          <w:lang w:eastAsia="ar-SA"/>
        </w:rPr>
        <w:t xml:space="preserve"> </w:t>
      </w:r>
      <w:proofErr w:type="spellStart"/>
      <w:r w:rsidRPr="0020176D">
        <w:rPr>
          <w:rFonts w:eastAsia="Arial"/>
          <w:lang w:eastAsia="ar-SA"/>
        </w:rPr>
        <w:t>nostru</w:t>
      </w:r>
      <w:proofErr w:type="spellEnd"/>
      <w:r w:rsidRPr="0020176D">
        <w:rPr>
          <w:rFonts w:eastAsia="Arial"/>
          <w:lang w:eastAsia="ar-SA"/>
        </w:rPr>
        <w:t xml:space="preserve"> </w:t>
      </w:r>
      <w:proofErr w:type="spellStart"/>
      <w:r w:rsidRPr="0020176D">
        <w:rPr>
          <w:rFonts w:eastAsia="Arial"/>
          <w:lang w:eastAsia="ar-SA"/>
        </w:rPr>
        <w:t>prealabil</w:t>
      </w:r>
      <w:proofErr w:type="spellEnd"/>
      <w:r w:rsidRPr="0020176D">
        <w:rPr>
          <w:rFonts w:eastAsia="Arial"/>
          <w:lang w:eastAsia="ar-SA"/>
        </w:rPr>
        <w:t xml:space="preserve">; </w:t>
      </w:r>
      <w:proofErr w:type="spellStart"/>
      <w:r w:rsidRPr="0020176D">
        <w:rPr>
          <w:rFonts w:eastAsia="Arial"/>
          <w:lang w:eastAsia="ar-SA"/>
        </w:rPr>
        <w:t>în</w:t>
      </w:r>
      <w:proofErr w:type="spellEnd"/>
      <w:r w:rsidRPr="0020176D">
        <w:rPr>
          <w:rFonts w:eastAsia="Arial"/>
          <w:lang w:eastAsia="ar-SA"/>
        </w:rPr>
        <w:t xml:space="preserve"> </w:t>
      </w:r>
      <w:proofErr w:type="spellStart"/>
      <w:r w:rsidRPr="0020176D">
        <w:rPr>
          <w:rFonts w:eastAsia="Arial"/>
          <w:lang w:eastAsia="ar-SA"/>
        </w:rPr>
        <w:t>caz</w:t>
      </w:r>
      <w:proofErr w:type="spellEnd"/>
      <w:r w:rsidRPr="0020176D">
        <w:rPr>
          <w:rFonts w:eastAsia="Arial"/>
          <w:lang w:eastAsia="ar-SA"/>
        </w:rPr>
        <w:t xml:space="preserve"> </w:t>
      </w:r>
      <w:proofErr w:type="spellStart"/>
      <w:r w:rsidRPr="0020176D">
        <w:rPr>
          <w:rFonts w:eastAsia="Arial"/>
          <w:lang w:eastAsia="ar-SA"/>
        </w:rPr>
        <w:t>contrar</w:t>
      </w:r>
      <w:proofErr w:type="spellEnd"/>
      <w:r w:rsidRPr="0020176D">
        <w:rPr>
          <w:rFonts w:eastAsia="Arial"/>
          <w:lang w:eastAsia="ar-SA"/>
        </w:rPr>
        <w:t xml:space="preserve"> </w:t>
      </w:r>
      <w:proofErr w:type="spellStart"/>
      <w:r w:rsidRPr="0020176D">
        <w:rPr>
          <w:rFonts w:eastAsia="Arial"/>
          <w:lang w:eastAsia="ar-SA"/>
        </w:rPr>
        <w:t>prezenta</w:t>
      </w:r>
      <w:proofErr w:type="spellEnd"/>
      <w:r w:rsidRPr="0020176D">
        <w:rPr>
          <w:rFonts w:eastAsia="Arial"/>
          <w:lang w:eastAsia="ar-SA"/>
        </w:rPr>
        <w:t xml:space="preserve"> </w:t>
      </w:r>
      <w:proofErr w:type="spellStart"/>
      <w:r w:rsidRPr="0020176D">
        <w:rPr>
          <w:rFonts w:eastAsia="Arial"/>
          <w:lang w:eastAsia="ar-SA"/>
        </w:rPr>
        <w:t>garanţie</w:t>
      </w:r>
      <w:proofErr w:type="spellEnd"/>
      <w:r w:rsidRPr="0020176D">
        <w:rPr>
          <w:rFonts w:eastAsia="Arial"/>
          <w:lang w:eastAsia="ar-SA"/>
        </w:rPr>
        <w:t xml:space="preserve"> de </w:t>
      </w:r>
      <w:proofErr w:type="spellStart"/>
      <w:r w:rsidRPr="0020176D">
        <w:rPr>
          <w:rFonts w:eastAsia="Arial"/>
          <w:lang w:eastAsia="ar-SA"/>
        </w:rPr>
        <w:t>participare</w:t>
      </w:r>
      <w:proofErr w:type="spellEnd"/>
      <w:r w:rsidRPr="0020176D">
        <w:rPr>
          <w:rFonts w:eastAsia="Arial"/>
          <w:lang w:eastAsia="ar-SA"/>
        </w:rPr>
        <w:t xml:space="preserve"> </w:t>
      </w:r>
      <w:proofErr w:type="spellStart"/>
      <w:r w:rsidRPr="0020176D">
        <w:rPr>
          <w:rFonts w:eastAsia="Arial"/>
          <w:lang w:eastAsia="ar-SA"/>
        </w:rPr>
        <w:t>îşi</w:t>
      </w:r>
      <w:proofErr w:type="spellEnd"/>
      <w:r w:rsidRPr="0020176D">
        <w:rPr>
          <w:rFonts w:eastAsia="Arial"/>
          <w:lang w:eastAsia="ar-SA"/>
        </w:rPr>
        <w:t xml:space="preserve"> </w:t>
      </w:r>
      <w:proofErr w:type="spellStart"/>
      <w:r w:rsidRPr="0020176D">
        <w:rPr>
          <w:rFonts w:eastAsia="Arial"/>
          <w:lang w:eastAsia="ar-SA"/>
        </w:rPr>
        <w:t>pierde</w:t>
      </w:r>
      <w:proofErr w:type="spellEnd"/>
      <w:r w:rsidRPr="0020176D">
        <w:rPr>
          <w:rFonts w:eastAsia="Arial"/>
          <w:lang w:eastAsia="ar-SA"/>
        </w:rPr>
        <w:t xml:space="preserve"> </w:t>
      </w:r>
      <w:proofErr w:type="spellStart"/>
      <w:r w:rsidRPr="0020176D">
        <w:rPr>
          <w:rFonts w:eastAsia="Arial"/>
          <w:lang w:eastAsia="ar-SA"/>
        </w:rPr>
        <w:t>valabilitatea</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lang w:eastAsia="ar-SA"/>
        </w:rPr>
      </w:pPr>
      <w:proofErr w:type="spellStart"/>
      <w:r w:rsidRPr="0020176D">
        <w:rPr>
          <w:rFonts w:eastAsia="Arial"/>
          <w:lang w:eastAsia="ar-SA"/>
        </w:rPr>
        <w:t>Legea</w:t>
      </w:r>
      <w:proofErr w:type="spellEnd"/>
      <w:r w:rsidRPr="0020176D">
        <w:rPr>
          <w:rFonts w:eastAsia="Arial"/>
          <w:lang w:eastAsia="ar-SA"/>
        </w:rPr>
        <w:t xml:space="preserve"> </w:t>
      </w:r>
      <w:proofErr w:type="spellStart"/>
      <w:r w:rsidRPr="0020176D">
        <w:rPr>
          <w:rFonts w:eastAsia="Arial"/>
          <w:lang w:eastAsia="ar-SA"/>
        </w:rPr>
        <w:t>aplicabila</w:t>
      </w:r>
      <w:proofErr w:type="spellEnd"/>
      <w:r w:rsidRPr="0020176D">
        <w:rPr>
          <w:rFonts w:eastAsia="Arial"/>
          <w:lang w:eastAsia="ar-SA"/>
        </w:rPr>
        <w:t xml:space="preserve"> </w:t>
      </w:r>
      <w:proofErr w:type="spellStart"/>
      <w:r w:rsidRPr="0020176D">
        <w:rPr>
          <w:rFonts w:eastAsia="Arial"/>
          <w:lang w:eastAsia="ar-SA"/>
        </w:rPr>
        <w:t>prezentei</w:t>
      </w:r>
      <w:proofErr w:type="spellEnd"/>
      <w:r w:rsidRPr="0020176D">
        <w:rPr>
          <w:rFonts w:eastAsia="Arial"/>
          <w:lang w:eastAsia="ar-SA"/>
        </w:rPr>
        <w:t xml:space="preserve"> </w:t>
      </w:r>
      <w:proofErr w:type="spellStart"/>
      <w:r w:rsidRPr="0020176D">
        <w:rPr>
          <w:rFonts w:eastAsia="Arial"/>
          <w:lang w:eastAsia="ar-SA"/>
        </w:rPr>
        <w:t>garanţii</w:t>
      </w:r>
      <w:proofErr w:type="spellEnd"/>
      <w:r w:rsidRPr="0020176D">
        <w:rPr>
          <w:rFonts w:eastAsia="Arial"/>
          <w:lang w:eastAsia="ar-SA"/>
        </w:rPr>
        <w:t xml:space="preserve"> de </w:t>
      </w:r>
      <w:proofErr w:type="spellStart"/>
      <w:r w:rsidRPr="0020176D">
        <w:rPr>
          <w:rFonts w:eastAsia="Arial"/>
          <w:lang w:eastAsia="ar-SA"/>
        </w:rPr>
        <w:t>participare</w:t>
      </w:r>
      <w:proofErr w:type="spellEnd"/>
      <w:r w:rsidRPr="0020176D">
        <w:rPr>
          <w:rFonts w:eastAsia="Arial"/>
          <w:lang w:eastAsia="ar-SA"/>
        </w:rPr>
        <w:t xml:space="preserve"> </w:t>
      </w:r>
      <w:proofErr w:type="spellStart"/>
      <w:r w:rsidRPr="0020176D">
        <w:rPr>
          <w:rFonts w:eastAsia="Arial"/>
          <w:lang w:eastAsia="ar-SA"/>
        </w:rPr>
        <w:t>este</w:t>
      </w:r>
      <w:proofErr w:type="spellEnd"/>
      <w:r w:rsidRPr="0020176D">
        <w:rPr>
          <w:rFonts w:eastAsia="Arial"/>
          <w:lang w:eastAsia="ar-SA"/>
        </w:rPr>
        <w:t xml:space="preserve"> </w:t>
      </w:r>
      <w:proofErr w:type="spellStart"/>
      <w:r w:rsidRPr="0020176D">
        <w:rPr>
          <w:rFonts w:eastAsia="Arial"/>
          <w:lang w:eastAsia="ar-SA"/>
        </w:rPr>
        <w:t>legea</w:t>
      </w:r>
      <w:proofErr w:type="spellEnd"/>
      <w:r w:rsidRPr="0020176D">
        <w:rPr>
          <w:rFonts w:eastAsia="Arial"/>
          <w:lang w:eastAsia="ar-SA"/>
        </w:rPr>
        <w:t xml:space="preserve"> </w:t>
      </w:r>
      <w:proofErr w:type="spellStart"/>
      <w:r w:rsidRPr="0020176D">
        <w:rPr>
          <w:rFonts w:eastAsia="Arial"/>
          <w:lang w:eastAsia="ar-SA"/>
        </w:rPr>
        <w:t>romana</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lang w:eastAsia="ar-SA"/>
        </w:rPr>
      </w:pPr>
      <w:proofErr w:type="spellStart"/>
      <w:r w:rsidRPr="0020176D">
        <w:rPr>
          <w:rFonts w:eastAsia="Arial"/>
          <w:lang w:eastAsia="ar-SA"/>
        </w:rPr>
        <w:t>Competente</w:t>
      </w:r>
      <w:proofErr w:type="spellEnd"/>
      <w:r w:rsidRPr="0020176D">
        <w:rPr>
          <w:rFonts w:eastAsia="Arial"/>
          <w:lang w:eastAsia="ar-SA"/>
        </w:rPr>
        <w:t xml:space="preserve"> </w:t>
      </w:r>
      <w:proofErr w:type="spellStart"/>
      <w:r w:rsidRPr="0020176D">
        <w:rPr>
          <w:rFonts w:eastAsia="Arial"/>
          <w:lang w:eastAsia="ar-SA"/>
        </w:rPr>
        <w:t>sa</w:t>
      </w:r>
      <w:proofErr w:type="spellEnd"/>
      <w:r w:rsidRPr="0020176D">
        <w:rPr>
          <w:rFonts w:eastAsia="Arial"/>
          <w:lang w:eastAsia="ar-SA"/>
        </w:rPr>
        <w:t xml:space="preserve"> </w:t>
      </w:r>
      <w:proofErr w:type="spellStart"/>
      <w:r w:rsidRPr="0020176D">
        <w:rPr>
          <w:rFonts w:eastAsia="Arial"/>
          <w:lang w:eastAsia="ar-SA"/>
        </w:rPr>
        <w:t>soluţioneze</w:t>
      </w:r>
      <w:proofErr w:type="spellEnd"/>
      <w:r w:rsidRPr="0020176D">
        <w:rPr>
          <w:rFonts w:eastAsia="Arial"/>
          <w:lang w:eastAsia="ar-SA"/>
        </w:rPr>
        <w:t xml:space="preserve"> </w:t>
      </w:r>
      <w:proofErr w:type="spellStart"/>
      <w:r w:rsidRPr="0020176D">
        <w:rPr>
          <w:rFonts w:eastAsia="Arial"/>
          <w:lang w:eastAsia="ar-SA"/>
        </w:rPr>
        <w:t>orice</w:t>
      </w:r>
      <w:proofErr w:type="spellEnd"/>
      <w:r w:rsidRPr="0020176D">
        <w:rPr>
          <w:rFonts w:eastAsia="Arial"/>
          <w:lang w:eastAsia="ar-SA"/>
        </w:rPr>
        <w:t xml:space="preserve"> </w:t>
      </w:r>
      <w:proofErr w:type="spellStart"/>
      <w:r w:rsidRPr="0020176D">
        <w:rPr>
          <w:rFonts w:eastAsia="Arial"/>
          <w:lang w:eastAsia="ar-SA"/>
        </w:rPr>
        <w:t>disputa</w:t>
      </w:r>
      <w:proofErr w:type="spellEnd"/>
      <w:r w:rsidRPr="0020176D">
        <w:rPr>
          <w:rFonts w:eastAsia="Arial"/>
          <w:lang w:eastAsia="ar-SA"/>
        </w:rPr>
        <w:t xml:space="preserve"> </w:t>
      </w:r>
      <w:proofErr w:type="spellStart"/>
      <w:r w:rsidRPr="0020176D">
        <w:rPr>
          <w:rFonts w:eastAsia="Arial"/>
          <w:lang w:eastAsia="ar-SA"/>
        </w:rPr>
        <w:t>izvorâta</w:t>
      </w:r>
      <w:proofErr w:type="spellEnd"/>
      <w:r w:rsidRPr="0020176D">
        <w:rPr>
          <w:rFonts w:eastAsia="Arial"/>
          <w:lang w:eastAsia="ar-SA"/>
        </w:rPr>
        <w:t xml:space="preserve"> </w:t>
      </w:r>
      <w:proofErr w:type="spellStart"/>
      <w:r w:rsidRPr="0020176D">
        <w:rPr>
          <w:rFonts w:eastAsia="Arial"/>
          <w:lang w:eastAsia="ar-SA"/>
        </w:rPr>
        <w:t>în</w:t>
      </w:r>
      <w:proofErr w:type="spellEnd"/>
      <w:r w:rsidRPr="0020176D">
        <w:rPr>
          <w:rFonts w:eastAsia="Arial"/>
          <w:lang w:eastAsia="ar-SA"/>
        </w:rPr>
        <w:t xml:space="preserve"> </w:t>
      </w:r>
      <w:proofErr w:type="spellStart"/>
      <w:r w:rsidRPr="0020176D">
        <w:rPr>
          <w:rFonts w:eastAsia="Arial"/>
          <w:lang w:eastAsia="ar-SA"/>
        </w:rPr>
        <w:t>legătura</w:t>
      </w:r>
      <w:proofErr w:type="spellEnd"/>
      <w:r w:rsidRPr="0020176D">
        <w:rPr>
          <w:rFonts w:eastAsia="Arial"/>
          <w:lang w:eastAsia="ar-SA"/>
        </w:rPr>
        <w:t xml:space="preserve"> cu </w:t>
      </w:r>
      <w:proofErr w:type="spellStart"/>
      <w:r w:rsidRPr="0020176D">
        <w:rPr>
          <w:rFonts w:eastAsia="Arial"/>
          <w:lang w:eastAsia="ar-SA"/>
        </w:rPr>
        <w:t>prezenta</w:t>
      </w:r>
      <w:proofErr w:type="spellEnd"/>
      <w:r w:rsidRPr="0020176D">
        <w:rPr>
          <w:rFonts w:eastAsia="Arial"/>
          <w:lang w:eastAsia="ar-SA"/>
        </w:rPr>
        <w:t xml:space="preserve"> </w:t>
      </w:r>
      <w:proofErr w:type="spellStart"/>
      <w:r w:rsidRPr="0020176D">
        <w:rPr>
          <w:rFonts w:eastAsia="Arial"/>
          <w:lang w:eastAsia="ar-SA"/>
        </w:rPr>
        <w:t>garanţie</w:t>
      </w:r>
      <w:proofErr w:type="spellEnd"/>
      <w:r w:rsidRPr="0020176D">
        <w:rPr>
          <w:rFonts w:eastAsia="Arial"/>
          <w:lang w:eastAsia="ar-SA"/>
        </w:rPr>
        <w:t xml:space="preserve"> de </w:t>
      </w:r>
      <w:proofErr w:type="spellStart"/>
      <w:r w:rsidRPr="0020176D">
        <w:rPr>
          <w:rFonts w:eastAsia="Arial"/>
          <w:lang w:eastAsia="ar-SA"/>
        </w:rPr>
        <w:t>participare</w:t>
      </w:r>
      <w:proofErr w:type="spellEnd"/>
      <w:r w:rsidRPr="0020176D">
        <w:rPr>
          <w:rFonts w:eastAsia="Arial"/>
          <w:lang w:eastAsia="ar-SA"/>
        </w:rPr>
        <w:t xml:space="preserve"> sunt </w:t>
      </w:r>
      <w:proofErr w:type="spellStart"/>
      <w:r w:rsidRPr="0020176D">
        <w:rPr>
          <w:rFonts w:eastAsia="Arial"/>
          <w:lang w:eastAsia="ar-SA"/>
        </w:rPr>
        <w:t>instantele</w:t>
      </w:r>
      <w:proofErr w:type="spellEnd"/>
      <w:r w:rsidRPr="0020176D">
        <w:rPr>
          <w:rFonts w:eastAsia="Arial"/>
          <w:lang w:eastAsia="ar-SA"/>
        </w:rPr>
        <w:t xml:space="preserve"> </w:t>
      </w:r>
      <w:proofErr w:type="spellStart"/>
      <w:r w:rsidRPr="0020176D">
        <w:rPr>
          <w:rFonts w:eastAsia="Arial"/>
          <w:lang w:eastAsia="ar-SA"/>
        </w:rPr>
        <w:t>judecătoreşti</w:t>
      </w:r>
      <w:proofErr w:type="spellEnd"/>
      <w:r w:rsidRPr="0020176D">
        <w:rPr>
          <w:rFonts w:eastAsia="Arial"/>
          <w:lang w:eastAsia="ar-SA"/>
        </w:rPr>
        <w:t xml:space="preserve"> </w:t>
      </w:r>
      <w:proofErr w:type="spellStart"/>
      <w:r w:rsidRPr="0020176D">
        <w:rPr>
          <w:rFonts w:eastAsia="Arial"/>
          <w:lang w:eastAsia="ar-SA"/>
        </w:rPr>
        <w:t>romane</w:t>
      </w:r>
      <w:proofErr w:type="spellEnd"/>
      <w:r w:rsidRPr="0020176D">
        <w:rPr>
          <w:rFonts w:eastAsia="Arial"/>
          <w:lang w:eastAsia="ar-SA"/>
        </w:rPr>
        <w:t xml:space="preserve">. </w:t>
      </w:r>
    </w:p>
    <w:p w:rsidR="00856D5F" w:rsidRPr="0020176D" w:rsidRDefault="00856D5F" w:rsidP="00856D5F">
      <w:pPr>
        <w:suppressAutoHyphens/>
        <w:autoSpaceDE w:val="0"/>
        <w:jc w:val="both"/>
        <w:rPr>
          <w:rFonts w:eastAsia="Arial"/>
          <w:lang w:eastAsia="ar-SA"/>
        </w:rPr>
      </w:pPr>
    </w:p>
    <w:p w:rsidR="00856D5F" w:rsidRPr="0020176D" w:rsidRDefault="00856D5F" w:rsidP="00856D5F">
      <w:pPr>
        <w:suppressAutoHyphens/>
        <w:autoSpaceDE w:val="0"/>
        <w:jc w:val="both"/>
        <w:rPr>
          <w:rFonts w:eastAsia="Arial"/>
          <w:lang w:eastAsia="ar-SA"/>
        </w:rPr>
      </w:pPr>
      <w:proofErr w:type="spellStart"/>
      <w:r w:rsidRPr="0020176D">
        <w:rPr>
          <w:rFonts w:eastAsia="Arial"/>
          <w:lang w:eastAsia="ar-SA"/>
        </w:rPr>
        <w:t>Parafata</w:t>
      </w:r>
      <w:proofErr w:type="spellEnd"/>
      <w:r w:rsidRPr="0020176D">
        <w:rPr>
          <w:rFonts w:eastAsia="Arial"/>
          <w:lang w:eastAsia="ar-SA"/>
        </w:rPr>
        <w:t xml:space="preserve"> de Banca/</w:t>
      </w:r>
      <w:proofErr w:type="spellStart"/>
      <w:r w:rsidRPr="0020176D">
        <w:rPr>
          <w:rFonts w:eastAsia="Arial"/>
          <w:lang w:eastAsia="ar-SA"/>
        </w:rPr>
        <w:t>Societate</w:t>
      </w:r>
      <w:proofErr w:type="spellEnd"/>
      <w:r w:rsidRPr="0020176D">
        <w:rPr>
          <w:rFonts w:eastAsia="Arial"/>
          <w:lang w:eastAsia="ar-SA"/>
        </w:rPr>
        <w:t xml:space="preserve"> de </w:t>
      </w:r>
      <w:proofErr w:type="spellStart"/>
      <w:r w:rsidRPr="0020176D">
        <w:rPr>
          <w:rFonts w:eastAsia="Arial"/>
          <w:lang w:eastAsia="ar-SA"/>
        </w:rPr>
        <w:t>Asigurări</w:t>
      </w:r>
      <w:proofErr w:type="spellEnd"/>
      <w:r w:rsidRPr="0020176D">
        <w:rPr>
          <w:rFonts w:eastAsia="Arial"/>
          <w:lang w:eastAsia="ar-SA"/>
        </w:rPr>
        <w:t xml:space="preserve"> __________ </w:t>
      </w:r>
      <w:proofErr w:type="spellStart"/>
      <w:r w:rsidRPr="0020176D">
        <w:rPr>
          <w:rFonts w:eastAsia="Arial"/>
          <w:lang w:eastAsia="ar-SA"/>
        </w:rPr>
        <w:t>în</w:t>
      </w:r>
      <w:proofErr w:type="spellEnd"/>
      <w:r w:rsidRPr="0020176D">
        <w:rPr>
          <w:rFonts w:eastAsia="Arial"/>
          <w:lang w:eastAsia="ar-SA"/>
        </w:rPr>
        <w:t xml:space="preserve"> </w:t>
      </w:r>
      <w:proofErr w:type="spellStart"/>
      <w:r w:rsidRPr="0020176D">
        <w:rPr>
          <w:rFonts w:eastAsia="Arial"/>
          <w:lang w:eastAsia="ar-SA"/>
        </w:rPr>
        <w:t>ziua</w:t>
      </w:r>
      <w:proofErr w:type="spellEnd"/>
      <w:r w:rsidRPr="0020176D">
        <w:rPr>
          <w:rFonts w:eastAsia="Arial"/>
          <w:lang w:eastAsia="ar-SA"/>
        </w:rPr>
        <w:t xml:space="preserve"> _______ </w:t>
      </w:r>
      <w:proofErr w:type="spellStart"/>
      <w:r w:rsidRPr="0020176D">
        <w:rPr>
          <w:rFonts w:eastAsia="Arial"/>
          <w:lang w:eastAsia="ar-SA"/>
        </w:rPr>
        <w:t>luna</w:t>
      </w:r>
      <w:proofErr w:type="spellEnd"/>
      <w:r w:rsidRPr="0020176D">
        <w:rPr>
          <w:rFonts w:eastAsia="Arial"/>
          <w:lang w:eastAsia="ar-SA"/>
        </w:rPr>
        <w:t xml:space="preserve"> _______ </w:t>
      </w:r>
      <w:proofErr w:type="spellStart"/>
      <w:r w:rsidRPr="0020176D">
        <w:rPr>
          <w:rFonts w:eastAsia="Arial"/>
          <w:lang w:eastAsia="ar-SA"/>
        </w:rPr>
        <w:t>anul</w:t>
      </w:r>
      <w:proofErr w:type="spellEnd"/>
      <w:r w:rsidRPr="0020176D">
        <w:rPr>
          <w:rFonts w:eastAsia="Arial"/>
          <w:lang w:eastAsia="ar-SA"/>
        </w:rPr>
        <w:t xml:space="preserve"> __________ </w:t>
      </w:r>
    </w:p>
    <w:p w:rsidR="00856D5F" w:rsidRPr="0020176D" w:rsidRDefault="00856D5F" w:rsidP="00856D5F">
      <w:pPr>
        <w:tabs>
          <w:tab w:val="center" w:pos="7020"/>
        </w:tabs>
      </w:pPr>
      <w:r w:rsidRPr="0020176D">
        <w:t>(</w:t>
      </w:r>
      <w:proofErr w:type="spellStart"/>
      <w:r w:rsidRPr="0020176D">
        <w:rPr>
          <w:i/>
        </w:rPr>
        <w:t>semnătura</w:t>
      </w:r>
      <w:proofErr w:type="spellEnd"/>
      <w:r w:rsidRPr="0020176D">
        <w:rPr>
          <w:i/>
        </w:rPr>
        <w:t xml:space="preserve"> </w:t>
      </w:r>
      <w:proofErr w:type="spellStart"/>
      <w:r w:rsidRPr="0020176D">
        <w:rPr>
          <w:i/>
        </w:rPr>
        <w:t>autorizată</w:t>
      </w:r>
      <w:proofErr w:type="spellEnd"/>
      <w:r w:rsidRPr="0020176D">
        <w:t>)</w:t>
      </w:r>
    </w:p>
    <w:p w:rsidR="00856D5F" w:rsidRPr="0020176D" w:rsidRDefault="00856D5F" w:rsidP="00856D5F">
      <w:pPr>
        <w:pageBreakBefore/>
        <w:widowControl w:val="0"/>
        <w:suppressAutoHyphens/>
        <w:spacing w:before="120"/>
        <w:jc w:val="right"/>
        <w:rPr>
          <w:rFonts w:eastAsia="Lucida Sans Unicode"/>
          <w:b/>
          <w:bCs/>
          <w:iCs/>
          <w:kern w:val="1"/>
          <w:lang w:eastAsia="hi-IN" w:bidi="hi-IN"/>
        </w:rPr>
      </w:pPr>
      <w:proofErr w:type="spellStart"/>
      <w:r w:rsidRPr="0020176D">
        <w:rPr>
          <w:rFonts w:eastAsia="Lucida Sans Unicode"/>
          <w:b/>
          <w:bCs/>
          <w:iCs/>
          <w:kern w:val="1"/>
          <w:lang w:eastAsia="hi-IN" w:bidi="hi-IN"/>
        </w:rPr>
        <w:lastRenderedPageBreak/>
        <w:t>Formular</w:t>
      </w:r>
      <w:proofErr w:type="spellEnd"/>
      <w:r w:rsidRPr="0020176D">
        <w:rPr>
          <w:rFonts w:eastAsia="Lucida Sans Unicode"/>
          <w:b/>
          <w:bCs/>
          <w:iCs/>
          <w:kern w:val="1"/>
          <w:lang w:eastAsia="hi-IN" w:bidi="hi-IN"/>
        </w:rPr>
        <w:t xml:space="preserve"> nr. 2 (</w:t>
      </w:r>
      <w:r w:rsidRPr="0020176D">
        <w:rPr>
          <w:rFonts w:eastAsia="Lucida Sans Unicode"/>
          <w:bCs/>
          <w:i/>
          <w:iCs/>
          <w:kern w:val="1"/>
          <w:lang w:eastAsia="hi-IN" w:bidi="hi-IN"/>
        </w:rPr>
        <w:t xml:space="preserve">Model </w:t>
      </w:r>
      <w:proofErr w:type="spellStart"/>
      <w:r w:rsidRPr="0020176D">
        <w:rPr>
          <w:rFonts w:eastAsia="Lucida Sans Unicode"/>
          <w:bCs/>
          <w:i/>
          <w:iCs/>
          <w:kern w:val="1"/>
          <w:lang w:eastAsia="hi-IN" w:bidi="hi-IN"/>
        </w:rPr>
        <w:t>orientativ</w:t>
      </w:r>
      <w:proofErr w:type="spellEnd"/>
      <w:r w:rsidRPr="0020176D">
        <w:rPr>
          <w:rFonts w:eastAsia="Lucida Sans Unicode"/>
          <w:bCs/>
          <w:i/>
          <w:iCs/>
          <w:kern w:val="1"/>
          <w:lang w:eastAsia="hi-IN" w:bidi="hi-IN"/>
        </w:rPr>
        <w:t>)</w:t>
      </w:r>
    </w:p>
    <w:p w:rsidR="00856D5F" w:rsidRPr="0020176D" w:rsidRDefault="00856D5F" w:rsidP="00856D5F">
      <w:pPr>
        <w:spacing w:after="120"/>
      </w:pPr>
    </w:p>
    <w:p w:rsidR="00856D5F" w:rsidRPr="0020176D" w:rsidRDefault="00856D5F" w:rsidP="00856D5F">
      <w:pPr>
        <w:outlineLvl w:val="0"/>
        <w:rPr>
          <w:rFonts w:cs="Arial"/>
        </w:rPr>
      </w:pPr>
      <w:proofErr w:type="gramStart"/>
      <w:r w:rsidRPr="0020176D">
        <w:rPr>
          <w:rFonts w:cs="Arial"/>
        </w:rPr>
        <w:t>Nr./</w:t>
      </w:r>
      <w:proofErr w:type="spellStart"/>
      <w:proofErr w:type="gramEnd"/>
      <w:r w:rsidRPr="0020176D">
        <w:rPr>
          <w:rFonts w:cs="Arial"/>
        </w:rPr>
        <w:t>dată</w:t>
      </w:r>
      <w:proofErr w:type="spellEnd"/>
      <w:r w:rsidRPr="0020176D">
        <w:rPr>
          <w:rFonts w:cs="Arial"/>
        </w:rPr>
        <w:t xml:space="preserve"> </w:t>
      </w:r>
      <w:proofErr w:type="spellStart"/>
      <w:r w:rsidRPr="0020176D">
        <w:rPr>
          <w:rFonts w:cs="Arial"/>
        </w:rPr>
        <w:t>înreg</w:t>
      </w:r>
      <w:proofErr w:type="spellEnd"/>
      <w:r w:rsidRPr="0020176D">
        <w:rPr>
          <w:rFonts w:cs="Arial"/>
        </w:rPr>
        <w:t xml:space="preserve">. </w:t>
      </w:r>
      <w:proofErr w:type="spellStart"/>
      <w:r w:rsidRPr="0020176D">
        <w:rPr>
          <w:rFonts w:cs="Arial"/>
        </w:rPr>
        <w:t>bancă</w:t>
      </w:r>
      <w:proofErr w:type="spellEnd"/>
      <w:r w:rsidRPr="0020176D">
        <w:rPr>
          <w:rFonts w:cs="Arial"/>
        </w:rPr>
        <w:t xml:space="preserve">: </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rPr>
        <w:t>/</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caps/>
        </w:rPr>
        <w:t>.</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caps/>
        </w:rPr>
        <w:t>.</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p>
    <w:p w:rsidR="00856D5F" w:rsidRPr="0020176D" w:rsidRDefault="00856D5F" w:rsidP="00856D5F">
      <w:pPr>
        <w:jc w:val="both"/>
        <w:rPr>
          <w:rFonts w:cs="Arial"/>
        </w:rPr>
      </w:pPr>
    </w:p>
    <w:p w:rsidR="00856D5F" w:rsidRPr="0020176D" w:rsidRDefault="00856D5F" w:rsidP="00856D5F">
      <w:pPr>
        <w:ind w:right="4320"/>
        <w:jc w:val="center"/>
        <w:outlineLvl w:val="0"/>
        <w:rPr>
          <w:rFonts w:cs="Arial"/>
        </w:rPr>
      </w:pPr>
      <w:r w:rsidRPr="0020176D">
        <w:rPr>
          <w:rFonts w:cs="Arial"/>
        </w:rPr>
        <w:t>BANCA</w:t>
      </w:r>
    </w:p>
    <w:p w:rsidR="00856D5F" w:rsidRPr="0020176D" w:rsidRDefault="005C0C90" w:rsidP="00856D5F">
      <w:pPr>
        <w:ind w:right="4320"/>
        <w:jc w:val="center"/>
        <w:outlineLvl w:val="0"/>
        <w:rPr>
          <w:rFonts w:cs="Arial"/>
        </w:rPr>
      </w:pPr>
      <w:r w:rsidRPr="0020176D">
        <w:rPr>
          <w:rFonts w:cs="Arial"/>
          <w:caps/>
        </w:rPr>
        <w:fldChar w:fldCharType="begin"/>
      </w:r>
      <w:r w:rsidR="00856D5F" w:rsidRPr="0020176D">
        <w:rPr>
          <w:rFonts w:cs="Arial"/>
          <w:caps/>
        </w:rPr>
        <w:instrText xml:space="preserve">MACROBUTTON NoMacro </w:instrText>
      </w:r>
      <w:r w:rsidR="00856D5F" w:rsidRPr="0020176D">
        <w:rPr>
          <w:rFonts w:cs="Arial"/>
          <w:sz w:val="16"/>
          <w:szCs w:val="16"/>
        </w:rPr>
        <w:instrText>…………………………………..…………………..</w:instrText>
      </w:r>
      <w:r w:rsidRPr="0020176D">
        <w:rPr>
          <w:rFonts w:cs="Arial"/>
          <w:caps/>
        </w:rPr>
        <w:fldChar w:fldCharType="end"/>
      </w:r>
    </w:p>
    <w:p w:rsidR="00856D5F" w:rsidRPr="0020176D" w:rsidRDefault="00856D5F" w:rsidP="00856D5F">
      <w:pPr>
        <w:ind w:right="4320"/>
        <w:jc w:val="center"/>
        <w:rPr>
          <w:rFonts w:cs="Arial"/>
          <w:i/>
          <w:sz w:val="16"/>
          <w:szCs w:val="16"/>
        </w:rPr>
      </w:pPr>
      <w:r w:rsidRPr="0020176D">
        <w:rPr>
          <w:rFonts w:cs="Arial"/>
          <w:i/>
          <w:sz w:val="16"/>
          <w:szCs w:val="16"/>
        </w:rPr>
        <w:t>(</w:t>
      </w:r>
      <w:proofErr w:type="spellStart"/>
      <w:r w:rsidRPr="0020176D">
        <w:rPr>
          <w:rFonts w:cs="Arial"/>
          <w:i/>
          <w:sz w:val="16"/>
          <w:szCs w:val="16"/>
        </w:rPr>
        <w:t>denumirea</w:t>
      </w:r>
      <w:proofErr w:type="spellEnd"/>
      <w:r w:rsidRPr="0020176D">
        <w:rPr>
          <w:rFonts w:cs="Arial"/>
          <w:i/>
          <w:sz w:val="16"/>
          <w:szCs w:val="16"/>
        </w:rPr>
        <w:t>/</w:t>
      </w:r>
      <w:proofErr w:type="spellStart"/>
      <w:r w:rsidRPr="0020176D">
        <w:rPr>
          <w:rFonts w:cs="Arial"/>
          <w:i/>
          <w:sz w:val="16"/>
          <w:szCs w:val="16"/>
        </w:rPr>
        <w:t>numele</w:t>
      </w:r>
      <w:proofErr w:type="spellEnd"/>
      <w:r w:rsidRPr="0020176D">
        <w:rPr>
          <w:rFonts w:cs="Arial"/>
          <w:i/>
          <w:sz w:val="16"/>
          <w:szCs w:val="16"/>
        </w:rPr>
        <w:t xml:space="preserve"> </w:t>
      </w:r>
      <w:proofErr w:type="spellStart"/>
      <w:r w:rsidRPr="0020176D">
        <w:rPr>
          <w:rFonts w:cs="Arial"/>
          <w:i/>
          <w:sz w:val="16"/>
          <w:szCs w:val="16"/>
        </w:rPr>
        <w:t>băncii</w:t>
      </w:r>
      <w:proofErr w:type="spellEnd"/>
      <w:r w:rsidRPr="0020176D">
        <w:rPr>
          <w:rFonts w:cs="Arial"/>
          <w:i/>
          <w:sz w:val="16"/>
          <w:szCs w:val="16"/>
        </w:rPr>
        <w:t>)</w:t>
      </w:r>
    </w:p>
    <w:p w:rsidR="00856D5F" w:rsidRPr="0020176D" w:rsidRDefault="00856D5F" w:rsidP="00856D5F">
      <w:pPr>
        <w:jc w:val="both"/>
        <w:rPr>
          <w:rFonts w:cs="Arial"/>
        </w:rPr>
      </w:pPr>
    </w:p>
    <w:p w:rsidR="00856D5F" w:rsidRPr="0020176D" w:rsidRDefault="00856D5F" w:rsidP="00856D5F">
      <w:pPr>
        <w:jc w:val="center"/>
        <w:rPr>
          <w:rFonts w:cs="Arial"/>
          <w:b/>
        </w:rPr>
      </w:pPr>
      <w:r w:rsidRPr="0020176D">
        <w:rPr>
          <w:rFonts w:cs="Arial"/>
          <w:b/>
        </w:rPr>
        <w:t>SCRISOARE DE GARANŢIE BANCARĂ DE BUNĂ EXECUŢIE</w:t>
      </w:r>
    </w:p>
    <w:p w:rsidR="00856D5F" w:rsidRPr="0020176D" w:rsidRDefault="00856D5F" w:rsidP="00856D5F">
      <w:pPr>
        <w:jc w:val="center"/>
        <w:rPr>
          <w:rFonts w:cs="Arial"/>
        </w:rPr>
      </w:pPr>
    </w:p>
    <w:p w:rsidR="00856D5F" w:rsidRPr="0020176D" w:rsidRDefault="00856D5F" w:rsidP="00856D5F">
      <w:pPr>
        <w:jc w:val="center"/>
        <w:rPr>
          <w:rFonts w:cs="Arial"/>
        </w:rPr>
      </w:pPr>
    </w:p>
    <w:p w:rsidR="00856D5F" w:rsidRPr="0020176D" w:rsidRDefault="00856D5F" w:rsidP="00856D5F">
      <w:pPr>
        <w:ind w:left="1440" w:firstLine="720"/>
        <w:jc w:val="both"/>
        <w:rPr>
          <w:rFonts w:cs="Arial"/>
          <w:caps/>
        </w:rPr>
      </w:pPr>
      <w:proofErr w:type="spellStart"/>
      <w:r w:rsidRPr="0020176D">
        <w:rPr>
          <w:rFonts w:cs="Arial"/>
        </w:rPr>
        <w:t>Către</w:t>
      </w:r>
      <w:proofErr w:type="spellEnd"/>
      <w:r w:rsidRPr="0020176D">
        <w:rPr>
          <w:rFonts w:cs="Arial"/>
        </w:rPr>
        <w:tab/>
      </w:r>
      <w:r w:rsidR="005C0C90" w:rsidRPr="0020176D">
        <w:rPr>
          <w:rFonts w:cs="Arial"/>
          <w:caps/>
        </w:rPr>
        <w:fldChar w:fldCharType="begin"/>
      </w:r>
      <w:r w:rsidRPr="0020176D">
        <w:rPr>
          <w:rFonts w:cs="Arial"/>
          <w:caps/>
        </w:rPr>
        <w:instrText xml:space="preserve">MACROBUTTON NoMacro </w:instrText>
      </w:r>
      <w:r w:rsidRPr="0020176D">
        <w:rPr>
          <w:rFonts w:cs="Arial"/>
          <w:sz w:val="16"/>
          <w:szCs w:val="16"/>
        </w:rPr>
        <w:instrText>…………………………………..................................…………………..</w:instrText>
      </w:r>
      <w:r w:rsidR="005C0C90" w:rsidRPr="0020176D">
        <w:rPr>
          <w:rFonts w:cs="Arial"/>
          <w:caps/>
        </w:rPr>
        <w:fldChar w:fldCharType="end"/>
      </w:r>
    </w:p>
    <w:p w:rsidR="00856D5F" w:rsidRPr="0020176D" w:rsidRDefault="00856D5F" w:rsidP="00856D5F">
      <w:pPr>
        <w:ind w:left="2880" w:right="2117"/>
        <w:jc w:val="center"/>
        <w:rPr>
          <w:rFonts w:cs="Arial"/>
          <w:i/>
          <w:sz w:val="16"/>
          <w:szCs w:val="16"/>
        </w:rPr>
      </w:pPr>
      <w:r w:rsidRPr="0020176D">
        <w:rPr>
          <w:rFonts w:cs="Arial"/>
          <w:i/>
          <w:sz w:val="16"/>
          <w:szCs w:val="16"/>
        </w:rPr>
        <w:t>(</w:t>
      </w:r>
      <w:proofErr w:type="spellStart"/>
      <w:r w:rsidRPr="0020176D">
        <w:rPr>
          <w:rFonts w:cs="Arial"/>
          <w:i/>
          <w:sz w:val="16"/>
          <w:szCs w:val="16"/>
        </w:rPr>
        <w:t>denumirea</w:t>
      </w:r>
      <w:proofErr w:type="spellEnd"/>
      <w:r w:rsidRPr="0020176D">
        <w:rPr>
          <w:rFonts w:cs="Arial"/>
          <w:i/>
          <w:sz w:val="16"/>
          <w:szCs w:val="16"/>
        </w:rPr>
        <w:t xml:space="preserve"> </w:t>
      </w:r>
      <w:proofErr w:type="spellStart"/>
      <w:r w:rsidRPr="0020176D">
        <w:rPr>
          <w:rFonts w:cs="Arial"/>
          <w:i/>
          <w:sz w:val="16"/>
          <w:szCs w:val="16"/>
        </w:rPr>
        <w:t>achizitorului</w:t>
      </w:r>
      <w:proofErr w:type="spellEnd"/>
      <w:r w:rsidRPr="0020176D">
        <w:rPr>
          <w:rFonts w:cs="Arial"/>
          <w:i/>
          <w:sz w:val="16"/>
          <w:szCs w:val="16"/>
        </w:rPr>
        <w:t>)</w:t>
      </w:r>
    </w:p>
    <w:p w:rsidR="00856D5F" w:rsidRPr="0020176D" w:rsidRDefault="00856D5F" w:rsidP="00856D5F">
      <w:pPr>
        <w:ind w:left="1440" w:firstLine="720"/>
        <w:jc w:val="both"/>
        <w:rPr>
          <w:rFonts w:cs="Arial"/>
        </w:rPr>
      </w:pPr>
      <w:r w:rsidRPr="0020176D">
        <w:rPr>
          <w:rFonts w:cs="Arial"/>
        </w:rPr>
        <w:tab/>
      </w:r>
      <w:r w:rsidR="005C0C90" w:rsidRPr="0020176D">
        <w:rPr>
          <w:rFonts w:cs="Arial"/>
        </w:rPr>
        <w:fldChar w:fldCharType="begin"/>
      </w:r>
      <w:r w:rsidRPr="0020176D">
        <w:rPr>
          <w:rFonts w:cs="Arial"/>
        </w:rPr>
        <w:instrText xml:space="preserve">MACROBUTTON NoMacro </w:instrText>
      </w:r>
      <w:r w:rsidRPr="0020176D">
        <w:rPr>
          <w:rFonts w:cs="Arial"/>
          <w:sz w:val="16"/>
          <w:szCs w:val="16"/>
        </w:rPr>
        <w:instrText>…………………………………..................................…………………..</w:instrText>
      </w:r>
      <w:r w:rsidR="005C0C90" w:rsidRPr="0020176D">
        <w:rPr>
          <w:rFonts w:cs="Arial"/>
        </w:rPr>
        <w:fldChar w:fldCharType="end"/>
      </w:r>
    </w:p>
    <w:p w:rsidR="00856D5F" w:rsidRPr="0020176D" w:rsidRDefault="00856D5F" w:rsidP="00856D5F">
      <w:pPr>
        <w:ind w:left="2880" w:right="2117"/>
        <w:jc w:val="center"/>
        <w:rPr>
          <w:rFonts w:cs="Arial"/>
          <w:i/>
          <w:sz w:val="16"/>
          <w:szCs w:val="16"/>
        </w:rPr>
      </w:pPr>
      <w:r w:rsidRPr="0020176D">
        <w:rPr>
          <w:rFonts w:cs="Arial"/>
          <w:i/>
          <w:sz w:val="16"/>
          <w:szCs w:val="16"/>
        </w:rPr>
        <w:t>(</w:t>
      </w:r>
      <w:proofErr w:type="spellStart"/>
      <w:r w:rsidRPr="0020176D">
        <w:rPr>
          <w:rFonts w:cs="Arial"/>
          <w:i/>
          <w:sz w:val="16"/>
          <w:szCs w:val="16"/>
        </w:rPr>
        <w:t>adresa</w:t>
      </w:r>
      <w:proofErr w:type="spellEnd"/>
      <w:r w:rsidRPr="0020176D">
        <w:rPr>
          <w:rFonts w:cs="Arial"/>
          <w:i/>
          <w:sz w:val="16"/>
          <w:szCs w:val="16"/>
        </w:rPr>
        <w:t xml:space="preserve"> </w:t>
      </w:r>
      <w:proofErr w:type="spellStart"/>
      <w:r w:rsidRPr="0020176D">
        <w:rPr>
          <w:rFonts w:cs="Arial"/>
          <w:i/>
          <w:sz w:val="16"/>
          <w:szCs w:val="16"/>
        </w:rPr>
        <w:t>completă</w:t>
      </w:r>
      <w:proofErr w:type="spellEnd"/>
      <w:r w:rsidRPr="0020176D">
        <w:rPr>
          <w:rFonts w:cs="Arial"/>
          <w:i/>
          <w:sz w:val="16"/>
          <w:szCs w:val="16"/>
        </w:rPr>
        <w:t xml:space="preserve"> </w:t>
      </w:r>
      <w:proofErr w:type="gramStart"/>
      <w:r w:rsidRPr="0020176D">
        <w:rPr>
          <w:rFonts w:cs="Arial"/>
          <w:i/>
          <w:sz w:val="16"/>
          <w:szCs w:val="16"/>
        </w:rPr>
        <w:t>a</w:t>
      </w:r>
      <w:proofErr w:type="gramEnd"/>
      <w:r w:rsidRPr="0020176D">
        <w:rPr>
          <w:rFonts w:cs="Arial"/>
          <w:i/>
          <w:sz w:val="16"/>
          <w:szCs w:val="16"/>
        </w:rPr>
        <w:t xml:space="preserve"> </w:t>
      </w:r>
      <w:proofErr w:type="spellStart"/>
      <w:r w:rsidRPr="0020176D">
        <w:rPr>
          <w:rFonts w:cs="Arial"/>
          <w:i/>
          <w:sz w:val="16"/>
          <w:szCs w:val="16"/>
        </w:rPr>
        <w:t>achizitorului</w:t>
      </w:r>
      <w:proofErr w:type="spellEnd"/>
      <w:r w:rsidRPr="0020176D">
        <w:rPr>
          <w:rFonts w:cs="Arial"/>
          <w:i/>
          <w:sz w:val="16"/>
          <w:szCs w:val="16"/>
        </w:rPr>
        <w:t>)</w:t>
      </w:r>
    </w:p>
    <w:p w:rsidR="00856D5F" w:rsidRPr="0020176D" w:rsidRDefault="00856D5F" w:rsidP="00856D5F">
      <w:pPr>
        <w:jc w:val="both"/>
        <w:rPr>
          <w:rFonts w:cs="Arial"/>
        </w:rPr>
      </w:pPr>
    </w:p>
    <w:p w:rsidR="00856D5F" w:rsidRPr="0020176D" w:rsidRDefault="00856D5F" w:rsidP="00856D5F">
      <w:pPr>
        <w:ind w:firstLine="720"/>
        <w:jc w:val="both"/>
        <w:rPr>
          <w:rFonts w:cs="Arial"/>
        </w:rPr>
      </w:pPr>
      <w:r w:rsidRPr="0020176D">
        <w:rPr>
          <w:rFonts w:cs="Arial"/>
        </w:rPr>
        <w:t xml:space="preserve">Cu </w:t>
      </w:r>
      <w:proofErr w:type="spellStart"/>
      <w:r w:rsidRPr="0020176D">
        <w:rPr>
          <w:rFonts w:cs="Arial"/>
        </w:rPr>
        <w:t>privire</w:t>
      </w:r>
      <w:proofErr w:type="spellEnd"/>
      <w:r w:rsidRPr="0020176D">
        <w:rPr>
          <w:rFonts w:cs="Arial"/>
        </w:rPr>
        <w:t xml:space="preserve"> la </w:t>
      </w:r>
      <w:proofErr w:type="spellStart"/>
      <w:r w:rsidRPr="0020176D">
        <w:rPr>
          <w:rFonts w:cs="Arial"/>
        </w:rPr>
        <w:t>contractul</w:t>
      </w:r>
      <w:proofErr w:type="spellEnd"/>
      <w:r w:rsidRPr="0020176D">
        <w:rPr>
          <w:rFonts w:cs="Arial"/>
        </w:rPr>
        <w:t xml:space="preserve"> de </w:t>
      </w:r>
      <w:proofErr w:type="spellStart"/>
      <w:r w:rsidRPr="0020176D">
        <w:rPr>
          <w:rFonts w:cs="Arial"/>
        </w:rPr>
        <w:t>achiziţie</w:t>
      </w:r>
      <w:proofErr w:type="spellEnd"/>
      <w:r w:rsidRPr="0020176D">
        <w:rPr>
          <w:rFonts w:cs="Arial"/>
        </w:rPr>
        <w:t xml:space="preserve"> </w:t>
      </w:r>
      <w:proofErr w:type="spellStart"/>
      <w:r w:rsidRPr="0020176D">
        <w:rPr>
          <w:rFonts w:cs="Arial"/>
        </w:rPr>
        <w:t>publică</w:t>
      </w:r>
      <w:proofErr w:type="spellEnd"/>
      <w:r w:rsidRPr="0020176D">
        <w:rPr>
          <w:rFonts w:cs="Arial"/>
        </w:rPr>
        <w:t xml:space="preserve"> </w:t>
      </w:r>
      <w:proofErr w:type="spellStart"/>
      <w:r w:rsidRPr="0020176D">
        <w:rPr>
          <w:rFonts w:cs="Arial"/>
        </w:rPr>
        <w:t>înregistrat</w:t>
      </w:r>
      <w:proofErr w:type="spellEnd"/>
      <w:r w:rsidRPr="0020176D">
        <w:rPr>
          <w:rFonts w:cs="Arial"/>
        </w:rPr>
        <w:t xml:space="preserve"> cu </w:t>
      </w:r>
      <w:r w:rsidRPr="0020176D">
        <w:rPr>
          <w:rFonts w:cs="Arial"/>
          <w:lang w:eastAsia="ro-RO"/>
        </w:rPr>
        <w:t xml:space="preserve">nr. </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lang w:eastAsia="ro-RO"/>
        </w:rPr>
        <w:t xml:space="preserve"> din data de </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caps/>
        </w:rPr>
        <w:t>.</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caps/>
        </w:rPr>
        <w:t>.</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caps/>
        </w:rPr>
        <w:t xml:space="preserve"> </w:t>
      </w:r>
      <w:proofErr w:type="spellStart"/>
      <w:r w:rsidRPr="0020176D">
        <w:rPr>
          <w:rFonts w:cs="Arial"/>
        </w:rPr>
        <w:t>şi</w:t>
      </w:r>
      <w:proofErr w:type="spellEnd"/>
      <w:r w:rsidRPr="0020176D">
        <w:rPr>
          <w:rFonts w:cs="Arial"/>
        </w:rPr>
        <w:t xml:space="preserve"> </w:t>
      </w:r>
    </w:p>
    <w:p w:rsidR="00856D5F" w:rsidRPr="0020176D" w:rsidRDefault="00856D5F" w:rsidP="00856D5F">
      <w:pPr>
        <w:overflowPunct w:val="0"/>
        <w:autoSpaceDE w:val="0"/>
        <w:spacing w:line="360" w:lineRule="auto"/>
        <w:ind w:left="5940"/>
        <w:textAlignment w:val="baseline"/>
        <w:rPr>
          <w:rFonts w:cs="Arial"/>
        </w:rPr>
      </w:pPr>
      <w:r w:rsidRPr="0020176D">
        <w:rPr>
          <w:rFonts w:cs="Arial"/>
          <w:i/>
          <w:sz w:val="16"/>
          <w:szCs w:val="16"/>
        </w:rPr>
        <w:t xml:space="preserve">(nr. </w:t>
      </w:r>
      <w:proofErr w:type="spellStart"/>
      <w:r w:rsidRPr="0020176D">
        <w:rPr>
          <w:rFonts w:cs="Arial"/>
          <w:i/>
          <w:sz w:val="16"/>
          <w:szCs w:val="16"/>
        </w:rPr>
        <w:t>şi</w:t>
      </w:r>
      <w:proofErr w:type="spellEnd"/>
      <w:r w:rsidRPr="0020176D">
        <w:rPr>
          <w:rFonts w:cs="Arial"/>
          <w:i/>
          <w:sz w:val="16"/>
          <w:szCs w:val="16"/>
        </w:rPr>
        <w:t xml:space="preserve"> data </w:t>
      </w:r>
      <w:proofErr w:type="spellStart"/>
      <w:r w:rsidRPr="0020176D">
        <w:rPr>
          <w:rFonts w:cs="Arial"/>
          <w:i/>
          <w:sz w:val="16"/>
          <w:szCs w:val="16"/>
        </w:rPr>
        <w:t>înreg</w:t>
      </w:r>
      <w:proofErr w:type="spellEnd"/>
      <w:r w:rsidRPr="0020176D">
        <w:rPr>
          <w:rFonts w:cs="Arial"/>
          <w:i/>
          <w:sz w:val="16"/>
          <w:szCs w:val="16"/>
        </w:rPr>
        <w:t xml:space="preserve">. </w:t>
      </w:r>
      <w:proofErr w:type="spellStart"/>
      <w:r w:rsidRPr="0020176D">
        <w:rPr>
          <w:rFonts w:cs="Arial"/>
          <w:i/>
          <w:sz w:val="16"/>
          <w:szCs w:val="16"/>
        </w:rPr>
        <w:t>contractului</w:t>
      </w:r>
      <w:proofErr w:type="spellEnd"/>
      <w:r w:rsidRPr="0020176D">
        <w:rPr>
          <w:rFonts w:cs="Arial"/>
          <w:i/>
          <w:sz w:val="16"/>
          <w:szCs w:val="16"/>
        </w:rPr>
        <w:t xml:space="preserve"> de </w:t>
      </w:r>
      <w:proofErr w:type="spellStart"/>
      <w:r w:rsidRPr="0020176D">
        <w:rPr>
          <w:rFonts w:cs="Arial"/>
          <w:i/>
          <w:sz w:val="16"/>
          <w:szCs w:val="16"/>
        </w:rPr>
        <w:t>achiziţie</w:t>
      </w:r>
      <w:proofErr w:type="spellEnd"/>
      <w:r w:rsidRPr="0020176D">
        <w:rPr>
          <w:rFonts w:cs="Arial"/>
          <w:i/>
          <w:sz w:val="16"/>
          <w:szCs w:val="16"/>
        </w:rPr>
        <w:t xml:space="preserve"> </w:t>
      </w:r>
      <w:proofErr w:type="spellStart"/>
      <w:r w:rsidRPr="0020176D">
        <w:rPr>
          <w:rFonts w:cs="Arial"/>
          <w:i/>
          <w:sz w:val="16"/>
          <w:szCs w:val="16"/>
        </w:rPr>
        <w:t>publică</w:t>
      </w:r>
      <w:proofErr w:type="spellEnd"/>
      <w:r w:rsidRPr="0020176D">
        <w:rPr>
          <w:rFonts w:cs="Arial"/>
          <w:i/>
          <w:sz w:val="16"/>
          <w:szCs w:val="16"/>
        </w:rPr>
        <w:t>)</w:t>
      </w:r>
    </w:p>
    <w:p w:rsidR="00856D5F" w:rsidRPr="0020176D" w:rsidRDefault="00856D5F" w:rsidP="00856D5F">
      <w:pPr>
        <w:overflowPunct w:val="0"/>
        <w:autoSpaceDE w:val="0"/>
        <w:autoSpaceDN w:val="0"/>
        <w:adjustRightInd w:val="0"/>
        <w:jc w:val="both"/>
        <w:textAlignment w:val="baseline"/>
        <w:rPr>
          <w:rFonts w:cs="Arial"/>
        </w:rPr>
      </w:pPr>
      <w:proofErr w:type="spellStart"/>
      <w:r w:rsidRPr="0020176D">
        <w:rPr>
          <w:rFonts w:cs="Arial"/>
        </w:rPr>
        <w:t>intitulat</w:t>
      </w:r>
      <w:proofErr w:type="spellEnd"/>
      <w:r w:rsidRPr="0020176D">
        <w:rPr>
          <w:rFonts w:cs="Arial"/>
        </w:rPr>
        <w:t xml:space="preserve"> „</w:t>
      </w:r>
      <w:r w:rsidR="005C0C90" w:rsidRPr="0020176D">
        <w:rPr>
          <w:rFonts w:cs="Arial"/>
          <w:caps/>
        </w:rPr>
        <w:fldChar w:fldCharType="begin"/>
      </w:r>
      <w:r w:rsidRPr="0020176D">
        <w:rPr>
          <w:rFonts w:cs="Arial"/>
          <w:caps/>
        </w:rPr>
        <w:instrText xml:space="preserve">MACROBUTTON NoMacro </w:instrText>
      </w:r>
      <w:r w:rsidRPr="0020176D">
        <w:rPr>
          <w:rFonts w:cs="Arial"/>
          <w:sz w:val="16"/>
          <w:szCs w:val="16"/>
        </w:rPr>
        <w:instrText>....................................................................................</w:instrText>
      </w:r>
      <w:r w:rsidR="005C0C90" w:rsidRPr="0020176D">
        <w:rPr>
          <w:rFonts w:cs="Arial"/>
          <w:caps/>
        </w:rPr>
        <w:fldChar w:fldCharType="end"/>
      </w:r>
      <w:r w:rsidRPr="0020176D">
        <w:rPr>
          <w:rFonts w:cs="Arial"/>
        </w:rPr>
        <w:t xml:space="preserve">”, </w:t>
      </w:r>
      <w:proofErr w:type="spellStart"/>
      <w:r w:rsidRPr="0020176D">
        <w:rPr>
          <w:rFonts w:cs="Arial"/>
        </w:rPr>
        <w:t>încheiat</w:t>
      </w:r>
      <w:proofErr w:type="spellEnd"/>
      <w:r w:rsidRPr="0020176D">
        <w:rPr>
          <w:rFonts w:cs="Arial"/>
        </w:rPr>
        <w:t xml:space="preserve"> </w:t>
      </w:r>
      <w:proofErr w:type="spellStart"/>
      <w:r w:rsidRPr="0020176D">
        <w:rPr>
          <w:rFonts w:cs="Arial"/>
        </w:rPr>
        <w:t>între</w:t>
      </w:r>
      <w:proofErr w:type="spellEnd"/>
      <w:r w:rsidRPr="0020176D">
        <w:rPr>
          <w:rFonts w:cs="Arial"/>
        </w:rPr>
        <w:t xml:space="preserve"> </w:t>
      </w:r>
      <w:r w:rsidR="005C0C90" w:rsidRPr="0020176D">
        <w:rPr>
          <w:rFonts w:cs="Arial"/>
          <w:caps/>
        </w:rPr>
        <w:fldChar w:fldCharType="begin"/>
      </w:r>
      <w:r w:rsidRPr="0020176D">
        <w:rPr>
          <w:rFonts w:cs="Arial"/>
          <w:caps/>
        </w:rPr>
        <w:instrText xml:space="preserve">MACROBUTTON NoMacro </w:instrText>
      </w:r>
      <w:r w:rsidRPr="0020176D">
        <w:rPr>
          <w:rFonts w:cs="Arial"/>
          <w:sz w:val="16"/>
          <w:szCs w:val="16"/>
        </w:rPr>
        <w:instrText>…………………………………...............................</w:instrText>
      </w:r>
      <w:r w:rsidR="005C0C90" w:rsidRPr="0020176D">
        <w:rPr>
          <w:rFonts w:cs="Arial"/>
          <w:caps/>
        </w:rPr>
        <w:fldChar w:fldCharType="end"/>
      </w:r>
      <w:r w:rsidRPr="0020176D">
        <w:rPr>
          <w:rFonts w:cs="Arial"/>
        </w:rPr>
        <w:t>,</w:t>
      </w:r>
    </w:p>
    <w:p w:rsidR="00856D5F" w:rsidRPr="0020176D" w:rsidRDefault="00856D5F" w:rsidP="00856D5F">
      <w:pPr>
        <w:spacing w:line="360" w:lineRule="auto"/>
        <w:ind w:firstLine="708"/>
        <w:rPr>
          <w:rFonts w:cs="Arial"/>
          <w:i/>
          <w:sz w:val="16"/>
          <w:szCs w:val="16"/>
        </w:rPr>
      </w:pPr>
      <w:r w:rsidRPr="0020176D">
        <w:rPr>
          <w:rFonts w:cs="Arial"/>
          <w:i/>
          <w:sz w:val="16"/>
          <w:szCs w:val="16"/>
        </w:rPr>
        <w:t xml:space="preserve">      (</w:t>
      </w:r>
      <w:proofErr w:type="spellStart"/>
      <w:r w:rsidRPr="0020176D">
        <w:rPr>
          <w:rFonts w:cs="Arial"/>
          <w:i/>
          <w:sz w:val="16"/>
          <w:szCs w:val="16"/>
        </w:rPr>
        <w:t>denumirea</w:t>
      </w:r>
      <w:proofErr w:type="spellEnd"/>
      <w:r w:rsidRPr="0020176D">
        <w:rPr>
          <w:rFonts w:cs="Arial"/>
          <w:i/>
          <w:sz w:val="16"/>
          <w:szCs w:val="16"/>
        </w:rPr>
        <w:t xml:space="preserve"> </w:t>
      </w:r>
      <w:proofErr w:type="spellStart"/>
      <w:r w:rsidRPr="0020176D">
        <w:rPr>
          <w:rFonts w:cs="Arial"/>
          <w:i/>
          <w:sz w:val="16"/>
          <w:szCs w:val="16"/>
        </w:rPr>
        <w:t>contractului</w:t>
      </w:r>
      <w:proofErr w:type="spellEnd"/>
      <w:r w:rsidRPr="0020176D">
        <w:rPr>
          <w:rFonts w:cs="Arial"/>
          <w:i/>
          <w:sz w:val="16"/>
          <w:szCs w:val="16"/>
        </w:rPr>
        <w:t xml:space="preserve"> de </w:t>
      </w:r>
      <w:proofErr w:type="spellStart"/>
      <w:r w:rsidRPr="0020176D">
        <w:rPr>
          <w:rFonts w:cs="Arial"/>
          <w:i/>
          <w:sz w:val="16"/>
          <w:szCs w:val="16"/>
        </w:rPr>
        <w:t>achiziţie</w:t>
      </w:r>
      <w:proofErr w:type="spellEnd"/>
      <w:r w:rsidRPr="0020176D">
        <w:rPr>
          <w:rFonts w:cs="Arial"/>
          <w:i/>
          <w:sz w:val="16"/>
          <w:szCs w:val="16"/>
        </w:rPr>
        <w:t xml:space="preserve"> </w:t>
      </w:r>
      <w:proofErr w:type="spellStart"/>
      <w:r w:rsidRPr="0020176D">
        <w:rPr>
          <w:rFonts w:cs="Arial"/>
          <w:i/>
          <w:sz w:val="16"/>
          <w:szCs w:val="16"/>
        </w:rPr>
        <w:t>publică</w:t>
      </w:r>
      <w:proofErr w:type="spellEnd"/>
      <w:r w:rsidRPr="0020176D">
        <w:rPr>
          <w:rFonts w:cs="Arial"/>
          <w:i/>
          <w:sz w:val="16"/>
          <w:szCs w:val="16"/>
        </w:rPr>
        <w:t>)</w:t>
      </w:r>
      <w:r w:rsidRPr="0020176D">
        <w:rPr>
          <w:rFonts w:cs="Arial"/>
          <w:i/>
          <w:sz w:val="16"/>
          <w:szCs w:val="16"/>
        </w:rPr>
        <w:tab/>
      </w:r>
      <w:r w:rsidRPr="0020176D">
        <w:rPr>
          <w:rFonts w:cs="Arial"/>
          <w:i/>
          <w:sz w:val="16"/>
          <w:szCs w:val="16"/>
        </w:rPr>
        <w:tab/>
      </w:r>
      <w:r w:rsidRPr="0020176D">
        <w:rPr>
          <w:rFonts w:cs="Arial"/>
          <w:i/>
          <w:sz w:val="16"/>
          <w:szCs w:val="16"/>
        </w:rPr>
        <w:tab/>
      </w:r>
      <w:r w:rsidRPr="0020176D">
        <w:rPr>
          <w:rFonts w:cs="Arial"/>
          <w:i/>
          <w:sz w:val="16"/>
          <w:szCs w:val="16"/>
        </w:rPr>
        <w:tab/>
        <w:t>(</w:t>
      </w:r>
      <w:proofErr w:type="spellStart"/>
      <w:r w:rsidRPr="0020176D">
        <w:rPr>
          <w:rFonts w:cs="Arial"/>
          <w:i/>
          <w:sz w:val="16"/>
          <w:szCs w:val="16"/>
        </w:rPr>
        <w:t>denumirea</w:t>
      </w:r>
      <w:proofErr w:type="spellEnd"/>
      <w:r w:rsidRPr="0020176D">
        <w:rPr>
          <w:rFonts w:cs="Arial"/>
          <w:i/>
          <w:sz w:val="16"/>
          <w:szCs w:val="16"/>
        </w:rPr>
        <w:t>/</w:t>
      </w:r>
      <w:proofErr w:type="spellStart"/>
      <w:r w:rsidRPr="0020176D">
        <w:rPr>
          <w:rFonts w:cs="Arial"/>
          <w:i/>
          <w:sz w:val="16"/>
          <w:szCs w:val="16"/>
        </w:rPr>
        <w:t>numele</w:t>
      </w:r>
      <w:proofErr w:type="spellEnd"/>
      <w:r w:rsidRPr="0020176D">
        <w:rPr>
          <w:rFonts w:cs="Arial"/>
          <w:i/>
          <w:sz w:val="16"/>
          <w:szCs w:val="16"/>
        </w:rPr>
        <w:t xml:space="preserve"> </w:t>
      </w:r>
      <w:proofErr w:type="spellStart"/>
      <w:r w:rsidRPr="0020176D">
        <w:rPr>
          <w:rFonts w:cs="Arial"/>
          <w:i/>
          <w:sz w:val="16"/>
          <w:szCs w:val="16"/>
        </w:rPr>
        <w:t>contractantului</w:t>
      </w:r>
      <w:proofErr w:type="spellEnd"/>
      <w:r w:rsidRPr="0020176D">
        <w:rPr>
          <w:rFonts w:cs="Arial"/>
          <w:i/>
          <w:sz w:val="16"/>
          <w:szCs w:val="16"/>
        </w:rPr>
        <w:t>)</w:t>
      </w:r>
    </w:p>
    <w:p w:rsidR="00856D5F" w:rsidRPr="0020176D" w:rsidRDefault="00856D5F" w:rsidP="00856D5F">
      <w:pPr>
        <w:overflowPunct w:val="0"/>
        <w:autoSpaceDE w:val="0"/>
        <w:autoSpaceDN w:val="0"/>
        <w:adjustRightInd w:val="0"/>
        <w:jc w:val="both"/>
        <w:textAlignment w:val="baseline"/>
        <w:rPr>
          <w:rFonts w:cs="Arial"/>
        </w:rPr>
      </w:pPr>
      <w:proofErr w:type="spellStart"/>
      <w:r w:rsidRPr="0020176D">
        <w:rPr>
          <w:rFonts w:cs="Arial"/>
        </w:rPr>
        <w:t>în</w:t>
      </w:r>
      <w:proofErr w:type="spellEnd"/>
      <w:r w:rsidRPr="0020176D">
        <w:rPr>
          <w:rFonts w:cs="Arial"/>
        </w:rPr>
        <w:t xml:space="preserve"> </w:t>
      </w:r>
      <w:proofErr w:type="spellStart"/>
      <w:r w:rsidRPr="0020176D">
        <w:rPr>
          <w:rFonts w:cs="Arial"/>
        </w:rPr>
        <w:t>calitate</w:t>
      </w:r>
      <w:proofErr w:type="spellEnd"/>
      <w:r w:rsidRPr="0020176D">
        <w:rPr>
          <w:rFonts w:cs="Arial"/>
        </w:rPr>
        <w:t xml:space="preserve"> de </w:t>
      </w:r>
      <w:proofErr w:type="spellStart"/>
      <w:r w:rsidRPr="0020176D">
        <w:rPr>
          <w:rFonts w:cs="Arial"/>
        </w:rPr>
        <w:t>contractant</w:t>
      </w:r>
      <w:proofErr w:type="spellEnd"/>
      <w:r w:rsidRPr="0020176D">
        <w:rPr>
          <w:rFonts w:cs="Arial"/>
        </w:rPr>
        <w:t xml:space="preserve">, </w:t>
      </w:r>
      <w:proofErr w:type="spellStart"/>
      <w:r w:rsidRPr="0020176D">
        <w:rPr>
          <w:rFonts w:cs="Arial"/>
        </w:rPr>
        <w:t>şi</w:t>
      </w:r>
      <w:proofErr w:type="spellEnd"/>
      <w:r w:rsidRPr="0020176D">
        <w:rPr>
          <w:rFonts w:cs="Arial"/>
        </w:rPr>
        <w:t xml:space="preserve"> </w:t>
      </w:r>
      <w:r w:rsidR="005C0C90" w:rsidRPr="0020176D">
        <w:rPr>
          <w:rFonts w:cs="Arial"/>
          <w:caps/>
        </w:rPr>
        <w:fldChar w:fldCharType="begin"/>
      </w:r>
      <w:r w:rsidRPr="0020176D">
        <w:rPr>
          <w:rFonts w:cs="Arial"/>
          <w:caps/>
        </w:rPr>
        <w:instrText xml:space="preserve">MACROBUTTON NoMacro </w:instrText>
      </w:r>
      <w:r w:rsidRPr="0020176D">
        <w:rPr>
          <w:rFonts w:cs="Arial"/>
          <w:sz w:val="16"/>
          <w:szCs w:val="16"/>
        </w:rPr>
        <w:instrText>…………………………………..............................</w:instrText>
      </w:r>
      <w:r w:rsidR="005C0C90" w:rsidRPr="0020176D">
        <w:rPr>
          <w:rFonts w:cs="Arial"/>
          <w:caps/>
        </w:rPr>
        <w:fldChar w:fldCharType="end"/>
      </w:r>
      <w:r w:rsidRPr="0020176D">
        <w:rPr>
          <w:rFonts w:cs="Arial"/>
        </w:rPr>
        <w:t xml:space="preserve">, </w:t>
      </w:r>
      <w:proofErr w:type="spellStart"/>
      <w:r w:rsidRPr="0020176D">
        <w:rPr>
          <w:rFonts w:cs="Arial"/>
        </w:rPr>
        <w:t>în</w:t>
      </w:r>
      <w:proofErr w:type="spellEnd"/>
      <w:r w:rsidRPr="0020176D">
        <w:rPr>
          <w:rFonts w:cs="Arial"/>
        </w:rPr>
        <w:t xml:space="preserve"> </w:t>
      </w:r>
      <w:proofErr w:type="spellStart"/>
      <w:r w:rsidRPr="0020176D">
        <w:rPr>
          <w:rFonts w:cs="Arial"/>
        </w:rPr>
        <w:t>calitate</w:t>
      </w:r>
      <w:proofErr w:type="spellEnd"/>
      <w:r w:rsidRPr="0020176D">
        <w:rPr>
          <w:rFonts w:cs="Arial"/>
        </w:rPr>
        <w:t xml:space="preserve"> de </w:t>
      </w:r>
      <w:proofErr w:type="spellStart"/>
      <w:r w:rsidRPr="0020176D">
        <w:rPr>
          <w:rFonts w:cs="Arial"/>
        </w:rPr>
        <w:t>achizitor</w:t>
      </w:r>
      <w:proofErr w:type="spellEnd"/>
      <w:r w:rsidRPr="0020176D">
        <w:rPr>
          <w:rFonts w:cs="Arial"/>
        </w:rPr>
        <w:t xml:space="preserve">, ne </w:t>
      </w:r>
      <w:proofErr w:type="spellStart"/>
      <w:r w:rsidRPr="0020176D">
        <w:rPr>
          <w:rFonts w:cs="Arial"/>
        </w:rPr>
        <w:t>obligăm</w:t>
      </w:r>
      <w:proofErr w:type="spellEnd"/>
    </w:p>
    <w:p w:rsidR="00856D5F" w:rsidRPr="0020176D" w:rsidRDefault="00856D5F" w:rsidP="00856D5F">
      <w:pPr>
        <w:overflowPunct w:val="0"/>
        <w:autoSpaceDE w:val="0"/>
        <w:autoSpaceDN w:val="0"/>
        <w:adjustRightInd w:val="0"/>
        <w:spacing w:line="360" w:lineRule="auto"/>
        <w:ind w:left="2591" w:right="3277"/>
        <w:jc w:val="center"/>
        <w:textAlignment w:val="baseline"/>
        <w:rPr>
          <w:rFonts w:cs="Arial"/>
        </w:rPr>
      </w:pPr>
      <w:r w:rsidRPr="0020176D">
        <w:rPr>
          <w:rFonts w:cs="Arial"/>
          <w:i/>
          <w:sz w:val="16"/>
          <w:szCs w:val="16"/>
        </w:rPr>
        <w:t>(</w:t>
      </w:r>
      <w:proofErr w:type="spellStart"/>
      <w:r w:rsidRPr="0020176D">
        <w:rPr>
          <w:rFonts w:cs="Arial"/>
          <w:i/>
          <w:sz w:val="16"/>
          <w:szCs w:val="16"/>
        </w:rPr>
        <w:t>denumirea</w:t>
      </w:r>
      <w:proofErr w:type="spellEnd"/>
      <w:r w:rsidRPr="0020176D">
        <w:rPr>
          <w:rFonts w:cs="Arial"/>
          <w:i/>
          <w:sz w:val="16"/>
          <w:szCs w:val="16"/>
        </w:rPr>
        <w:t xml:space="preserve"> </w:t>
      </w:r>
      <w:proofErr w:type="spellStart"/>
      <w:r w:rsidRPr="0020176D">
        <w:rPr>
          <w:rFonts w:cs="Arial"/>
          <w:i/>
          <w:sz w:val="16"/>
          <w:szCs w:val="16"/>
        </w:rPr>
        <w:t>achizitorului</w:t>
      </w:r>
      <w:proofErr w:type="spellEnd"/>
      <w:r w:rsidRPr="0020176D">
        <w:rPr>
          <w:rFonts w:cs="Arial"/>
          <w:i/>
          <w:sz w:val="16"/>
          <w:szCs w:val="16"/>
        </w:rPr>
        <w:t>)</w:t>
      </w:r>
    </w:p>
    <w:p w:rsidR="00856D5F" w:rsidRPr="0020176D" w:rsidRDefault="00856D5F" w:rsidP="00856D5F">
      <w:pPr>
        <w:spacing w:line="360" w:lineRule="auto"/>
        <w:jc w:val="both"/>
        <w:rPr>
          <w:rFonts w:cs="Arial"/>
          <w:caps/>
        </w:rPr>
      </w:pPr>
      <w:proofErr w:type="spellStart"/>
      <w:r w:rsidRPr="0020176D">
        <w:rPr>
          <w:rFonts w:cs="Arial"/>
        </w:rPr>
        <w:t>prin</w:t>
      </w:r>
      <w:proofErr w:type="spellEnd"/>
      <w:r w:rsidRPr="0020176D">
        <w:rPr>
          <w:rFonts w:cs="Arial"/>
        </w:rPr>
        <w:t xml:space="preserve"> </w:t>
      </w:r>
      <w:proofErr w:type="spellStart"/>
      <w:r w:rsidRPr="0020176D">
        <w:rPr>
          <w:rFonts w:cs="Arial"/>
        </w:rPr>
        <w:t>prezenta</w:t>
      </w:r>
      <w:proofErr w:type="spellEnd"/>
      <w:r w:rsidRPr="0020176D">
        <w:rPr>
          <w:rFonts w:cs="Arial"/>
        </w:rPr>
        <w:t xml:space="preserve"> </w:t>
      </w:r>
      <w:proofErr w:type="spellStart"/>
      <w:r w:rsidRPr="0020176D">
        <w:rPr>
          <w:rFonts w:cs="Arial"/>
        </w:rPr>
        <w:t>să</w:t>
      </w:r>
      <w:proofErr w:type="spellEnd"/>
      <w:r w:rsidRPr="0020176D">
        <w:rPr>
          <w:rFonts w:cs="Arial"/>
        </w:rPr>
        <w:t xml:space="preserve"> </w:t>
      </w:r>
      <w:proofErr w:type="spellStart"/>
      <w:r w:rsidRPr="0020176D">
        <w:rPr>
          <w:rFonts w:cs="Arial"/>
        </w:rPr>
        <w:t>plătim</w:t>
      </w:r>
      <w:proofErr w:type="spellEnd"/>
      <w:r w:rsidRPr="0020176D">
        <w:rPr>
          <w:rFonts w:cs="Arial"/>
        </w:rPr>
        <w:t xml:space="preserve"> </w:t>
      </w:r>
      <w:proofErr w:type="spellStart"/>
      <w:r w:rsidRPr="0020176D">
        <w:rPr>
          <w:rFonts w:cs="Arial"/>
        </w:rPr>
        <w:t>în</w:t>
      </w:r>
      <w:proofErr w:type="spellEnd"/>
      <w:r w:rsidRPr="0020176D">
        <w:rPr>
          <w:rFonts w:cs="Arial"/>
        </w:rPr>
        <w:t xml:space="preserve"> </w:t>
      </w:r>
      <w:proofErr w:type="spellStart"/>
      <w:r w:rsidRPr="0020176D">
        <w:rPr>
          <w:rFonts w:cs="Arial"/>
        </w:rPr>
        <w:t>favoarea</w:t>
      </w:r>
      <w:proofErr w:type="spellEnd"/>
      <w:r w:rsidRPr="0020176D">
        <w:rPr>
          <w:rFonts w:cs="Arial"/>
        </w:rPr>
        <w:t xml:space="preserve"> </w:t>
      </w:r>
      <w:proofErr w:type="spellStart"/>
      <w:r w:rsidRPr="0020176D">
        <w:rPr>
          <w:rFonts w:cs="Arial"/>
        </w:rPr>
        <w:t>achizitorului</w:t>
      </w:r>
      <w:proofErr w:type="spellEnd"/>
      <w:r w:rsidRPr="0020176D">
        <w:rPr>
          <w:rFonts w:cs="Arial"/>
        </w:rPr>
        <w:t xml:space="preserve">, </w:t>
      </w:r>
      <w:proofErr w:type="spellStart"/>
      <w:r w:rsidRPr="0020176D">
        <w:rPr>
          <w:rFonts w:cs="Arial"/>
        </w:rPr>
        <w:t>până</w:t>
      </w:r>
      <w:proofErr w:type="spellEnd"/>
      <w:r w:rsidRPr="0020176D">
        <w:rPr>
          <w:rFonts w:cs="Arial"/>
        </w:rPr>
        <w:t xml:space="preserve"> la </w:t>
      </w:r>
      <w:proofErr w:type="spellStart"/>
      <w:r w:rsidRPr="0020176D">
        <w:rPr>
          <w:rFonts w:cs="Arial"/>
        </w:rPr>
        <w:t>concurenţa</w:t>
      </w:r>
      <w:proofErr w:type="spellEnd"/>
      <w:r w:rsidRPr="0020176D">
        <w:rPr>
          <w:rFonts w:cs="Arial"/>
        </w:rPr>
        <w:t xml:space="preserve"> </w:t>
      </w:r>
      <w:proofErr w:type="spellStart"/>
      <w:r w:rsidRPr="0020176D">
        <w:rPr>
          <w:rFonts w:cs="Arial"/>
        </w:rPr>
        <w:t>sumei</w:t>
      </w:r>
      <w:proofErr w:type="spellEnd"/>
      <w:r w:rsidRPr="0020176D">
        <w:rPr>
          <w:rFonts w:cs="Arial"/>
        </w:rPr>
        <w:t xml:space="preserve"> de </w:t>
      </w:r>
      <w:r w:rsidR="005C0C90" w:rsidRPr="0020176D">
        <w:rPr>
          <w:rFonts w:cs="Arial"/>
        </w:rPr>
        <w:fldChar w:fldCharType="begin"/>
      </w:r>
      <w:r w:rsidRPr="0020176D">
        <w:rPr>
          <w:rFonts w:cs="Arial"/>
        </w:rPr>
        <w:instrText xml:space="preserve">MACROBUTTON NoMacro </w:instrText>
      </w:r>
      <w:r w:rsidRPr="0020176D">
        <w:rPr>
          <w:rFonts w:cs="Arial"/>
          <w:sz w:val="16"/>
          <w:szCs w:val="16"/>
        </w:rPr>
        <w:instrText>………………………………</w:instrText>
      </w:r>
      <w:r w:rsidR="005C0C90" w:rsidRPr="0020176D">
        <w:rPr>
          <w:rFonts w:cs="Arial"/>
        </w:rPr>
        <w:fldChar w:fldCharType="end"/>
      </w:r>
    </w:p>
    <w:p w:rsidR="00856D5F" w:rsidRPr="0020176D" w:rsidRDefault="005C0C90" w:rsidP="00856D5F">
      <w:pPr>
        <w:jc w:val="both"/>
        <w:rPr>
          <w:rFonts w:cs="Arial"/>
        </w:rPr>
      </w:pPr>
      <w:r w:rsidRPr="0020176D">
        <w:rPr>
          <w:rFonts w:cs="Arial"/>
        </w:rPr>
        <w:fldChar w:fldCharType="begin"/>
      </w:r>
      <w:r w:rsidR="00856D5F" w:rsidRPr="0020176D">
        <w:rPr>
          <w:rFonts w:cs="Arial"/>
        </w:rPr>
        <w:instrText xml:space="preserve">MACROBUTTON NoMacro </w:instrText>
      </w:r>
      <w:r w:rsidR="00856D5F" w:rsidRPr="0020176D">
        <w:rPr>
          <w:rFonts w:cs="Arial"/>
          <w:sz w:val="16"/>
          <w:szCs w:val="16"/>
        </w:rPr>
        <w:instrText>…………………………………................................…....................……..........................................…..</w:instrText>
      </w:r>
      <w:r w:rsidRPr="0020176D">
        <w:rPr>
          <w:rFonts w:cs="Arial"/>
        </w:rPr>
        <w:fldChar w:fldCharType="end"/>
      </w:r>
      <w:r w:rsidR="00856D5F" w:rsidRPr="0020176D">
        <w:rPr>
          <w:rFonts w:cs="Arial"/>
        </w:rPr>
        <w:t xml:space="preserve">, </w:t>
      </w:r>
      <w:proofErr w:type="spellStart"/>
      <w:r w:rsidR="00856D5F" w:rsidRPr="0020176D">
        <w:rPr>
          <w:rFonts w:cs="Arial"/>
        </w:rPr>
        <w:t>reprezentând</w:t>
      </w:r>
      <w:proofErr w:type="spellEnd"/>
      <w:r w:rsidR="00856D5F" w:rsidRPr="0020176D">
        <w:rPr>
          <w:rFonts w:cs="Arial"/>
        </w:rPr>
        <w:t xml:space="preserve"> </w:t>
      </w:r>
      <w:r w:rsidRPr="0020176D">
        <w:rPr>
          <w:rFonts w:cs="Arial"/>
          <w:caps/>
        </w:rPr>
        <w:fldChar w:fldCharType="begin"/>
      </w:r>
      <w:r w:rsidR="00856D5F" w:rsidRPr="0020176D">
        <w:rPr>
          <w:rFonts w:cs="Arial"/>
          <w:caps/>
        </w:rPr>
        <w:instrText xml:space="preserve">MACROBUTTON NoMacro </w:instrText>
      </w:r>
      <w:r w:rsidR="00856D5F" w:rsidRPr="0020176D">
        <w:rPr>
          <w:rFonts w:cs="Arial"/>
          <w:caps/>
          <w:sz w:val="16"/>
          <w:szCs w:val="16"/>
          <w:lang w:eastAsia="ro-RO"/>
        </w:rPr>
        <w:instrText>......</w:instrText>
      </w:r>
      <w:r w:rsidRPr="0020176D">
        <w:rPr>
          <w:rFonts w:cs="Arial"/>
          <w:caps/>
        </w:rPr>
        <w:fldChar w:fldCharType="end"/>
      </w:r>
      <w:r w:rsidR="00856D5F" w:rsidRPr="0020176D">
        <w:rPr>
          <w:rFonts w:cs="Arial"/>
        </w:rPr>
        <w:t xml:space="preserve">% din </w:t>
      </w:r>
      <w:proofErr w:type="spellStart"/>
      <w:r w:rsidR="00856D5F" w:rsidRPr="0020176D">
        <w:rPr>
          <w:rFonts w:cs="Arial"/>
        </w:rPr>
        <w:t>valoarea</w:t>
      </w:r>
      <w:proofErr w:type="spellEnd"/>
    </w:p>
    <w:p w:rsidR="00856D5F" w:rsidRPr="0020176D" w:rsidRDefault="00856D5F" w:rsidP="00856D5F">
      <w:pPr>
        <w:spacing w:line="360" w:lineRule="auto"/>
        <w:ind w:left="1416" w:firstLine="708"/>
        <w:rPr>
          <w:rFonts w:cs="Arial"/>
          <w:i/>
          <w:sz w:val="16"/>
          <w:szCs w:val="16"/>
        </w:rPr>
      </w:pPr>
      <w:r w:rsidRPr="0020176D">
        <w:rPr>
          <w:rFonts w:cs="Arial"/>
          <w:i/>
          <w:sz w:val="16"/>
          <w:szCs w:val="16"/>
        </w:rPr>
        <w:t>(</w:t>
      </w:r>
      <w:proofErr w:type="spellStart"/>
      <w:r w:rsidRPr="0020176D">
        <w:rPr>
          <w:rFonts w:cs="Arial"/>
          <w:i/>
          <w:sz w:val="16"/>
          <w:szCs w:val="16"/>
        </w:rPr>
        <w:t>suma</w:t>
      </w:r>
      <w:proofErr w:type="spellEnd"/>
      <w:r w:rsidRPr="0020176D">
        <w:rPr>
          <w:rFonts w:cs="Arial"/>
          <w:i/>
          <w:sz w:val="16"/>
          <w:szCs w:val="16"/>
        </w:rPr>
        <w:t xml:space="preserve"> </w:t>
      </w:r>
      <w:proofErr w:type="spellStart"/>
      <w:r w:rsidRPr="0020176D">
        <w:rPr>
          <w:rFonts w:cs="Arial"/>
          <w:i/>
          <w:sz w:val="16"/>
          <w:szCs w:val="16"/>
        </w:rPr>
        <w:t>în</w:t>
      </w:r>
      <w:proofErr w:type="spellEnd"/>
      <w:r w:rsidRPr="0020176D">
        <w:rPr>
          <w:rFonts w:cs="Arial"/>
          <w:i/>
          <w:sz w:val="16"/>
          <w:szCs w:val="16"/>
        </w:rPr>
        <w:t xml:space="preserve"> </w:t>
      </w:r>
      <w:proofErr w:type="spellStart"/>
      <w:r w:rsidRPr="0020176D">
        <w:rPr>
          <w:rFonts w:cs="Arial"/>
          <w:i/>
          <w:sz w:val="16"/>
          <w:szCs w:val="16"/>
        </w:rPr>
        <w:t>cifre</w:t>
      </w:r>
      <w:proofErr w:type="spellEnd"/>
      <w:r w:rsidRPr="0020176D">
        <w:rPr>
          <w:rFonts w:cs="Arial"/>
          <w:i/>
          <w:sz w:val="16"/>
          <w:szCs w:val="16"/>
        </w:rPr>
        <w:t xml:space="preserve"> </w:t>
      </w:r>
      <w:proofErr w:type="spellStart"/>
      <w:r w:rsidRPr="0020176D">
        <w:rPr>
          <w:rFonts w:cs="Arial"/>
          <w:i/>
          <w:sz w:val="16"/>
          <w:szCs w:val="16"/>
        </w:rPr>
        <w:t>şi</w:t>
      </w:r>
      <w:proofErr w:type="spellEnd"/>
      <w:r w:rsidRPr="0020176D">
        <w:rPr>
          <w:rFonts w:cs="Arial"/>
          <w:i/>
          <w:sz w:val="16"/>
          <w:szCs w:val="16"/>
        </w:rPr>
        <w:t xml:space="preserve"> </w:t>
      </w:r>
      <w:proofErr w:type="spellStart"/>
      <w:r w:rsidRPr="0020176D">
        <w:rPr>
          <w:rFonts w:cs="Arial"/>
          <w:i/>
          <w:sz w:val="16"/>
          <w:szCs w:val="16"/>
        </w:rPr>
        <w:t>în</w:t>
      </w:r>
      <w:proofErr w:type="spellEnd"/>
      <w:r w:rsidRPr="0020176D">
        <w:rPr>
          <w:rFonts w:cs="Arial"/>
          <w:i/>
          <w:sz w:val="16"/>
          <w:szCs w:val="16"/>
        </w:rPr>
        <w:t xml:space="preserve"> </w:t>
      </w:r>
      <w:proofErr w:type="spellStart"/>
      <w:r w:rsidRPr="0020176D">
        <w:rPr>
          <w:rFonts w:cs="Arial"/>
          <w:i/>
          <w:sz w:val="16"/>
          <w:szCs w:val="16"/>
        </w:rPr>
        <w:t>litere</w:t>
      </w:r>
      <w:proofErr w:type="spellEnd"/>
      <w:r w:rsidRPr="0020176D">
        <w:rPr>
          <w:rFonts w:cs="Arial"/>
          <w:i/>
          <w:sz w:val="16"/>
          <w:szCs w:val="16"/>
        </w:rPr>
        <w:t xml:space="preserve"> </w:t>
      </w:r>
      <w:proofErr w:type="spellStart"/>
      <w:r w:rsidRPr="0020176D">
        <w:rPr>
          <w:rFonts w:cs="Arial"/>
          <w:i/>
          <w:sz w:val="16"/>
          <w:szCs w:val="16"/>
        </w:rPr>
        <w:t>şi</w:t>
      </w:r>
      <w:proofErr w:type="spellEnd"/>
      <w:r w:rsidRPr="0020176D">
        <w:rPr>
          <w:rFonts w:cs="Arial"/>
          <w:i/>
          <w:sz w:val="16"/>
          <w:szCs w:val="16"/>
        </w:rPr>
        <w:t xml:space="preserve"> </w:t>
      </w:r>
      <w:proofErr w:type="spellStart"/>
      <w:r w:rsidRPr="0020176D">
        <w:rPr>
          <w:rFonts w:cs="Arial"/>
          <w:i/>
          <w:sz w:val="16"/>
          <w:szCs w:val="16"/>
        </w:rPr>
        <w:t>moneda</w:t>
      </w:r>
      <w:proofErr w:type="spellEnd"/>
      <w:r w:rsidRPr="0020176D">
        <w:rPr>
          <w:rFonts w:cs="Arial"/>
          <w:i/>
          <w:sz w:val="16"/>
          <w:szCs w:val="16"/>
        </w:rPr>
        <w:t>)</w:t>
      </w:r>
    </w:p>
    <w:p w:rsidR="00856D5F" w:rsidRPr="0020176D" w:rsidRDefault="00856D5F" w:rsidP="00856D5F">
      <w:pPr>
        <w:spacing w:line="360" w:lineRule="auto"/>
        <w:jc w:val="both"/>
        <w:rPr>
          <w:rFonts w:cs="Arial"/>
        </w:rPr>
      </w:pPr>
      <w:proofErr w:type="spellStart"/>
      <w:r w:rsidRPr="0020176D">
        <w:rPr>
          <w:rFonts w:cs="Arial"/>
        </w:rPr>
        <w:t>totală</w:t>
      </w:r>
      <w:proofErr w:type="spellEnd"/>
      <w:r w:rsidRPr="0020176D">
        <w:rPr>
          <w:rFonts w:cs="Arial"/>
        </w:rPr>
        <w:t xml:space="preserve"> </w:t>
      </w:r>
      <w:proofErr w:type="spellStart"/>
      <w:r w:rsidRPr="0020176D">
        <w:rPr>
          <w:rFonts w:cs="Arial"/>
        </w:rPr>
        <w:t>fără</w:t>
      </w:r>
      <w:proofErr w:type="spellEnd"/>
      <w:r w:rsidRPr="0020176D">
        <w:rPr>
          <w:rFonts w:cs="Arial"/>
        </w:rPr>
        <w:t xml:space="preserve"> T.V.A. </w:t>
      </w:r>
      <w:proofErr w:type="gramStart"/>
      <w:r w:rsidRPr="0020176D">
        <w:rPr>
          <w:rFonts w:cs="Arial"/>
        </w:rPr>
        <w:t>a</w:t>
      </w:r>
      <w:proofErr w:type="gramEnd"/>
      <w:r w:rsidRPr="0020176D">
        <w:rPr>
          <w:rFonts w:cs="Arial"/>
        </w:rPr>
        <w:t xml:space="preserve"> </w:t>
      </w:r>
      <w:proofErr w:type="spellStart"/>
      <w:r w:rsidRPr="0020176D">
        <w:rPr>
          <w:rFonts w:cs="Arial"/>
        </w:rPr>
        <w:t>acestui</w:t>
      </w:r>
      <w:proofErr w:type="spellEnd"/>
      <w:r w:rsidRPr="0020176D">
        <w:rPr>
          <w:rFonts w:cs="Arial"/>
        </w:rPr>
        <w:t xml:space="preserve"> contract, </w:t>
      </w:r>
      <w:proofErr w:type="spellStart"/>
      <w:r w:rsidRPr="0020176D">
        <w:rPr>
          <w:rFonts w:cs="Arial"/>
        </w:rPr>
        <w:t>orice</w:t>
      </w:r>
      <w:proofErr w:type="spellEnd"/>
      <w:r w:rsidRPr="0020176D">
        <w:rPr>
          <w:rFonts w:cs="Arial"/>
        </w:rPr>
        <w:t xml:space="preserve"> </w:t>
      </w:r>
      <w:proofErr w:type="spellStart"/>
      <w:r w:rsidRPr="0020176D">
        <w:rPr>
          <w:rFonts w:cs="Arial"/>
        </w:rPr>
        <w:t>sumă</w:t>
      </w:r>
      <w:proofErr w:type="spellEnd"/>
      <w:r w:rsidRPr="0020176D">
        <w:rPr>
          <w:rFonts w:cs="Arial"/>
        </w:rPr>
        <w:t xml:space="preserve"> </w:t>
      </w:r>
      <w:proofErr w:type="spellStart"/>
      <w:r w:rsidRPr="0020176D">
        <w:rPr>
          <w:rFonts w:cs="Arial"/>
        </w:rPr>
        <w:t>cerută</w:t>
      </w:r>
      <w:proofErr w:type="spellEnd"/>
      <w:r w:rsidRPr="0020176D">
        <w:rPr>
          <w:rFonts w:cs="Arial"/>
        </w:rPr>
        <w:t xml:space="preserve"> de </w:t>
      </w:r>
      <w:proofErr w:type="spellStart"/>
      <w:r w:rsidRPr="0020176D">
        <w:rPr>
          <w:rFonts w:cs="Arial"/>
        </w:rPr>
        <w:t>acesta</w:t>
      </w:r>
      <w:proofErr w:type="spellEnd"/>
      <w:r w:rsidRPr="0020176D">
        <w:rPr>
          <w:rFonts w:cs="Arial"/>
        </w:rPr>
        <w:t xml:space="preserve"> </w:t>
      </w:r>
      <w:proofErr w:type="spellStart"/>
      <w:r w:rsidRPr="0020176D">
        <w:rPr>
          <w:rFonts w:cs="Arial"/>
        </w:rPr>
        <w:t>printr</w:t>
      </w:r>
      <w:proofErr w:type="spellEnd"/>
      <w:r w:rsidRPr="0020176D">
        <w:rPr>
          <w:rFonts w:cs="Arial"/>
        </w:rPr>
        <w:t xml:space="preserve">-o </w:t>
      </w:r>
      <w:proofErr w:type="spellStart"/>
      <w:r w:rsidRPr="0020176D">
        <w:rPr>
          <w:rFonts w:cs="Arial"/>
        </w:rPr>
        <w:t>cerere</w:t>
      </w:r>
      <w:proofErr w:type="spellEnd"/>
      <w:r w:rsidRPr="0020176D">
        <w:rPr>
          <w:rFonts w:cs="Arial"/>
        </w:rPr>
        <w:t xml:space="preserve"> </w:t>
      </w:r>
      <w:proofErr w:type="spellStart"/>
      <w:r w:rsidRPr="0020176D">
        <w:rPr>
          <w:rFonts w:cs="Arial"/>
        </w:rPr>
        <w:t>însoţită</w:t>
      </w:r>
      <w:proofErr w:type="spellEnd"/>
      <w:r w:rsidRPr="0020176D">
        <w:rPr>
          <w:rFonts w:cs="Arial"/>
        </w:rPr>
        <w:t xml:space="preserve"> de o </w:t>
      </w:r>
      <w:proofErr w:type="spellStart"/>
      <w:r w:rsidRPr="0020176D">
        <w:rPr>
          <w:rFonts w:cs="Arial"/>
        </w:rPr>
        <w:t>declaraţie</w:t>
      </w:r>
      <w:proofErr w:type="spellEnd"/>
      <w:r w:rsidRPr="0020176D">
        <w:rPr>
          <w:rFonts w:cs="Arial"/>
        </w:rPr>
        <w:t xml:space="preserve"> cu </w:t>
      </w:r>
      <w:proofErr w:type="spellStart"/>
      <w:r w:rsidRPr="0020176D">
        <w:rPr>
          <w:rFonts w:cs="Arial"/>
        </w:rPr>
        <w:t>privire</w:t>
      </w:r>
      <w:proofErr w:type="spellEnd"/>
      <w:r w:rsidRPr="0020176D">
        <w:rPr>
          <w:rFonts w:cs="Arial"/>
        </w:rPr>
        <w:t xml:space="preserve"> la </w:t>
      </w:r>
      <w:proofErr w:type="spellStart"/>
      <w:r w:rsidRPr="0020176D">
        <w:rPr>
          <w:rFonts w:cs="Arial"/>
        </w:rPr>
        <w:t>neîndeplinirea</w:t>
      </w:r>
      <w:proofErr w:type="spellEnd"/>
      <w:r w:rsidRPr="0020176D">
        <w:rPr>
          <w:rFonts w:cs="Arial"/>
        </w:rPr>
        <w:t xml:space="preserve"> </w:t>
      </w:r>
      <w:proofErr w:type="spellStart"/>
      <w:r w:rsidRPr="0020176D">
        <w:rPr>
          <w:rFonts w:cs="Arial"/>
        </w:rPr>
        <w:t>obligaţiilor</w:t>
      </w:r>
      <w:proofErr w:type="spellEnd"/>
      <w:r w:rsidRPr="0020176D">
        <w:rPr>
          <w:rFonts w:cs="Arial"/>
        </w:rPr>
        <w:t xml:space="preserve"> </w:t>
      </w:r>
      <w:proofErr w:type="spellStart"/>
      <w:r w:rsidRPr="0020176D">
        <w:rPr>
          <w:rFonts w:cs="Arial"/>
        </w:rPr>
        <w:t>ce</w:t>
      </w:r>
      <w:proofErr w:type="spellEnd"/>
      <w:r w:rsidRPr="0020176D">
        <w:rPr>
          <w:rFonts w:cs="Arial"/>
        </w:rPr>
        <w:t xml:space="preserve"> </w:t>
      </w:r>
      <w:proofErr w:type="spellStart"/>
      <w:r w:rsidRPr="0020176D">
        <w:rPr>
          <w:rFonts w:cs="Arial"/>
        </w:rPr>
        <w:t>revin</w:t>
      </w:r>
      <w:proofErr w:type="spellEnd"/>
      <w:r w:rsidRPr="0020176D">
        <w:rPr>
          <w:rFonts w:cs="Arial"/>
        </w:rPr>
        <w:t xml:space="preserve"> </w:t>
      </w:r>
      <w:proofErr w:type="spellStart"/>
      <w:r w:rsidRPr="0020176D">
        <w:rPr>
          <w:rFonts w:cs="Arial"/>
        </w:rPr>
        <w:t>contractantului</w:t>
      </w:r>
      <w:proofErr w:type="spellEnd"/>
      <w:r w:rsidRPr="0020176D">
        <w:rPr>
          <w:rFonts w:cs="Arial"/>
        </w:rPr>
        <w:t xml:space="preserve">, </w:t>
      </w:r>
      <w:proofErr w:type="spellStart"/>
      <w:r w:rsidRPr="0020176D">
        <w:rPr>
          <w:rFonts w:cs="Arial"/>
        </w:rPr>
        <w:t>astfel</w:t>
      </w:r>
      <w:proofErr w:type="spellEnd"/>
      <w:r w:rsidRPr="0020176D">
        <w:rPr>
          <w:rFonts w:cs="Arial"/>
        </w:rPr>
        <w:t xml:space="preserve"> cum sunt </w:t>
      </w:r>
      <w:proofErr w:type="spellStart"/>
      <w:r w:rsidRPr="0020176D">
        <w:rPr>
          <w:rFonts w:cs="Arial"/>
        </w:rPr>
        <w:t>acestea</w:t>
      </w:r>
      <w:proofErr w:type="spellEnd"/>
      <w:r w:rsidRPr="0020176D">
        <w:rPr>
          <w:rFonts w:cs="Arial"/>
        </w:rPr>
        <w:t xml:space="preserve"> </w:t>
      </w:r>
      <w:proofErr w:type="spellStart"/>
      <w:r w:rsidRPr="0020176D">
        <w:rPr>
          <w:rFonts w:cs="Arial"/>
        </w:rPr>
        <w:t>prevăzute</w:t>
      </w:r>
      <w:proofErr w:type="spellEnd"/>
      <w:r w:rsidRPr="0020176D">
        <w:rPr>
          <w:rFonts w:cs="Arial"/>
        </w:rPr>
        <w:t xml:space="preserve"> </w:t>
      </w:r>
      <w:proofErr w:type="spellStart"/>
      <w:r w:rsidRPr="0020176D">
        <w:rPr>
          <w:rFonts w:cs="Arial"/>
        </w:rPr>
        <w:t>în</w:t>
      </w:r>
      <w:proofErr w:type="spellEnd"/>
      <w:r w:rsidRPr="0020176D">
        <w:rPr>
          <w:rFonts w:cs="Arial"/>
        </w:rPr>
        <w:t xml:space="preserve"> </w:t>
      </w:r>
      <w:proofErr w:type="spellStart"/>
      <w:r w:rsidRPr="0020176D">
        <w:rPr>
          <w:rFonts w:cs="Arial"/>
        </w:rPr>
        <w:t>contractul</w:t>
      </w:r>
      <w:proofErr w:type="spellEnd"/>
      <w:r w:rsidRPr="0020176D">
        <w:rPr>
          <w:rFonts w:cs="Arial"/>
        </w:rPr>
        <w:t xml:space="preserve"> de </w:t>
      </w:r>
      <w:proofErr w:type="spellStart"/>
      <w:r w:rsidRPr="0020176D">
        <w:rPr>
          <w:rFonts w:cs="Arial"/>
        </w:rPr>
        <w:t>achiziţie</w:t>
      </w:r>
      <w:proofErr w:type="spellEnd"/>
      <w:r w:rsidRPr="0020176D">
        <w:rPr>
          <w:rFonts w:cs="Arial"/>
        </w:rPr>
        <w:t xml:space="preserve"> </w:t>
      </w:r>
      <w:proofErr w:type="spellStart"/>
      <w:r w:rsidRPr="0020176D">
        <w:rPr>
          <w:rFonts w:cs="Arial"/>
        </w:rPr>
        <w:t>publică</w:t>
      </w:r>
      <w:proofErr w:type="spellEnd"/>
      <w:r w:rsidRPr="0020176D">
        <w:rPr>
          <w:rFonts w:cs="Arial"/>
        </w:rPr>
        <w:t xml:space="preserve"> </w:t>
      </w:r>
      <w:proofErr w:type="spellStart"/>
      <w:r w:rsidRPr="0020176D">
        <w:rPr>
          <w:rFonts w:cs="Arial"/>
        </w:rPr>
        <w:t>mai</w:t>
      </w:r>
      <w:proofErr w:type="spellEnd"/>
      <w:r w:rsidRPr="0020176D">
        <w:rPr>
          <w:rFonts w:cs="Arial"/>
        </w:rPr>
        <w:t xml:space="preserve"> sus </w:t>
      </w:r>
      <w:proofErr w:type="spellStart"/>
      <w:r w:rsidRPr="0020176D">
        <w:rPr>
          <w:rFonts w:cs="Arial"/>
        </w:rPr>
        <w:t>menţionat</w:t>
      </w:r>
      <w:proofErr w:type="spellEnd"/>
      <w:r w:rsidRPr="0020176D">
        <w:rPr>
          <w:rFonts w:cs="Arial"/>
        </w:rPr>
        <w:t>.</w:t>
      </w:r>
    </w:p>
    <w:p w:rsidR="00856D5F" w:rsidRDefault="00856D5F" w:rsidP="00856D5F">
      <w:pPr>
        <w:spacing w:line="360" w:lineRule="auto"/>
        <w:jc w:val="both"/>
        <w:rPr>
          <w:rFonts w:cs="Arial"/>
        </w:rPr>
      </w:pPr>
      <w:r w:rsidRPr="0020176D">
        <w:rPr>
          <w:rFonts w:cs="Arial"/>
        </w:rPr>
        <w:tab/>
        <w:t xml:space="preserve">De </w:t>
      </w:r>
      <w:proofErr w:type="spellStart"/>
      <w:r w:rsidRPr="0020176D">
        <w:rPr>
          <w:rFonts w:cs="Arial"/>
        </w:rPr>
        <w:t>asemenea</w:t>
      </w:r>
      <w:proofErr w:type="spellEnd"/>
      <w:r w:rsidRPr="0020176D">
        <w:rPr>
          <w:rFonts w:cs="Arial"/>
        </w:rPr>
        <w:t xml:space="preserve">, </w:t>
      </w:r>
      <w:proofErr w:type="spellStart"/>
      <w:r w:rsidRPr="0020176D">
        <w:rPr>
          <w:rFonts w:cs="Arial"/>
        </w:rPr>
        <w:t>menţionăm</w:t>
      </w:r>
      <w:proofErr w:type="spellEnd"/>
      <w:r w:rsidRPr="0020176D">
        <w:rPr>
          <w:rFonts w:cs="Arial"/>
        </w:rPr>
        <w:t xml:space="preserve"> </w:t>
      </w:r>
      <w:proofErr w:type="spellStart"/>
      <w:r w:rsidRPr="0020176D">
        <w:rPr>
          <w:rFonts w:cs="Arial"/>
        </w:rPr>
        <w:t>faptul</w:t>
      </w:r>
      <w:proofErr w:type="spellEnd"/>
      <w:r w:rsidRPr="0020176D">
        <w:rPr>
          <w:rFonts w:cs="Arial"/>
        </w:rPr>
        <w:t xml:space="preserve"> </w:t>
      </w:r>
      <w:proofErr w:type="spellStart"/>
      <w:r w:rsidRPr="0020176D">
        <w:rPr>
          <w:rFonts w:cs="Arial"/>
        </w:rPr>
        <w:t>că</w:t>
      </w:r>
      <w:proofErr w:type="spellEnd"/>
      <w:r w:rsidRPr="0020176D">
        <w:rPr>
          <w:rFonts w:cs="Arial"/>
        </w:rPr>
        <w:t xml:space="preserve"> </w:t>
      </w:r>
      <w:proofErr w:type="spellStart"/>
      <w:r w:rsidRPr="0020176D">
        <w:rPr>
          <w:rFonts w:cs="Arial"/>
        </w:rPr>
        <w:t>plata</w:t>
      </w:r>
      <w:proofErr w:type="spellEnd"/>
      <w:r w:rsidRPr="0020176D">
        <w:rPr>
          <w:rFonts w:cs="Arial"/>
        </w:rPr>
        <w:t xml:space="preserve"> se </w:t>
      </w:r>
      <w:proofErr w:type="spellStart"/>
      <w:r w:rsidRPr="0020176D">
        <w:rPr>
          <w:rFonts w:cs="Arial"/>
        </w:rPr>
        <w:t>va</w:t>
      </w:r>
      <w:proofErr w:type="spellEnd"/>
      <w:r w:rsidRPr="0020176D">
        <w:rPr>
          <w:rFonts w:cs="Arial"/>
        </w:rPr>
        <w:t xml:space="preserve"> </w:t>
      </w:r>
      <w:proofErr w:type="spellStart"/>
      <w:r w:rsidRPr="0020176D">
        <w:rPr>
          <w:rFonts w:cs="Arial"/>
        </w:rPr>
        <w:t>efectua</w:t>
      </w:r>
      <w:proofErr w:type="spellEnd"/>
      <w:r w:rsidRPr="0020176D">
        <w:rPr>
          <w:rFonts w:cs="Arial"/>
        </w:rPr>
        <w:t xml:space="preserve"> </w:t>
      </w:r>
      <w:proofErr w:type="spellStart"/>
      <w:r>
        <w:rPr>
          <w:rFonts w:cs="Arial"/>
        </w:rPr>
        <w:t>în</w:t>
      </w:r>
      <w:proofErr w:type="spellEnd"/>
      <w:r>
        <w:rPr>
          <w:rFonts w:cs="Arial"/>
        </w:rPr>
        <w:t xml:space="preserve"> </w:t>
      </w:r>
      <w:proofErr w:type="spellStart"/>
      <w:r>
        <w:rPr>
          <w:rFonts w:cs="Arial"/>
        </w:rPr>
        <w:t>termenul</w:t>
      </w:r>
      <w:proofErr w:type="spellEnd"/>
      <w:r>
        <w:rPr>
          <w:rFonts w:cs="Arial"/>
        </w:rPr>
        <w:t xml:space="preserve"> </w:t>
      </w:r>
      <w:proofErr w:type="spellStart"/>
      <w:r>
        <w:rPr>
          <w:rFonts w:cs="Arial"/>
        </w:rPr>
        <w:t>menţionat</w:t>
      </w:r>
      <w:proofErr w:type="spellEnd"/>
      <w:r>
        <w:rPr>
          <w:rFonts w:cs="Arial"/>
        </w:rPr>
        <w:t xml:space="preserve"> </w:t>
      </w:r>
      <w:proofErr w:type="spellStart"/>
      <w:r>
        <w:rPr>
          <w:rFonts w:cs="Arial"/>
        </w:rPr>
        <w:t>în</w:t>
      </w:r>
      <w:proofErr w:type="spellEnd"/>
      <w:r>
        <w:rPr>
          <w:rFonts w:cs="Arial"/>
        </w:rPr>
        <w:t xml:space="preserve"> </w:t>
      </w:r>
      <w:proofErr w:type="spellStart"/>
      <w:r>
        <w:rPr>
          <w:rFonts w:cs="Arial"/>
        </w:rPr>
        <w:t>cerere</w:t>
      </w:r>
      <w:proofErr w:type="spellEnd"/>
      <w:r w:rsidRPr="0020176D">
        <w:rPr>
          <w:rFonts w:cs="Arial"/>
        </w:rPr>
        <w:t xml:space="preserve"> </w:t>
      </w:r>
      <w:proofErr w:type="spellStart"/>
      <w:r w:rsidRPr="0020176D">
        <w:rPr>
          <w:rFonts w:cs="Arial"/>
        </w:rPr>
        <w:t>necondiţionat</w:t>
      </w:r>
      <w:proofErr w:type="spellEnd"/>
      <w:r w:rsidRPr="0020176D">
        <w:rPr>
          <w:rFonts w:cs="Arial"/>
        </w:rPr>
        <w:t xml:space="preserve">, </w:t>
      </w:r>
      <w:proofErr w:type="spellStart"/>
      <w:r w:rsidRPr="0020176D">
        <w:rPr>
          <w:rFonts w:cs="Arial"/>
        </w:rPr>
        <w:t>respectiv</w:t>
      </w:r>
      <w:proofErr w:type="spellEnd"/>
      <w:r w:rsidRPr="0020176D">
        <w:rPr>
          <w:rFonts w:cs="Arial"/>
        </w:rPr>
        <w:t xml:space="preserve"> la prima </w:t>
      </w:r>
      <w:proofErr w:type="spellStart"/>
      <w:r w:rsidRPr="0020176D">
        <w:rPr>
          <w:rFonts w:cs="Arial"/>
        </w:rPr>
        <w:t>cerere</w:t>
      </w:r>
      <w:proofErr w:type="spellEnd"/>
      <w:r w:rsidRPr="0020176D">
        <w:rPr>
          <w:rFonts w:cs="Arial"/>
        </w:rPr>
        <w:t xml:space="preserve"> a </w:t>
      </w:r>
      <w:proofErr w:type="spellStart"/>
      <w:r w:rsidRPr="0020176D">
        <w:rPr>
          <w:rFonts w:cs="Arial"/>
        </w:rPr>
        <w:t>beneficiarului</w:t>
      </w:r>
      <w:proofErr w:type="spellEnd"/>
      <w:r w:rsidRPr="0020176D">
        <w:rPr>
          <w:rFonts w:cs="Arial"/>
        </w:rPr>
        <w:t xml:space="preserve">, pe </w:t>
      </w:r>
      <w:proofErr w:type="spellStart"/>
      <w:r w:rsidRPr="0020176D">
        <w:rPr>
          <w:rFonts w:cs="Arial"/>
        </w:rPr>
        <w:t>baza</w:t>
      </w:r>
      <w:proofErr w:type="spellEnd"/>
      <w:r w:rsidRPr="0020176D">
        <w:rPr>
          <w:rFonts w:cs="Arial"/>
        </w:rPr>
        <w:t xml:space="preserve"> </w:t>
      </w:r>
      <w:proofErr w:type="spellStart"/>
      <w:r w:rsidRPr="0020176D">
        <w:rPr>
          <w:rFonts w:cs="Arial"/>
        </w:rPr>
        <w:t>declaraţiei</w:t>
      </w:r>
      <w:proofErr w:type="spellEnd"/>
      <w:r w:rsidRPr="0020176D">
        <w:rPr>
          <w:rFonts w:cs="Arial"/>
        </w:rPr>
        <w:t xml:space="preserve"> </w:t>
      </w:r>
      <w:proofErr w:type="spellStart"/>
      <w:r w:rsidRPr="0020176D">
        <w:rPr>
          <w:rFonts w:cs="Arial"/>
        </w:rPr>
        <w:t>acestuia</w:t>
      </w:r>
      <w:proofErr w:type="spellEnd"/>
      <w:r w:rsidRPr="0020176D">
        <w:rPr>
          <w:rFonts w:cs="Arial"/>
        </w:rPr>
        <w:t xml:space="preserve"> cu </w:t>
      </w:r>
      <w:proofErr w:type="spellStart"/>
      <w:r w:rsidRPr="0020176D">
        <w:rPr>
          <w:rFonts w:cs="Arial"/>
        </w:rPr>
        <w:t>privire</w:t>
      </w:r>
      <w:proofErr w:type="spellEnd"/>
      <w:r w:rsidRPr="0020176D">
        <w:rPr>
          <w:rFonts w:cs="Arial"/>
        </w:rPr>
        <w:t xml:space="preserve"> la culpa </w:t>
      </w:r>
      <w:proofErr w:type="spellStart"/>
      <w:r w:rsidRPr="0020176D">
        <w:rPr>
          <w:rFonts w:cs="Arial"/>
        </w:rPr>
        <w:t>persoanei</w:t>
      </w:r>
      <w:proofErr w:type="spellEnd"/>
      <w:r w:rsidRPr="0020176D">
        <w:rPr>
          <w:rFonts w:cs="Arial"/>
        </w:rPr>
        <w:t xml:space="preserve"> </w:t>
      </w:r>
      <w:proofErr w:type="spellStart"/>
      <w:r w:rsidRPr="0020176D">
        <w:rPr>
          <w:rFonts w:cs="Arial"/>
        </w:rPr>
        <w:t>garantate</w:t>
      </w:r>
      <w:proofErr w:type="spellEnd"/>
      <w:r w:rsidRPr="0020176D">
        <w:rPr>
          <w:rFonts w:cs="Arial"/>
        </w:rPr>
        <w:t>.</w:t>
      </w:r>
    </w:p>
    <w:p w:rsidR="00856D5F" w:rsidRPr="0020176D" w:rsidRDefault="00856D5F" w:rsidP="00856D5F">
      <w:pPr>
        <w:spacing w:line="360" w:lineRule="auto"/>
        <w:jc w:val="both"/>
        <w:rPr>
          <w:rFonts w:cs="Arial"/>
        </w:rPr>
      </w:pPr>
      <w:r w:rsidRPr="0020176D">
        <w:rPr>
          <w:rFonts w:cs="Arial"/>
        </w:rPr>
        <w:tab/>
      </w:r>
      <w:proofErr w:type="spellStart"/>
      <w:r w:rsidRPr="0020176D">
        <w:rPr>
          <w:rFonts w:cs="Arial"/>
        </w:rPr>
        <w:t>Prezenta</w:t>
      </w:r>
      <w:proofErr w:type="spellEnd"/>
      <w:r w:rsidRPr="0020176D">
        <w:rPr>
          <w:rFonts w:cs="Arial"/>
        </w:rPr>
        <w:t xml:space="preserve"> </w:t>
      </w:r>
      <w:proofErr w:type="spellStart"/>
      <w:r w:rsidRPr="0020176D">
        <w:rPr>
          <w:rFonts w:cs="Arial"/>
        </w:rPr>
        <w:t>garanţie</w:t>
      </w:r>
      <w:proofErr w:type="spellEnd"/>
      <w:r w:rsidRPr="0020176D">
        <w:rPr>
          <w:rFonts w:cs="Arial"/>
        </w:rPr>
        <w:t xml:space="preserve"> </w:t>
      </w:r>
      <w:proofErr w:type="spellStart"/>
      <w:r w:rsidRPr="0020176D">
        <w:rPr>
          <w:rFonts w:cs="Arial"/>
        </w:rPr>
        <w:t>este</w:t>
      </w:r>
      <w:proofErr w:type="spellEnd"/>
      <w:r w:rsidRPr="0020176D">
        <w:rPr>
          <w:rFonts w:cs="Arial"/>
        </w:rPr>
        <w:t xml:space="preserve"> </w:t>
      </w:r>
      <w:proofErr w:type="spellStart"/>
      <w:r w:rsidRPr="0020176D">
        <w:rPr>
          <w:rFonts w:cs="Arial"/>
        </w:rPr>
        <w:t>valabilă</w:t>
      </w:r>
      <w:proofErr w:type="spellEnd"/>
      <w:r w:rsidRPr="0020176D">
        <w:rPr>
          <w:rFonts w:cs="Arial"/>
        </w:rPr>
        <w:t xml:space="preserve"> </w:t>
      </w:r>
      <w:proofErr w:type="spellStart"/>
      <w:r w:rsidRPr="0020176D">
        <w:rPr>
          <w:rFonts w:cs="Arial"/>
        </w:rPr>
        <w:t>până</w:t>
      </w:r>
      <w:proofErr w:type="spellEnd"/>
      <w:r w:rsidRPr="0020176D">
        <w:rPr>
          <w:rFonts w:cs="Arial"/>
        </w:rPr>
        <w:t xml:space="preserve"> la data de </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caps/>
        </w:rPr>
        <w:t>.</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caps/>
        </w:rPr>
        <w:t>.</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rPr>
        <w:t>.</w:t>
      </w:r>
    </w:p>
    <w:p w:rsidR="00856D5F" w:rsidRPr="0020176D" w:rsidRDefault="00856D5F" w:rsidP="00B91772">
      <w:pPr>
        <w:spacing w:line="360" w:lineRule="auto"/>
        <w:jc w:val="both"/>
        <w:rPr>
          <w:rFonts w:cs="Arial"/>
        </w:rPr>
      </w:pPr>
      <w:r w:rsidRPr="0020176D">
        <w:rPr>
          <w:rFonts w:cs="Arial"/>
        </w:rPr>
        <w:tab/>
      </w:r>
      <w:proofErr w:type="spellStart"/>
      <w:r w:rsidRPr="0020176D">
        <w:rPr>
          <w:rFonts w:cs="Arial"/>
        </w:rPr>
        <w:t>În</w:t>
      </w:r>
      <w:proofErr w:type="spellEnd"/>
      <w:r w:rsidRPr="0020176D">
        <w:rPr>
          <w:rFonts w:cs="Arial"/>
        </w:rPr>
        <w:t xml:space="preserve"> </w:t>
      </w:r>
      <w:proofErr w:type="spellStart"/>
      <w:r w:rsidRPr="0020176D">
        <w:rPr>
          <w:rFonts w:cs="Arial"/>
        </w:rPr>
        <w:t>cazul</w:t>
      </w:r>
      <w:proofErr w:type="spellEnd"/>
      <w:r w:rsidRPr="0020176D">
        <w:rPr>
          <w:rFonts w:cs="Arial"/>
        </w:rPr>
        <w:t xml:space="preserve"> </w:t>
      </w:r>
      <w:proofErr w:type="spellStart"/>
      <w:r w:rsidRPr="0020176D">
        <w:rPr>
          <w:rFonts w:cs="Arial"/>
        </w:rPr>
        <w:t>în</w:t>
      </w:r>
      <w:proofErr w:type="spellEnd"/>
      <w:r w:rsidRPr="0020176D">
        <w:rPr>
          <w:rFonts w:cs="Arial"/>
        </w:rPr>
        <w:t xml:space="preserve"> care </w:t>
      </w:r>
      <w:proofErr w:type="spellStart"/>
      <w:r w:rsidRPr="0020176D">
        <w:rPr>
          <w:rFonts w:cs="Arial"/>
        </w:rPr>
        <w:t>părţile</w:t>
      </w:r>
      <w:proofErr w:type="spellEnd"/>
      <w:r w:rsidRPr="0020176D">
        <w:rPr>
          <w:rFonts w:cs="Arial"/>
        </w:rPr>
        <w:t xml:space="preserve"> </w:t>
      </w:r>
      <w:proofErr w:type="spellStart"/>
      <w:r w:rsidRPr="0020176D">
        <w:rPr>
          <w:rFonts w:cs="Arial"/>
        </w:rPr>
        <w:t>contractante</w:t>
      </w:r>
      <w:proofErr w:type="spellEnd"/>
      <w:r w:rsidRPr="0020176D">
        <w:rPr>
          <w:rFonts w:cs="Arial"/>
        </w:rPr>
        <w:t xml:space="preserve"> sunt de </w:t>
      </w:r>
      <w:proofErr w:type="spellStart"/>
      <w:r w:rsidRPr="0020176D">
        <w:rPr>
          <w:rFonts w:cs="Arial"/>
        </w:rPr>
        <w:t>acord</w:t>
      </w:r>
      <w:proofErr w:type="spellEnd"/>
      <w:r w:rsidRPr="0020176D">
        <w:rPr>
          <w:rFonts w:cs="Arial"/>
        </w:rPr>
        <w:t xml:space="preserve"> </w:t>
      </w:r>
      <w:proofErr w:type="spellStart"/>
      <w:r w:rsidRPr="0020176D">
        <w:rPr>
          <w:rFonts w:cs="Arial"/>
        </w:rPr>
        <w:t>să</w:t>
      </w:r>
      <w:proofErr w:type="spellEnd"/>
      <w:r w:rsidRPr="0020176D">
        <w:rPr>
          <w:rFonts w:cs="Arial"/>
        </w:rPr>
        <w:t xml:space="preserve"> </w:t>
      </w:r>
      <w:proofErr w:type="spellStart"/>
      <w:r w:rsidRPr="0020176D">
        <w:rPr>
          <w:rFonts w:cs="Arial"/>
        </w:rPr>
        <w:t>prelungească</w:t>
      </w:r>
      <w:proofErr w:type="spellEnd"/>
      <w:r w:rsidRPr="0020176D">
        <w:rPr>
          <w:rFonts w:cs="Arial"/>
        </w:rPr>
        <w:t xml:space="preserve"> </w:t>
      </w:r>
      <w:proofErr w:type="spellStart"/>
      <w:r w:rsidRPr="0020176D">
        <w:rPr>
          <w:rFonts w:cs="Arial"/>
        </w:rPr>
        <w:t>perioada</w:t>
      </w:r>
      <w:proofErr w:type="spellEnd"/>
      <w:r w:rsidRPr="0020176D">
        <w:rPr>
          <w:rFonts w:cs="Arial"/>
        </w:rPr>
        <w:t xml:space="preserve"> de </w:t>
      </w:r>
      <w:proofErr w:type="spellStart"/>
      <w:r w:rsidRPr="0020176D">
        <w:rPr>
          <w:rFonts w:cs="Arial"/>
        </w:rPr>
        <w:t>valabilitate</w:t>
      </w:r>
      <w:proofErr w:type="spellEnd"/>
      <w:r w:rsidRPr="0020176D">
        <w:rPr>
          <w:rFonts w:cs="Arial"/>
        </w:rPr>
        <w:t xml:space="preserve"> a </w:t>
      </w:r>
      <w:proofErr w:type="spellStart"/>
      <w:r w:rsidRPr="0020176D">
        <w:rPr>
          <w:rFonts w:cs="Arial"/>
        </w:rPr>
        <w:t>garanţiei</w:t>
      </w:r>
      <w:proofErr w:type="spellEnd"/>
      <w:r w:rsidRPr="0020176D">
        <w:rPr>
          <w:rFonts w:cs="Arial"/>
        </w:rPr>
        <w:t xml:space="preserve"> </w:t>
      </w:r>
      <w:proofErr w:type="spellStart"/>
      <w:r w:rsidRPr="0020176D">
        <w:rPr>
          <w:rFonts w:cs="Arial"/>
        </w:rPr>
        <w:t>sau</w:t>
      </w:r>
      <w:proofErr w:type="spellEnd"/>
      <w:r w:rsidRPr="0020176D">
        <w:rPr>
          <w:rFonts w:cs="Arial"/>
        </w:rPr>
        <w:t xml:space="preserve"> </w:t>
      </w:r>
      <w:proofErr w:type="spellStart"/>
      <w:r w:rsidRPr="0020176D">
        <w:rPr>
          <w:rFonts w:cs="Arial"/>
        </w:rPr>
        <w:t>să</w:t>
      </w:r>
      <w:proofErr w:type="spellEnd"/>
      <w:r w:rsidRPr="0020176D">
        <w:rPr>
          <w:rFonts w:cs="Arial"/>
        </w:rPr>
        <w:t xml:space="preserve"> </w:t>
      </w:r>
      <w:proofErr w:type="spellStart"/>
      <w:r w:rsidRPr="0020176D">
        <w:rPr>
          <w:rFonts w:cs="Arial"/>
        </w:rPr>
        <w:t>modifice</w:t>
      </w:r>
      <w:proofErr w:type="spellEnd"/>
      <w:r w:rsidRPr="0020176D">
        <w:rPr>
          <w:rFonts w:cs="Arial"/>
        </w:rPr>
        <w:t xml:space="preserve"> </w:t>
      </w:r>
      <w:proofErr w:type="spellStart"/>
      <w:r w:rsidRPr="0020176D">
        <w:rPr>
          <w:rFonts w:cs="Arial"/>
        </w:rPr>
        <w:t>unele</w:t>
      </w:r>
      <w:proofErr w:type="spellEnd"/>
      <w:r w:rsidRPr="0020176D">
        <w:rPr>
          <w:rFonts w:cs="Arial"/>
        </w:rPr>
        <w:t xml:space="preserve"> </w:t>
      </w:r>
      <w:proofErr w:type="spellStart"/>
      <w:r w:rsidRPr="0020176D">
        <w:rPr>
          <w:rFonts w:cs="Arial"/>
        </w:rPr>
        <w:t>prevederi</w:t>
      </w:r>
      <w:proofErr w:type="spellEnd"/>
      <w:r w:rsidRPr="0020176D">
        <w:rPr>
          <w:rFonts w:cs="Arial"/>
        </w:rPr>
        <w:t xml:space="preserve"> </w:t>
      </w:r>
      <w:proofErr w:type="spellStart"/>
      <w:r w:rsidRPr="0020176D">
        <w:rPr>
          <w:rFonts w:cs="Arial"/>
        </w:rPr>
        <w:t>contractuale</w:t>
      </w:r>
      <w:proofErr w:type="spellEnd"/>
      <w:r w:rsidRPr="0020176D">
        <w:rPr>
          <w:rFonts w:cs="Arial"/>
        </w:rPr>
        <w:t xml:space="preserve"> care au </w:t>
      </w:r>
      <w:proofErr w:type="spellStart"/>
      <w:r w:rsidRPr="0020176D">
        <w:rPr>
          <w:rFonts w:cs="Arial"/>
        </w:rPr>
        <w:t>efecte</w:t>
      </w:r>
      <w:proofErr w:type="spellEnd"/>
      <w:r w:rsidRPr="0020176D">
        <w:rPr>
          <w:rFonts w:cs="Arial"/>
        </w:rPr>
        <w:t xml:space="preserve"> </w:t>
      </w:r>
      <w:proofErr w:type="spellStart"/>
      <w:r w:rsidRPr="0020176D">
        <w:rPr>
          <w:rFonts w:cs="Arial"/>
        </w:rPr>
        <w:t>asupra</w:t>
      </w:r>
      <w:proofErr w:type="spellEnd"/>
      <w:r w:rsidRPr="0020176D">
        <w:rPr>
          <w:rFonts w:cs="Arial"/>
        </w:rPr>
        <w:t xml:space="preserve"> </w:t>
      </w:r>
      <w:proofErr w:type="spellStart"/>
      <w:r w:rsidRPr="0020176D">
        <w:rPr>
          <w:rFonts w:cs="Arial"/>
        </w:rPr>
        <w:t>angajamentului</w:t>
      </w:r>
      <w:proofErr w:type="spellEnd"/>
      <w:r w:rsidRPr="0020176D">
        <w:rPr>
          <w:rFonts w:cs="Arial"/>
        </w:rPr>
        <w:t xml:space="preserve"> </w:t>
      </w:r>
      <w:proofErr w:type="spellStart"/>
      <w:r w:rsidRPr="0020176D">
        <w:rPr>
          <w:rFonts w:cs="Arial"/>
        </w:rPr>
        <w:t>băncii</w:t>
      </w:r>
      <w:proofErr w:type="spellEnd"/>
      <w:r w:rsidRPr="0020176D">
        <w:rPr>
          <w:rFonts w:cs="Arial"/>
        </w:rPr>
        <w:t xml:space="preserve">, se </w:t>
      </w:r>
      <w:proofErr w:type="spellStart"/>
      <w:r w:rsidRPr="0020176D">
        <w:rPr>
          <w:rFonts w:cs="Arial"/>
        </w:rPr>
        <w:t>va</w:t>
      </w:r>
      <w:proofErr w:type="spellEnd"/>
      <w:r w:rsidRPr="0020176D">
        <w:rPr>
          <w:rFonts w:cs="Arial"/>
        </w:rPr>
        <w:t xml:space="preserve"> </w:t>
      </w:r>
      <w:proofErr w:type="spellStart"/>
      <w:r w:rsidRPr="0020176D">
        <w:rPr>
          <w:rFonts w:cs="Arial"/>
        </w:rPr>
        <w:t>obţine</w:t>
      </w:r>
      <w:proofErr w:type="spellEnd"/>
      <w:r w:rsidRPr="0020176D">
        <w:rPr>
          <w:rFonts w:cs="Arial"/>
        </w:rPr>
        <w:t xml:space="preserve"> </w:t>
      </w:r>
      <w:proofErr w:type="spellStart"/>
      <w:r w:rsidRPr="0020176D">
        <w:rPr>
          <w:rFonts w:cs="Arial"/>
        </w:rPr>
        <w:t>acordul</w:t>
      </w:r>
      <w:proofErr w:type="spellEnd"/>
      <w:r w:rsidRPr="0020176D">
        <w:rPr>
          <w:rFonts w:cs="Arial"/>
        </w:rPr>
        <w:t xml:space="preserve"> </w:t>
      </w:r>
      <w:proofErr w:type="spellStart"/>
      <w:r w:rsidRPr="0020176D">
        <w:rPr>
          <w:rFonts w:cs="Arial"/>
        </w:rPr>
        <w:t>nostru</w:t>
      </w:r>
      <w:proofErr w:type="spellEnd"/>
      <w:r w:rsidRPr="0020176D">
        <w:rPr>
          <w:rFonts w:cs="Arial"/>
        </w:rPr>
        <w:t xml:space="preserve"> </w:t>
      </w:r>
      <w:proofErr w:type="spellStart"/>
      <w:r w:rsidRPr="0020176D">
        <w:rPr>
          <w:rFonts w:cs="Arial"/>
        </w:rPr>
        <w:t>prealabil</w:t>
      </w:r>
      <w:proofErr w:type="spellEnd"/>
      <w:r w:rsidRPr="0020176D">
        <w:rPr>
          <w:rFonts w:cs="Arial"/>
        </w:rPr>
        <w:t xml:space="preserve">, </w:t>
      </w:r>
      <w:proofErr w:type="spellStart"/>
      <w:r w:rsidRPr="0020176D">
        <w:rPr>
          <w:rFonts w:cs="Arial"/>
        </w:rPr>
        <w:t>în</w:t>
      </w:r>
      <w:proofErr w:type="spellEnd"/>
      <w:r w:rsidRPr="0020176D">
        <w:rPr>
          <w:rFonts w:cs="Arial"/>
        </w:rPr>
        <w:t xml:space="preserve"> </w:t>
      </w:r>
      <w:proofErr w:type="spellStart"/>
      <w:r w:rsidRPr="0020176D">
        <w:rPr>
          <w:rFonts w:cs="Arial"/>
        </w:rPr>
        <w:t>caz</w:t>
      </w:r>
      <w:proofErr w:type="spellEnd"/>
      <w:r w:rsidRPr="0020176D">
        <w:rPr>
          <w:rFonts w:cs="Arial"/>
        </w:rPr>
        <w:t xml:space="preserve"> </w:t>
      </w:r>
      <w:proofErr w:type="spellStart"/>
      <w:r w:rsidRPr="0020176D">
        <w:rPr>
          <w:rFonts w:cs="Arial"/>
        </w:rPr>
        <w:t>contrar</w:t>
      </w:r>
      <w:proofErr w:type="spellEnd"/>
      <w:r w:rsidRPr="0020176D">
        <w:rPr>
          <w:rFonts w:cs="Arial"/>
        </w:rPr>
        <w:t xml:space="preserve">, </w:t>
      </w:r>
      <w:proofErr w:type="spellStart"/>
      <w:r w:rsidRPr="0020176D">
        <w:rPr>
          <w:rFonts w:cs="Arial"/>
        </w:rPr>
        <w:t>prezenta</w:t>
      </w:r>
      <w:proofErr w:type="spellEnd"/>
      <w:r w:rsidRPr="0020176D">
        <w:rPr>
          <w:rFonts w:cs="Arial"/>
        </w:rPr>
        <w:t xml:space="preserve"> </w:t>
      </w:r>
      <w:proofErr w:type="spellStart"/>
      <w:r w:rsidRPr="0020176D">
        <w:rPr>
          <w:rFonts w:cs="Arial"/>
        </w:rPr>
        <w:t>scrisoare</w:t>
      </w:r>
      <w:proofErr w:type="spellEnd"/>
      <w:r w:rsidRPr="0020176D">
        <w:rPr>
          <w:rFonts w:cs="Arial"/>
        </w:rPr>
        <w:t xml:space="preserve"> de </w:t>
      </w:r>
      <w:proofErr w:type="spellStart"/>
      <w:r w:rsidRPr="0020176D">
        <w:rPr>
          <w:rFonts w:cs="Arial"/>
        </w:rPr>
        <w:t>garanţie</w:t>
      </w:r>
      <w:proofErr w:type="spellEnd"/>
      <w:r w:rsidRPr="0020176D">
        <w:rPr>
          <w:rFonts w:cs="Arial"/>
        </w:rPr>
        <w:t xml:space="preserve"> </w:t>
      </w:r>
      <w:proofErr w:type="spellStart"/>
      <w:r w:rsidRPr="0020176D">
        <w:rPr>
          <w:rFonts w:cs="Arial"/>
        </w:rPr>
        <w:t>îşi</w:t>
      </w:r>
      <w:proofErr w:type="spellEnd"/>
      <w:r w:rsidRPr="0020176D">
        <w:rPr>
          <w:rFonts w:cs="Arial"/>
        </w:rPr>
        <w:t xml:space="preserve"> </w:t>
      </w:r>
      <w:proofErr w:type="spellStart"/>
      <w:r w:rsidRPr="0020176D">
        <w:rPr>
          <w:rFonts w:cs="Arial"/>
        </w:rPr>
        <w:t>pierde</w:t>
      </w:r>
      <w:proofErr w:type="spellEnd"/>
      <w:r w:rsidRPr="0020176D">
        <w:rPr>
          <w:rFonts w:cs="Arial"/>
        </w:rPr>
        <w:t xml:space="preserve"> </w:t>
      </w:r>
      <w:proofErr w:type="spellStart"/>
      <w:r w:rsidRPr="0020176D">
        <w:rPr>
          <w:rFonts w:cs="Arial"/>
        </w:rPr>
        <w:t>valabilitatea</w:t>
      </w:r>
      <w:proofErr w:type="spellEnd"/>
      <w:r w:rsidRPr="0020176D">
        <w:rPr>
          <w:rFonts w:cs="Arial"/>
        </w:rPr>
        <w:t>.</w:t>
      </w:r>
    </w:p>
    <w:p w:rsidR="00856D5F" w:rsidRPr="0020176D" w:rsidRDefault="00856D5F" w:rsidP="00856D5F">
      <w:pPr>
        <w:ind w:firstLine="720"/>
        <w:jc w:val="both"/>
        <w:rPr>
          <w:rFonts w:cs="Arial"/>
        </w:rPr>
      </w:pPr>
    </w:p>
    <w:p w:rsidR="00856D5F" w:rsidRPr="0020176D" w:rsidRDefault="00856D5F" w:rsidP="00856D5F">
      <w:pPr>
        <w:spacing w:line="360" w:lineRule="auto"/>
        <w:ind w:firstLine="720"/>
        <w:jc w:val="both"/>
        <w:rPr>
          <w:rFonts w:cs="Arial"/>
        </w:rPr>
      </w:pPr>
      <w:proofErr w:type="spellStart"/>
      <w:r w:rsidRPr="0020176D">
        <w:rPr>
          <w:rFonts w:cs="Arial"/>
        </w:rPr>
        <w:t>Parafată</w:t>
      </w:r>
      <w:proofErr w:type="spellEnd"/>
      <w:r w:rsidRPr="0020176D">
        <w:rPr>
          <w:rFonts w:cs="Arial"/>
        </w:rPr>
        <w:t xml:space="preserve"> de Banca </w:t>
      </w:r>
      <w:r w:rsidR="005C0C90" w:rsidRPr="0020176D">
        <w:rPr>
          <w:rFonts w:cs="Arial"/>
          <w:caps/>
        </w:rPr>
        <w:fldChar w:fldCharType="begin"/>
      </w:r>
      <w:r w:rsidRPr="0020176D">
        <w:rPr>
          <w:rFonts w:cs="Arial"/>
          <w:caps/>
        </w:rPr>
        <w:instrText xml:space="preserve">MACROBUTTON NoMacro </w:instrText>
      </w:r>
      <w:r w:rsidRPr="0020176D">
        <w:rPr>
          <w:rFonts w:cs="Arial"/>
          <w:sz w:val="16"/>
          <w:szCs w:val="16"/>
        </w:rPr>
        <w:instrText>.........................................................................................</w:instrText>
      </w:r>
      <w:r w:rsidR="005C0C90" w:rsidRPr="0020176D">
        <w:rPr>
          <w:rFonts w:cs="Arial"/>
          <w:caps/>
        </w:rPr>
        <w:fldChar w:fldCharType="end"/>
      </w:r>
      <w:r w:rsidRPr="0020176D">
        <w:rPr>
          <w:rFonts w:cs="Arial"/>
        </w:rPr>
        <w:t xml:space="preserve"> </w:t>
      </w:r>
      <w:proofErr w:type="spellStart"/>
      <w:r w:rsidRPr="0020176D">
        <w:rPr>
          <w:rFonts w:cs="Arial"/>
        </w:rPr>
        <w:t>în</w:t>
      </w:r>
      <w:proofErr w:type="spellEnd"/>
      <w:r w:rsidRPr="0020176D">
        <w:rPr>
          <w:rFonts w:cs="Arial"/>
        </w:rPr>
        <w:t xml:space="preserve"> </w:t>
      </w:r>
      <w:proofErr w:type="spellStart"/>
      <w:r w:rsidRPr="0020176D">
        <w:rPr>
          <w:rFonts w:cs="Arial"/>
        </w:rPr>
        <w:t>ziua</w:t>
      </w:r>
      <w:proofErr w:type="spellEnd"/>
      <w:r w:rsidRPr="0020176D">
        <w:rPr>
          <w:rFonts w:cs="Arial"/>
        </w:rPr>
        <w:t xml:space="preserve"> </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rPr>
        <w:t xml:space="preserve"> </w:t>
      </w:r>
      <w:proofErr w:type="spellStart"/>
      <w:r w:rsidRPr="0020176D">
        <w:rPr>
          <w:rFonts w:cs="Arial"/>
        </w:rPr>
        <w:t>luna</w:t>
      </w:r>
      <w:proofErr w:type="spellEnd"/>
      <w:r w:rsidRPr="0020176D">
        <w:rPr>
          <w:rFonts w:cs="Arial"/>
        </w:rPr>
        <w:t xml:space="preserve"> </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rPr>
        <w:t xml:space="preserve"> </w:t>
      </w:r>
      <w:proofErr w:type="spellStart"/>
      <w:r w:rsidRPr="0020176D">
        <w:rPr>
          <w:rFonts w:cs="Arial"/>
        </w:rPr>
        <w:t>anul</w:t>
      </w:r>
      <w:proofErr w:type="spellEnd"/>
      <w:r w:rsidRPr="0020176D">
        <w:rPr>
          <w:rFonts w:cs="Arial"/>
        </w:rPr>
        <w:t xml:space="preserve"> </w:t>
      </w:r>
      <w:r w:rsidR="005C0C90" w:rsidRPr="0020176D">
        <w:rPr>
          <w:rFonts w:cs="Arial"/>
          <w:caps/>
        </w:rPr>
        <w:fldChar w:fldCharType="begin"/>
      </w:r>
      <w:r w:rsidRPr="0020176D">
        <w:rPr>
          <w:rFonts w:cs="Arial"/>
          <w:caps/>
        </w:rPr>
        <w:instrText xml:space="preserve">MACROBUTTON NoMacro </w:instrText>
      </w:r>
      <w:r w:rsidRPr="0020176D">
        <w:rPr>
          <w:rFonts w:cs="Arial"/>
          <w:caps/>
          <w:sz w:val="16"/>
          <w:szCs w:val="16"/>
          <w:lang w:eastAsia="ro-RO"/>
        </w:rPr>
        <w:instrText>............</w:instrText>
      </w:r>
      <w:r w:rsidR="005C0C90" w:rsidRPr="0020176D">
        <w:rPr>
          <w:rFonts w:cs="Arial"/>
          <w:caps/>
        </w:rPr>
        <w:fldChar w:fldCharType="end"/>
      </w:r>
      <w:r w:rsidRPr="0020176D">
        <w:rPr>
          <w:rFonts w:cs="Arial"/>
          <w:caps/>
        </w:rPr>
        <w:t>.</w:t>
      </w:r>
    </w:p>
    <w:p w:rsidR="00856D5F" w:rsidRPr="0020176D" w:rsidRDefault="005C0C90" w:rsidP="00856D5F">
      <w:pPr>
        <w:ind w:left="2552" w:right="3025"/>
        <w:jc w:val="center"/>
        <w:rPr>
          <w:rFonts w:cs="Arial"/>
          <w:i/>
          <w:sz w:val="16"/>
          <w:szCs w:val="16"/>
        </w:rPr>
      </w:pPr>
      <w:r w:rsidRPr="0020176D">
        <w:rPr>
          <w:rFonts w:cs="Arial"/>
          <w:caps/>
        </w:rPr>
        <w:fldChar w:fldCharType="begin"/>
      </w:r>
      <w:r w:rsidR="00856D5F" w:rsidRPr="0020176D">
        <w:rPr>
          <w:rFonts w:cs="Arial"/>
          <w:caps/>
        </w:rPr>
        <w:instrText xml:space="preserve">MACROBUTTON NoMacro </w:instrText>
      </w:r>
      <w:r w:rsidR="00856D5F" w:rsidRPr="0020176D">
        <w:rPr>
          <w:rFonts w:cs="Arial"/>
          <w:sz w:val="16"/>
          <w:szCs w:val="16"/>
        </w:rPr>
        <w:instrText>…………………………………..…………………..</w:instrText>
      </w:r>
      <w:r w:rsidRPr="0020176D">
        <w:rPr>
          <w:rFonts w:cs="Arial"/>
          <w:caps/>
        </w:rPr>
        <w:fldChar w:fldCharType="end"/>
      </w:r>
    </w:p>
    <w:p w:rsidR="00856D5F" w:rsidRPr="0020176D" w:rsidRDefault="00856D5F" w:rsidP="00856D5F">
      <w:pPr>
        <w:ind w:left="2552" w:right="3025"/>
        <w:jc w:val="center"/>
        <w:rPr>
          <w:rFonts w:cs="Arial"/>
          <w:i/>
          <w:sz w:val="16"/>
          <w:szCs w:val="16"/>
        </w:rPr>
      </w:pPr>
      <w:r w:rsidRPr="0020176D">
        <w:rPr>
          <w:rFonts w:cs="Arial"/>
          <w:i/>
          <w:sz w:val="16"/>
          <w:szCs w:val="16"/>
        </w:rPr>
        <w:t>(</w:t>
      </w:r>
      <w:proofErr w:type="spellStart"/>
      <w:r w:rsidRPr="0020176D">
        <w:rPr>
          <w:rFonts w:cs="Arial"/>
          <w:i/>
          <w:sz w:val="16"/>
          <w:szCs w:val="16"/>
        </w:rPr>
        <w:t>semnătura</w:t>
      </w:r>
      <w:proofErr w:type="spellEnd"/>
      <w:r w:rsidRPr="0020176D">
        <w:rPr>
          <w:rFonts w:cs="Arial"/>
          <w:i/>
          <w:sz w:val="16"/>
          <w:szCs w:val="16"/>
        </w:rPr>
        <w:t xml:space="preserve"> </w:t>
      </w:r>
      <w:proofErr w:type="spellStart"/>
      <w:r w:rsidRPr="0020176D">
        <w:rPr>
          <w:rFonts w:cs="Arial"/>
          <w:i/>
          <w:sz w:val="16"/>
          <w:szCs w:val="16"/>
        </w:rPr>
        <w:t>autorizată</w:t>
      </w:r>
      <w:proofErr w:type="spellEnd"/>
      <w:r w:rsidRPr="0020176D">
        <w:rPr>
          <w:rFonts w:cs="Arial"/>
          <w:i/>
          <w:sz w:val="16"/>
          <w:szCs w:val="16"/>
        </w:rPr>
        <w:t>)</w:t>
      </w:r>
    </w:p>
    <w:p w:rsidR="00856D5F" w:rsidRPr="0020176D" w:rsidRDefault="00856D5F" w:rsidP="00856D5F">
      <w:pPr>
        <w:keepNext/>
        <w:pageBreakBefore/>
        <w:suppressAutoHyphens/>
        <w:jc w:val="right"/>
        <w:rPr>
          <w:b/>
          <w:iCs/>
          <w:kern w:val="1"/>
          <w:lang w:eastAsia="ar-SA"/>
        </w:rPr>
      </w:pPr>
      <w:proofErr w:type="spellStart"/>
      <w:r w:rsidRPr="0020176D">
        <w:rPr>
          <w:b/>
          <w:iCs/>
          <w:kern w:val="1"/>
          <w:lang w:eastAsia="ar-SA"/>
        </w:rPr>
        <w:lastRenderedPageBreak/>
        <w:t>Formular</w:t>
      </w:r>
      <w:proofErr w:type="spellEnd"/>
      <w:r w:rsidRPr="0020176D">
        <w:rPr>
          <w:b/>
          <w:iCs/>
          <w:kern w:val="1"/>
          <w:lang w:eastAsia="ar-SA"/>
        </w:rPr>
        <w:t xml:space="preserve"> nr. 3</w:t>
      </w:r>
    </w:p>
    <w:p w:rsidR="00856D5F" w:rsidRPr="0020176D" w:rsidRDefault="00856D5F" w:rsidP="00856D5F">
      <w:pPr>
        <w:spacing w:after="60"/>
        <w:jc w:val="center"/>
        <w:rPr>
          <w:b/>
        </w:rPr>
      </w:pPr>
    </w:p>
    <w:p w:rsidR="00856D5F" w:rsidRPr="0020176D" w:rsidRDefault="00856D5F" w:rsidP="00856D5F">
      <w:pPr>
        <w:keepNext/>
        <w:jc w:val="center"/>
        <w:outlineLvl w:val="0"/>
        <w:rPr>
          <w:b/>
          <w:bCs/>
        </w:rPr>
      </w:pPr>
      <w:r w:rsidRPr="0020176D">
        <w:rPr>
          <w:b/>
          <w:bCs/>
        </w:rPr>
        <w:t xml:space="preserve">Acord de </w:t>
      </w:r>
      <w:proofErr w:type="spellStart"/>
      <w:r w:rsidRPr="0020176D">
        <w:rPr>
          <w:b/>
          <w:bCs/>
        </w:rPr>
        <w:t>asociere</w:t>
      </w:r>
      <w:proofErr w:type="spellEnd"/>
    </w:p>
    <w:p w:rsidR="00856D5F" w:rsidRPr="0020176D" w:rsidRDefault="00856D5F" w:rsidP="00856D5F">
      <w:pPr>
        <w:spacing w:after="60"/>
        <w:jc w:val="center"/>
        <w:rPr>
          <w:b/>
        </w:rPr>
      </w:pPr>
    </w:p>
    <w:p w:rsidR="00856D5F" w:rsidRPr="0020176D" w:rsidRDefault="00856D5F" w:rsidP="00856D5F">
      <w:pPr>
        <w:spacing w:after="60"/>
        <w:jc w:val="center"/>
        <w:rPr>
          <w:b/>
        </w:rPr>
      </w:pPr>
      <w:r w:rsidRPr="0020176D">
        <w:rPr>
          <w:b/>
        </w:rPr>
        <w:t>Nr.....................din..................................</w:t>
      </w:r>
    </w:p>
    <w:p w:rsidR="00856D5F" w:rsidRPr="0020176D" w:rsidRDefault="00856D5F" w:rsidP="00856D5F">
      <w:pPr>
        <w:spacing w:after="60"/>
      </w:pPr>
    </w:p>
    <w:p w:rsidR="00856D5F" w:rsidRPr="0020176D" w:rsidRDefault="00856D5F" w:rsidP="00856D5F">
      <w:pPr>
        <w:spacing w:after="60"/>
        <w:rPr>
          <w:b/>
        </w:rPr>
      </w:pPr>
      <w:r w:rsidRPr="0020176D">
        <w:rPr>
          <w:b/>
        </w:rPr>
        <w:t xml:space="preserve">1. PĂRȚILE ACORDULUI </w:t>
      </w:r>
    </w:p>
    <w:p w:rsidR="00856D5F" w:rsidRPr="0020176D" w:rsidRDefault="00856D5F" w:rsidP="00856D5F">
      <w:pPr>
        <w:spacing w:after="120"/>
      </w:pPr>
      <w:r w:rsidRPr="0020176D">
        <w:rPr>
          <w:b/>
        </w:rPr>
        <w:t>Art. 1</w:t>
      </w:r>
      <w:r w:rsidRPr="0020176D">
        <w:t xml:space="preserve"> </w:t>
      </w:r>
      <w:proofErr w:type="spellStart"/>
      <w:r w:rsidRPr="0020176D">
        <w:t>Prezentul</w:t>
      </w:r>
      <w:proofErr w:type="spellEnd"/>
      <w:r w:rsidRPr="0020176D">
        <w:t xml:space="preserve"> </w:t>
      </w:r>
      <w:proofErr w:type="spellStart"/>
      <w:r w:rsidRPr="0020176D">
        <w:t>acord</w:t>
      </w:r>
      <w:proofErr w:type="spellEnd"/>
      <w:r w:rsidRPr="0020176D">
        <w:t xml:space="preserve"> se </w:t>
      </w:r>
      <w:proofErr w:type="spellStart"/>
      <w:r w:rsidRPr="0020176D">
        <w:t>încheie</w:t>
      </w:r>
      <w:proofErr w:type="spellEnd"/>
      <w:r w:rsidRPr="0020176D">
        <w:t xml:space="preserve"> </w:t>
      </w:r>
      <w:proofErr w:type="spellStart"/>
      <w:proofErr w:type="gramStart"/>
      <w:r w:rsidRPr="0020176D">
        <w:t>între</w:t>
      </w:r>
      <w:proofErr w:type="spellEnd"/>
      <w:r w:rsidRPr="0020176D">
        <w:t xml:space="preserve"> :</w:t>
      </w:r>
      <w:proofErr w:type="gramEnd"/>
    </w:p>
    <w:p w:rsidR="00856D5F" w:rsidRPr="0020176D" w:rsidRDefault="00856D5F" w:rsidP="00856D5F">
      <w:pPr>
        <w:spacing w:after="120"/>
        <w:jc w:val="both"/>
      </w:pPr>
      <w:r w:rsidRPr="0020176D">
        <w:t xml:space="preserve">S.C..................................................., cu </w:t>
      </w:r>
      <w:proofErr w:type="spellStart"/>
      <w:r w:rsidRPr="0020176D">
        <w:t>sediul</w:t>
      </w:r>
      <w:proofErr w:type="spellEnd"/>
      <w:r w:rsidRPr="0020176D">
        <w:t xml:space="preserve"> în </w:t>
      </w:r>
      <w:proofErr w:type="gramStart"/>
      <w:r w:rsidRPr="0020176D">
        <w:t>.....................................,str.</w:t>
      </w:r>
      <w:proofErr w:type="gramEnd"/>
      <w:r w:rsidRPr="0020176D">
        <w:t xml:space="preserve"> ..................................... nr..................., </w:t>
      </w:r>
      <w:proofErr w:type="spellStart"/>
      <w:r w:rsidRPr="0020176D">
        <w:t>telefon</w:t>
      </w:r>
      <w:proofErr w:type="spellEnd"/>
      <w:r w:rsidRPr="0020176D">
        <w:t xml:space="preserve"> ..................... fax .........................,</w:t>
      </w:r>
      <w:proofErr w:type="spellStart"/>
      <w:r w:rsidRPr="0020176D">
        <w:t>înmatriculata</w:t>
      </w:r>
      <w:proofErr w:type="spellEnd"/>
      <w:r w:rsidRPr="0020176D">
        <w:t xml:space="preserve"> la </w:t>
      </w:r>
      <w:proofErr w:type="spellStart"/>
      <w:r w:rsidRPr="0020176D">
        <w:t>Registrul</w:t>
      </w:r>
      <w:proofErr w:type="spellEnd"/>
      <w:r w:rsidRPr="0020176D">
        <w:t xml:space="preserve"> </w:t>
      </w:r>
      <w:proofErr w:type="spellStart"/>
      <w:r w:rsidRPr="0020176D">
        <w:t>Comerţului</w:t>
      </w:r>
      <w:proofErr w:type="spellEnd"/>
      <w:r w:rsidRPr="0020176D">
        <w:t xml:space="preserve"> din ......................................... sub nr...........................,cod de </w:t>
      </w:r>
      <w:proofErr w:type="spellStart"/>
      <w:r w:rsidRPr="0020176D">
        <w:t>identificare</w:t>
      </w:r>
      <w:proofErr w:type="spellEnd"/>
      <w:r w:rsidRPr="0020176D">
        <w:t xml:space="preserve"> </w:t>
      </w:r>
      <w:proofErr w:type="spellStart"/>
      <w:r w:rsidRPr="0020176D">
        <w:t>fiscală</w:t>
      </w:r>
      <w:proofErr w:type="spellEnd"/>
      <w:r w:rsidRPr="0020176D">
        <w:t xml:space="preserve">...................................., </w:t>
      </w:r>
      <w:proofErr w:type="spellStart"/>
      <w:r w:rsidRPr="0020176D">
        <w:t>cont</w:t>
      </w:r>
      <w:proofErr w:type="spellEnd"/>
      <w:r w:rsidRPr="0020176D">
        <w:t xml:space="preserve"> ............................................</w:t>
      </w:r>
      <w:proofErr w:type="spellStart"/>
      <w:r w:rsidRPr="0020176D">
        <w:t>deschis</w:t>
      </w:r>
      <w:proofErr w:type="spellEnd"/>
      <w:r w:rsidRPr="0020176D">
        <w:t xml:space="preserve"> la............................................................... </w:t>
      </w:r>
      <w:proofErr w:type="spellStart"/>
      <w:r w:rsidRPr="0020176D">
        <w:t>reprezentată</w:t>
      </w:r>
      <w:proofErr w:type="spellEnd"/>
      <w:r w:rsidRPr="0020176D">
        <w:t xml:space="preserve"> de ......................................................</w:t>
      </w:r>
      <w:proofErr w:type="spellStart"/>
      <w:r w:rsidRPr="0020176D">
        <w:t>având</w:t>
      </w:r>
      <w:proofErr w:type="spellEnd"/>
      <w:r w:rsidRPr="0020176D">
        <w:t xml:space="preserve"> funcţia de.......................................... . </w:t>
      </w:r>
      <w:proofErr w:type="spellStart"/>
      <w:r w:rsidRPr="0020176D">
        <w:t>în</w:t>
      </w:r>
      <w:proofErr w:type="spellEnd"/>
      <w:r w:rsidRPr="0020176D">
        <w:t xml:space="preserve"> </w:t>
      </w:r>
      <w:proofErr w:type="spellStart"/>
      <w:r w:rsidRPr="0020176D">
        <w:t>calitate</w:t>
      </w:r>
      <w:proofErr w:type="spellEnd"/>
      <w:r w:rsidRPr="0020176D">
        <w:t xml:space="preserve"> de </w:t>
      </w:r>
      <w:proofErr w:type="spellStart"/>
      <w:r w:rsidRPr="0020176D">
        <w:t>asociat</w:t>
      </w:r>
      <w:proofErr w:type="spellEnd"/>
      <w:r w:rsidRPr="0020176D">
        <w:t xml:space="preserve"> -LIDER DE ASOCIERE</w:t>
      </w:r>
    </w:p>
    <w:p w:rsidR="00856D5F" w:rsidRPr="0020176D" w:rsidRDefault="00856D5F" w:rsidP="00856D5F">
      <w:pPr>
        <w:spacing w:after="120"/>
      </w:pPr>
      <w:proofErr w:type="spellStart"/>
      <w:r w:rsidRPr="0020176D">
        <w:t>şi</w:t>
      </w:r>
      <w:proofErr w:type="spellEnd"/>
      <w:r w:rsidRPr="0020176D">
        <w:t xml:space="preserve"> </w:t>
      </w:r>
    </w:p>
    <w:p w:rsidR="00856D5F" w:rsidRPr="0020176D" w:rsidRDefault="00856D5F" w:rsidP="00856D5F">
      <w:pPr>
        <w:spacing w:after="120"/>
        <w:jc w:val="both"/>
      </w:pPr>
      <w:r w:rsidRPr="0020176D">
        <w:t xml:space="preserve">S.C................................................., cu </w:t>
      </w:r>
      <w:proofErr w:type="spellStart"/>
      <w:r w:rsidRPr="0020176D">
        <w:t>sediul</w:t>
      </w:r>
      <w:proofErr w:type="spellEnd"/>
      <w:r w:rsidRPr="0020176D">
        <w:t xml:space="preserve"> </w:t>
      </w:r>
      <w:proofErr w:type="spellStart"/>
      <w:r w:rsidRPr="0020176D">
        <w:t>în</w:t>
      </w:r>
      <w:proofErr w:type="spellEnd"/>
      <w:r w:rsidRPr="0020176D">
        <w:t xml:space="preserve"> </w:t>
      </w:r>
      <w:proofErr w:type="gramStart"/>
      <w:r w:rsidRPr="0020176D">
        <w:t>..................................,str.</w:t>
      </w:r>
      <w:proofErr w:type="gramEnd"/>
      <w:r w:rsidRPr="0020176D">
        <w:t xml:space="preserve"> ................................ Nr..................., </w:t>
      </w:r>
      <w:proofErr w:type="spellStart"/>
      <w:r w:rsidRPr="0020176D">
        <w:t>telefon</w:t>
      </w:r>
      <w:proofErr w:type="spellEnd"/>
      <w:r w:rsidRPr="0020176D">
        <w:t xml:space="preserve"> ..................... fax ................................,</w:t>
      </w:r>
      <w:proofErr w:type="spellStart"/>
      <w:r w:rsidRPr="0020176D">
        <w:t>înmatriculata</w:t>
      </w:r>
      <w:proofErr w:type="spellEnd"/>
      <w:r w:rsidRPr="0020176D">
        <w:t xml:space="preserve"> la </w:t>
      </w:r>
      <w:proofErr w:type="spellStart"/>
      <w:r w:rsidRPr="0020176D">
        <w:t>Registrul</w:t>
      </w:r>
      <w:proofErr w:type="spellEnd"/>
      <w:r w:rsidRPr="0020176D">
        <w:t xml:space="preserve"> </w:t>
      </w:r>
      <w:proofErr w:type="spellStart"/>
      <w:r w:rsidRPr="0020176D">
        <w:t>Comerţului</w:t>
      </w:r>
      <w:proofErr w:type="spellEnd"/>
      <w:r w:rsidRPr="0020176D">
        <w:t xml:space="preserve"> din ........................................ sub nr............................,cod de </w:t>
      </w:r>
      <w:proofErr w:type="spellStart"/>
      <w:r w:rsidRPr="0020176D">
        <w:t>identificare</w:t>
      </w:r>
      <w:proofErr w:type="spellEnd"/>
      <w:r w:rsidRPr="0020176D">
        <w:t xml:space="preserve"> </w:t>
      </w:r>
      <w:proofErr w:type="spellStart"/>
      <w:r w:rsidRPr="0020176D">
        <w:t>fiscală</w:t>
      </w:r>
      <w:proofErr w:type="spellEnd"/>
      <w:r w:rsidRPr="0020176D">
        <w:t xml:space="preserve">...................................., </w:t>
      </w:r>
      <w:proofErr w:type="spellStart"/>
      <w:r w:rsidRPr="0020176D">
        <w:t>cont</w:t>
      </w:r>
      <w:proofErr w:type="spellEnd"/>
      <w:r w:rsidRPr="0020176D">
        <w:t xml:space="preserve"> .............................................</w:t>
      </w:r>
      <w:proofErr w:type="spellStart"/>
      <w:r w:rsidRPr="0020176D">
        <w:t>deschis</w:t>
      </w:r>
      <w:proofErr w:type="spellEnd"/>
      <w:r w:rsidRPr="0020176D">
        <w:t xml:space="preserve"> la............................................ </w:t>
      </w:r>
      <w:proofErr w:type="spellStart"/>
      <w:r w:rsidRPr="0020176D">
        <w:t>reprezentată</w:t>
      </w:r>
      <w:proofErr w:type="spellEnd"/>
      <w:r w:rsidRPr="0020176D">
        <w:t xml:space="preserve"> de .................................................................având </w:t>
      </w:r>
      <w:proofErr w:type="spellStart"/>
      <w:r w:rsidRPr="0020176D">
        <w:t>funcţia</w:t>
      </w:r>
      <w:proofErr w:type="spellEnd"/>
      <w:r w:rsidRPr="0020176D">
        <w:t xml:space="preserve"> de</w:t>
      </w:r>
      <w:proofErr w:type="gramStart"/>
      <w:r w:rsidRPr="0020176D">
        <w:t>.......................................... .</w:t>
      </w:r>
      <w:proofErr w:type="gramEnd"/>
      <w:r w:rsidRPr="0020176D">
        <w:t xml:space="preserve"> </w:t>
      </w:r>
      <w:proofErr w:type="spellStart"/>
      <w:r w:rsidRPr="0020176D">
        <w:t>în</w:t>
      </w:r>
      <w:proofErr w:type="spellEnd"/>
      <w:r w:rsidRPr="0020176D">
        <w:t xml:space="preserve"> </w:t>
      </w:r>
      <w:proofErr w:type="spellStart"/>
      <w:r w:rsidRPr="0020176D">
        <w:t>calitate</w:t>
      </w:r>
      <w:proofErr w:type="spellEnd"/>
      <w:r w:rsidRPr="0020176D">
        <w:t xml:space="preserve"> de ASOCIAT</w:t>
      </w:r>
    </w:p>
    <w:p w:rsidR="00856D5F" w:rsidRPr="0020176D" w:rsidRDefault="00856D5F" w:rsidP="00856D5F">
      <w:pPr>
        <w:spacing w:after="120"/>
      </w:pPr>
    </w:p>
    <w:p w:rsidR="00856D5F" w:rsidRPr="0020176D" w:rsidRDefault="00856D5F" w:rsidP="00856D5F">
      <w:pPr>
        <w:spacing w:after="120"/>
        <w:rPr>
          <w:b/>
        </w:rPr>
      </w:pPr>
      <w:r w:rsidRPr="0020176D">
        <w:rPr>
          <w:b/>
        </w:rPr>
        <w:t>2, OBIECTUL ACORDULUI</w:t>
      </w:r>
    </w:p>
    <w:p w:rsidR="00856D5F" w:rsidRPr="0020176D" w:rsidRDefault="00856D5F" w:rsidP="00856D5F">
      <w:pPr>
        <w:jc w:val="both"/>
      </w:pPr>
      <w:r w:rsidRPr="0020176D" w:rsidDel="00776919">
        <w:rPr>
          <w:b/>
        </w:rPr>
        <w:t xml:space="preserve"> </w:t>
      </w:r>
      <w:r w:rsidRPr="0020176D">
        <w:t xml:space="preserve">2.1 </w:t>
      </w:r>
      <w:proofErr w:type="spellStart"/>
      <w:r w:rsidRPr="0020176D">
        <w:t>Asociaţii</w:t>
      </w:r>
      <w:proofErr w:type="spellEnd"/>
      <w:r w:rsidRPr="0020176D">
        <w:t xml:space="preserve"> au </w:t>
      </w:r>
      <w:proofErr w:type="spellStart"/>
      <w:r w:rsidRPr="0020176D">
        <w:t>convenit</w:t>
      </w:r>
      <w:proofErr w:type="spellEnd"/>
      <w:r w:rsidRPr="0020176D">
        <w:t xml:space="preserve"> </w:t>
      </w:r>
      <w:proofErr w:type="spellStart"/>
      <w:r w:rsidRPr="0020176D">
        <w:t>să</w:t>
      </w:r>
      <w:proofErr w:type="spellEnd"/>
      <w:r w:rsidRPr="0020176D">
        <w:t xml:space="preserve"> </w:t>
      </w:r>
      <w:proofErr w:type="spellStart"/>
      <w:r w:rsidRPr="0020176D">
        <w:t>desfăşoare</w:t>
      </w:r>
      <w:proofErr w:type="spellEnd"/>
      <w:r w:rsidRPr="0020176D">
        <w:t xml:space="preserve"> </w:t>
      </w:r>
      <w:proofErr w:type="spellStart"/>
      <w:r w:rsidRPr="0020176D">
        <w:t>în</w:t>
      </w:r>
      <w:proofErr w:type="spellEnd"/>
      <w:r w:rsidRPr="0020176D">
        <w:t xml:space="preserve"> </w:t>
      </w:r>
      <w:proofErr w:type="spellStart"/>
      <w:r w:rsidRPr="0020176D">
        <w:t>comun</w:t>
      </w:r>
      <w:proofErr w:type="spellEnd"/>
      <w:r w:rsidRPr="0020176D">
        <w:t xml:space="preserve"> </w:t>
      </w:r>
      <w:proofErr w:type="spellStart"/>
      <w:r w:rsidRPr="0020176D">
        <w:t>următoarele</w:t>
      </w:r>
      <w:proofErr w:type="spellEnd"/>
      <w:r w:rsidRPr="0020176D">
        <w:t xml:space="preserve"> </w:t>
      </w:r>
      <w:proofErr w:type="spellStart"/>
      <w:r w:rsidRPr="0020176D">
        <w:t>activităţi</w:t>
      </w:r>
      <w:proofErr w:type="spellEnd"/>
      <w:r w:rsidRPr="0020176D">
        <w:t>:</w:t>
      </w:r>
    </w:p>
    <w:p w:rsidR="00856D5F" w:rsidRPr="0020176D" w:rsidRDefault="00856D5F" w:rsidP="00856D5F">
      <w:pPr>
        <w:rPr>
          <w:i/>
          <w:iCs/>
        </w:rPr>
      </w:pPr>
      <w:r w:rsidRPr="0020176D">
        <w:t xml:space="preserve">a) </w:t>
      </w:r>
      <w:proofErr w:type="spellStart"/>
      <w:r w:rsidRPr="0020176D">
        <w:t>participarea</w:t>
      </w:r>
      <w:proofErr w:type="spellEnd"/>
      <w:r w:rsidRPr="0020176D">
        <w:t xml:space="preserve"> la </w:t>
      </w:r>
      <w:proofErr w:type="spellStart"/>
      <w:r w:rsidRPr="0020176D">
        <w:t>procedura</w:t>
      </w:r>
      <w:proofErr w:type="spellEnd"/>
      <w:r w:rsidRPr="0020176D">
        <w:t xml:space="preserve"> de </w:t>
      </w:r>
      <w:proofErr w:type="spellStart"/>
      <w:r w:rsidRPr="0020176D">
        <w:t>achiziţie</w:t>
      </w:r>
      <w:proofErr w:type="spellEnd"/>
      <w:r w:rsidRPr="0020176D">
        <w:t xml:space="preserve"> </w:t>
      </w:r>
      <w:proofErr w:type="spellStart"/>
      <w:r w:rsidRPr="0020176D">
        <w:t>publică</w:t>
      </w:r>
      <w:proofErr w:type="spellEnd"/>
      <w:r w:rsidRPr="0020176D">
        <w:t xml:space="preserve"> </w:t>
      </w:r>
      <w:proofErr w:type="spellStart"/>
      <w:r w:rsidRPr="0020176D">
        <w:t>organizată</w:t>
      </w:r>
      <w:proofErr w:type="spellEnd"/>
      <w:r w:rsidRPr="0020176D">
        <w:t xml:space="preserve"> de ...................................</w:t>
      </w:r>
      <w:r w:rsidRPr="0020176D">
        <w:rPr>
          <w:i/>
          <w:iCs/>
        </w:rPr>
        <w:t xml:space="preserve"> ................................(</w:t>
      </w:r>
      <w:proofErr w:type="spellStart"/>
      <w:r w:rsidRPr="0020176D">
        <w:rPr>
          <w:i/>
          <w:iCs/>
        </w:rPr>
        <w:t>denumire</w:t>
      </w:r>
      <w:proofErr w:type="spellEnd"/>
      <w:r w:rsidRPr="0020176D">
        <w:rPr>
          <w:i/>
          <w:iCs/>
        </w:rPr>
        <w:t xml:space="preserve"> </w:t>
      </w:r>
      <w:proofErr w:type="spellStart"/>
      <w:r w:rsidRPr="0020176D">
        <w:rPr>
          <w:i/>
          <w:iCs/>
        </w:rPr>
        <w:t>autoritate</w:t>
      </w:r>
      <w:proofErr w:type="spellEnd"/>
      <w:r w:rsidRPr="0020176D">
        <w:rPr>
          <w:i/>
          <w:iCs/>
        </w:rPr>
        <w:t xml:space="preserve"> </w:t>
      </w:r>
      <w:proofErr w:type="spellStart"/>
      <w:r w:rsidRPr="0020176D">
        <w:rPr>
          <w:i/>
          <w:iCs/>
        </w:rPr>
        <w:t>contractantă</w:t>
      </w:r>
      <w:proofErr w:type="spellEnd"/>
      <w:r w:rsidRPr="0020176D">
        <w:rPr>
          <w:i/>
          <w:iCs/>
        </w:rPr>
        <w:t>)</w:t>
      </w:r>
      <w:r w:rsidRPr="0020176D">
        <w:t xml:space="preserve"> </w:t>
      </w:r>
      <w:proofErr w:type="spellStart"/>
      <w:r w:rsidRPr="0020176D">
        <w:t>pentru</w:t>
      </w:r>
      <w:proofErr w:type="spellEnd"/>
      <w:r w:rsidRPr="0020176D">
        <w:t xml:space="preserve"> </w:t>
      </w:r>
      <w:proofErr w:type="spellStart"/>
      <w:r w:rsidRPr="0020176D">
        <w:t>atribuirea</w:t>
      </w:r>
      <w:proofErr w:type="spellEnd"/>
      <w:r w:rsidRPr="0020176D">
        <w:t xml:space="preserve"> </w:t>
      </w:r>
      <w:proofErr w:type="spellStart"/>
      <w:r w:rsidRPr="0020176D">
        <w:t>contractului</w:t>
      </w:r>
      <w:proofErr w:type="spellEnd"/>
      <w:r w:rsidRPr="0020176D">
        <w:t xml:space="preserve"> /</w:t>
      </w:r>
      <w:proofErr w:type="spellStart"/>
      <w:r w:rsidRPr="0020176D">
        <w:t>acordului</w:t>
      </w:r>
      <w:proofErr w:type="spellEnd"/>
      <w:r w:rsidRPr="0020176D">
        <w:t xml:space="preserve"> </w:t>
      </w:r>
      <w:proofErr w:type="spellStart"/>
      <w:r w:rsidRPr="0020176D">
        <w:t>cadru</w:t>
      </w:r>
      <w:proofErr w:type="spellEnd"/>
      <w:r w:rsidRPr="0020176D">
        <w:t xml:space="preserve"> ...........................................................(</w:t>
      </w:r>
      <w:r w:rsidRPr="0020176D">
        <w:rPr>
          <w:i/>
          <w:iCs/>
        </w:rPr>
        <w:t xml:space="preserve">obiectul </w:t>
      </w:r>
      <w:proofErr w:type="spellStart"/>
      <w:r w:rsidRPr="0020176D">
        <w:rPr>
          <w:i/>
          <w:iCs/>
        </w:rPr>
        <w:t>contractului</w:t>
      </w:r>
      <w:proofErr w:type="spellEnd"/>
      <w:r w:rsidRPr="0020176D">
        <w:rPr>
          <w:i/>
          <w:iCs/>
        </w:rPr>
        <w:t xml:space="preserve"> / </w:t>
      </w:r>
      <w:proofErr w:type="spellStart"/>
      <w:r w:rsidRPr="0020176D">
        <w:rPr>
          <w:i/>
          <w:iCs/>
        </w:rPr>
        <w:t>acordului-cadru</w:t>
      </w:r>
      <w:proofErr w:type="spellEnd"/>
      <w:r w:rsidRPr="0020176D">
        <w:rPr>
          <w:i/>
          <w:iCs/>
        </w:rPr>
        <w:t>)</w:t>
      </w:r>
    </w:p>
    <w:p w:rsidR="00856D5F" w:rsidRPr="0020176D" w:rsidRDefault="00856D5F" w:rsidP="00856D5F">
      <w:pPr>
        <w:jc w:val="both"/>
        <w:rPr>
          <w:i/>
          <w:iCs/>
        </w:rPr>
      </w:pPr>
      <w:r w:rsidRPr="0020176D">
        <w:t xml:space="preserve"> b) </w:t>
      </w:r>
      <w:proofErr w:type="spellStart"/>
      <w:r w:rsidRPr="0020176D">
        <w:t>derularea</w:t>
      </w:r>
      <w:proofErr w:type="spellEnd"/>
      <w:r w:rsidRPr="0020176D">
        <w:t xml:space="preserve"> </w:t>
      </w:r>
      <w:proofErr w:type="spellStart"/>
      <w:r w:rsidRPr="0020176D">
        <w:t>în</w:t>
      </w:r>
      <w:proofErr w:type="spellEnd"/>
      <w:r w:rsidRPr="0020176D">
        <w:t xml:space="preserve"> </w:t>
      </w:r>
      <w:proofErr w:type="spellStart"/>
      <w:r w:rsidRPr="0020176D">
        <w:t>comun</w:t>
      </w:r>
      <w:proofErr w:type="spellEnd"/>
      <w:r w:rsidRPr="0020176D">
        <w:t xml:space="preserve"> a </w:t>
      </w:r>
      <w:proofErr w:type="spellStart"/>
      <w:r w:rsidRPr="0020176D">
        <w:t>contractului</w:t>
      </w:r>
      <w:proofErr w:type="spellEnd"/>
      <w:r w:rsidRPr="0020176D">
        <w:t xml:space="preserve"> de </w:t>
      </w:r>
      <w:proofErr w:type="spellStart"/>
      <w:r w:rsidRPr="0020176D">
        <w:t>achiziţie</w:t>
      </w:r>
      <w:proofErr w:type="spellEnd"/>
      <w:r w:rsidRPr="0020176D">
        <w:t xml:space="preserve"> </w:t>
      </w:r>
      <w:proofErr w:type="spellStart"/>
      <w:r w:rsidRPr="0020176D">
        <w:t>publică</w:t>
      </w:r>
      <w:proofErr w:type="spellEnd"/>
      <w:r w:rsidRPr="0020176D">
        <w:t xml:space="preserve"> </w:t>
      </w:r>
      <w:proofErr w:type="spellStart"/>
      <w:r w:rsidRPr="0020176D">
        <w:rPr>
          <w:i/>
          <w:iCs/>
        </w:rPr>
        <w:t>în</w:t>
      </w:r>
      <w:proofErr w:type="spellEnd"/>
      <w:r w:rsidRPr="0020176D">
        <w:rPr>
          <w:i/>
          <w:iCs/>
        </w:rPr>
        <w:t xml:space="preserve"> </w:t>
      </w:r>
      <w:proofErr w:type="spellStart"/>
      <w:r w:rsidRPr="0020176D">
        <w:rPr>
          <w:i/>
          <w:iCs/>
        </w:rPr>
        <w:t>cazul</w:t>
      </w:r>
      <w:proofErr w:type="spellEnd"/>
      <w:r w:rsidRPr="0020176D">
        <w:rPr>
          <w:i/>
          <w:iCs/>
        </w:rPr>
        <w:t xml:space="preserve"> </w:t>
      </w:r>
      <w:proofErr w:type="spellStart"/>
      <w:r w:rsidRPr="0020176D">
        <w:rPr>
          <w:i/>
          <w:iCs/>
        </w:rPr>
        <w:t>desemnării</w:t>
      </w:r>
      <w:proofErr w:type="spellEnd"/>
      <w:r w:rsidRPr="0020176D">
        <w:rPr>
          <w:i/>
          <w:iCs/>
        </w:rPr>
        <w:t xml:space="preserve"> </w:t>
      </w:r>
      <w:proofErr w:type="spellStart"/>
      <w:r w:rsidRPr="0020176D">
        <w:rPr>
          <w:i/>
          <w:iCs/>
        </w:rPr>
        <w:t>ofertei</w:t>
      </w:r>
      <w:proofErr w:type="spellEnd"/>
      <w:r w:rsidRPr="0020176D">
        <w:rPr>
          <w:i/>
          <w:iCs/>
        </w:rPr>
        <w:t xml:space="preserve"> </w:t>
      </w:r>
      <w:proofErr w:type="spellStart"/>
      <w:r w:rsidRPr="0020176D">
        <w:rPr>
          <w:i/>
          <w:iCs/>
        </w:rPr>
        <w:t>comune</w:t>
      </w:r>
      <w:proofErr w:type="spellEnd"/>
      <w:r w:rsidRPr="0020176D">
        <w:rPr>
          <w:i/>
          <w:iCs/>
        </w:rPr>
        <w:t xml:space="preserve"> ca </w:t>
      </w:r>
      <w:proofErr w:type="spellStart"/>
      <w:r w:rsidRPr="0020176D">
        <w:rPr>
          <w:i/>
          <w:iCs/>
        </w:rPr>
        <w:t>fiind</w:t>
      </w:r>
      <w:proofErr w:type="spellEnd"/>
      <w:r w:rsidRPr="0020176D">
        <w:rPr>
          <w:i/>
          <w:iCs/>
        </w:rPr>
        <w:t xml:space="preserve"> </w:t>
      </w:r>
      <w:proofErr w:type="spellStart"/>
      <w:r w:rsidRPr="0020176D">
        <w:rPr>
          <w:i/>
          <w:iCs/>
        </w:rPr>
        <w:t>câştigătoare</w:t>
      </w:r>
      <w:proofErr w:type="spellEnd"/>
      <w:r w:rsidRPr="0020176D">
        <w:rPr>
          <w:i/>
          <w:iCs/>
        </w:rPr>
        <w:t xml:space="preserve">. </w:t>
      </w:r>
    </w:p>
    <w:p w:rsidR="00856D5F" w:rsidRPr="0020176D" w:rsidRDefault="00856D5F" w:rsidP="00856D5F">
      <w:pPr>
        <w:jc w:val="both"/>
        <w:rPr>
          <w:i/>
          <w:iCs/>
        </w:rPr>
      </w:pPr>
      <w:r w:rsidRPr="0020176D">
        <w:rPr>
          <w:i/>
          <w:iCs/>
        </w:rPr>
        <w:t xml:space="preserve">                 </w:t>
      </w:r>
    </w:p>
    <w:p w:rsidR="00856D5F" w:rsidRPr="0020176D" w:rsidRDefault="00856D5F" w:rsidP="00856D5F">
      <w:pPr>
        <w:jc w:val="both"/>
      </w:pPr>
      <w:r w:rsidRPr="0020176D">
        <w:t xml:space="preserve">2.2 Alte </w:t>
      </w:r>
      <w:proofErr w:type="spellStart"/>
      <w:r w:rsidRPr="0020176D">
        <w:t>activitaţi</w:t>
      </w:r>
      <w:proofErr w:type="spellEnd"/>
      <w:r w:rsidRPr="0020176D">
        <w:t xml:space="preserve"> </w:t>
      </w:r>
      <w:proofErr w:type="spellStart"/>
      <w:r w:rsidRPr="0020176D">
        <w:t>ce</w:t>
      </w:r>
      <w:proofErr w:type="spellEnd"/>
      <w:r w:rsidRPr="0020176D">
        <w:t xml:space="preserve"> se </w:t>
      </w:r>
      <w:proofErr w:type="spellStart"/>
      <w:r w:rsidRPr="0020176D">
        <w:t>vor</w:t>
      </w:r>
      <w:proofErr w:type="spellEnd"/>
      <w:r w:rsidRPr="0020176D">
        <w:t xml:space="preserve"> </w:t>
      </w:r>
      <w:proofErr w:type="spellStart"/>
      <w:r w:rsidRPr="0020176D">
        <w:t>realiza</w:t>
      </w:r>
      <w:proofErr w:type="spellEnd"/>
      <w:r w:rsidRPr="0020176D">
        <w:t xml:space="preserve"> </w:t>
      </w:r>
      <w:proofErr w:type="spellStart"/>
      <w:r w:rsidRPr="0020176D">
        <w:t>în</w:t>
      </w:r>
      <w:proofErr w:type="spellEnd"/>
      <w:r w:rsidRPr="0020176D">
        <w:t xml:space="preserve"> </w:t>
      </w:r>
      <w:proofErr w:type="spellStart"/>
      <w:r w:rsidRPr="0020176D">
        <w:t>comun</w:t>
      </w:r>
      <w:proofErr w:type="spellEnd"/>
      <w:r w:rsidRPr="0020176D">
        <w:t xml:space="preserve">: </w:t>
      </w:r>
    </w:p>
    <w:p w:rsidR="00856D5F" w:rsidRPr="0020176D" w:rsidRDefault="00856D5F" w:rsidP="00856D5F">
      <w:pPr>
        <w:jc w:val="both"/>
      </w:pPr>
    </w:p>
    <w:p w:rsidR="00856D5F" w:rsidRPr="0020176D" w:rsidRDefault="00856D5F" w:rsidP="00856D5F">
      <w:pPr>
        <w:ind w:firstLine="720"/>
        <w:jc w:val="both"/>
      </w:pPr>
      <w:r w:rsidRPr="0020176D">
        <w:t>1. ___________________________________</w:t>
      </w:r>
    </w:p>
    <w:p w:rsidR="00856D5F" w:rsidRPr="0020176D" w:rsidRDefault="00856D5F" w:rsidP="00856D5F">
      <w:pPr>
        <w:ind w:firstLine="720"/>
        <w:jc w:val="both"/>
      </w:pPr>
      <w:r w:rsidRPr="0020176D">
        <w:t>2. ___________________________________</w:t>
      </w:r>
    </w:p>
    <w:p w:rsidR="00856D5F" w:rsidRPr="0020176D" w:rsidRDefault="00856D5F" w:rsidP="00856D5F">
      <w:pPr>
        <w:ind w:firstLine="720"/>
        <w:jc w:val="both"/>
      </w:pPr>
      <w:r w:rsidRPr="0020176D">
        <w:t>… ___________________________________</w:t>
      </w:r>
    </w:p>
    <w:p w:rsidR="00856D5F" w:rsidRPr="0020176D" w:rsidRDefault="00856D5F" w:rsidP="00856D5F">
      <w:pPr>
        <w:ind w:firstLine="720"/>
        <w:jc w:val="both"/>
      </w:pPr>
    </w:p>
    <w:p w:rsidR="00856D5F" w:rsidRPr="0020176D" w:rsidRDefault="00856D5F" w:rsidP="00856D5F">
      <w:pPr>
        <w:jc w:val="both"/>
      </w:pPr>
      <w:r w:rsidRPr="0020176D">
        <w:t xml:space="preserve">2.3 </w:t>
      </w:r>
      <w:proofErr w:type="spellStart"/>
      <w:r w:rsidRPr="0020176D">
        <w:t>Contribuţia</w:t>
      </w:r>
      <w:proofErr w:type="spellEnd"/>
      <w:r w:rsidRPr="0020176D">
        <w:t xml:space="preserve"> </w:t>
      </w:r>
      <w:proofErr w:type="spellStart"/>
      <w:r w:rsidRPr="0020176D">
        <w:t>financiară</w:t>
      </w:r>
      <w:proofErr w:type="spellEnd"/>
      <w:r w:rsidRPr="0020176D">
        <w:t>/</w:t>
      </w:r>
      <w:proofErr w:type="spellStart"/>
      <w:r w:rsidRPr="0020176D">
        <w:t>tehnică</w:t>
      </w:r>
      <w:proofErr w:type="spellEnd"/>
      <w:r w:rsidRPr="0020176D">
        <w:t>/</w:t>
      </w:r>
      <w:proofErr w:type="spellStart"/>
      <w:r w:rsidRPr="0020176D">
        <w:t>profesională</w:t>
      </w:r>
      <w:proofErr w:type="spellEnd"/>
      <w:r w:rsidRPr="0020176D">
        <w:t xml:space="preserve"> a </w:t>
      </w:r>
      <w:proofErr w:type="spellStart"/>
      <w:r w:rsidRPr="0020176D">
        <w:t>fiecarei</w:t>
      </w:r>
      <w:proofErr w:type="spellEnd"/>
      <w:r w:rsidRPr="0020176D">
        <w:t xml:space="preserve"> </w:t>
      </w:r>
      <w:proofErr w:type="spellStart"/>
      <w:r w:rsidRPr="0020176D">
        <w:t>părţi</w:t>
      </w:r>
      <w:proofErr w:type="spellEnd"/>
      <w:r w:rsidRPr="0020176D">
        <w:t xml:space="preserve"> la </w:t>
      </w:r>
      <w:proofErr w:type="spellStart"/>
      <w:r w:rsidRPr="0020176D">
        <w:t>îndeplinirea</w:t>
      </w:r>
      <w:proofErr w:type="spellEnd"/>
      <w:r w:rsidRPr="0020176D">
        <w:t xml:space="preserve"> </w:t>
      </w:r>
      <w:proofErr w:type="spellStart"/>
      <w:r w:rsidRPr="0020176D">
        <w:t>contractului</w:t>
      </w:r>
      <w:proofErr w:type="spellEnd"/>
      <w:r w:rsidRPr="0020176D">
        <w:t xml:space="preserve"> de </w:t>
      </w:r>
      <w:proofErr w:type="spellStart"/>
      <w:r w:rsidRPr="0020176D">
        <w:t>achiziţie</w:t>
      </w:r>
      <w:proofErr w:type="spellEnd"/>
      <w:r w:rsidRPr="0020176D">
        <w:t xml:space="preserve"> </w:t>
      </w:r>
      <w:proofErr w:type="spellStart"/>
      <w:r w:rsidRPr="0020176D">
        <w:t>publică</w:t>
      </w:r>
      <w:proofErr w:type="spellEnd"/>
      <w:r w:rsidRPr="0020176D">
        <w:t xml:space="preserve"> </w:t>
      </w:r>
      <w:proofErr w:type="spellStart"/>
      <w:r w:rsidRPr="0020176D">
        <w:t>este</w:t>
      </w:r>
      <w:proofErr w:type="spellEnd"/>
      <w:r w:rsidRPr="0020176D">
        <w:t>:</w:t>
      </w:r>
    </w:p>
    <w:p w:rsidR="00856D5F" w:rsidRPr="0020176D" w:rsidRDefault="00856D5F" w:rsidP="00856D5F">
      <w:pPr>
        <w:jc w:val="both"/>
      </w:pPr>
    </w:p>
    <w:p w:rsidR="00856D5F" w:rsidRPr="0020176D" w:rsidRDefault="00856D5F" w:rsidP="00856D5F">
      <w:pPr>
        <w:ind w:firstLine="720"/>
        <w:jc w:val="both"/>
      </w:pPr>
      <w:r w:rsidRPr="0020176D">
        <w:t>1._______ % S.C. ___________________________</w:t>
      </w:r>
    </w:p>
    <w:p w:rsidR="00856D5F" w:rsidRPr="0020176D" w:rsidRDefault="00856D5F" w:rsidP="00856D5F">
      <w:pPr>
        <w:ind w:firstLine="720"/>
        <w:jc w:val="both"/>
      </w:pPr>
      <w:r w:rsidRPr="0020176D">
        <w:t>2._______ % S.C. ___________________________</w:t>
      </w:r>
    </w:p>
    <w:p w:rsidR="00856D5F" w:rsidRPr="0020176D" w:rsidRDefault="00856D5F" w:rsidP="00856D5F">
      <w:pPr>
        <w:ind w:firstLine="720"/>
        <w:jc w:val="both"/>
      </w:pPr>
    </w:p>
    <w:p w:rsidR="00856D5F" w:rsidRPr="0020176D" w:rsidRDefault="00856D5F" w:rsidP="00856D5F">
      <w:pPr>
        <w:jc w:val="both"/>
      </w:pPr>
      <w:r w:rsidRPr="0020176D">
        <w:t xml:space="preserve">2.4 </w:t>
      </w:r>
      <w:proofErr w:type="spellStart"/>
      <w:r w:rsidRPr="0020176D">
        <w:t>Repartizarea</w:t>
      </w:r>
      <w:proofErr w:type="spellEnd"/>
      <w:r w:rsidRPr="0020176D">
        <w:t xml:space="preserve"> </w:t>
      </w:r>
      <w:proofErr w:type="spellStart"/>
      <w:r w:rsidRPr="0020176D">
        <w:t>beneficiilor</w:t>
      </w:r>
      <w:proofErr w:type="spellEnd"/>
      <w:r w:rsidRPr="0020176D">
        <w:t xml:space="preserve"> </w:t>
      </w:r>
      <w:proofErr w:type="spellStart"/>
      <w:r w:rsidRPr="0020176D">
        <w:t>sau</w:t>
      </w:r>
      <w:proofErr w:type="spellEnd"/>
      <w:r w:rsidRPr="0020176D">
        <w:t xml:space="preserve"> </w:t>
      </w:r>
      <w:proofErr w:type="spellStart"/>
      <w:r w:rsidRPr="0020176D">
        <w:t>pierderilor</w:t>
      </w:r>
      <w:proofErr w:type="spellEnd"/>
      <w:r w:rsidRPr="0020176D">
        <w:t xml:space="preserve"> </w:t>
      </w:r>
      <w:proofErr w:type="spellStart"/>
      <w:r w:rsidRPr="0020176D">
        <w:t>rezultate</w:t>
      </w:r>
      <w:proofErr w:type="spellEnd"/>
      <w:r w:rsidRPr="0020176D">
        <w:t xml:space="preserve"> din </w:t>
      </w:r>
      <w:proofErr w:type="spellStart"/>
      <w:r w:rsidRPr="0020176D">
        <w:t>activităţile</w:t>
      </w:r>
      <w:proofErr w:type="spellEnd"/>
      <w:r w:rsidRPr="0020176D">
        <w:t xml:space="preserve"> </w:t>
      </w:r>
      <w:proofErr w:type="spellStart"/>
      <w:r w:rsidRPr="0020176D">
        <w:t>comune</w:t>
      </w:r>
      <w:proofErr w:type="spellEnd"/>
      <w:r w:rsidRPr="0020176D">
        <w:t xml:space="preserve"> </w:t>
      </w:r>
      <w:proofErr w:type="spellStart"/>
      <w:r w:rsidRPr="0020176D">
        <w:t>desfăşurate</w:t>
      </w:r>
      <w:proofErr w:type="spellEnd"/>
      <w:r w:rsidRPr="0020176D">
        <w:t xml:space="preserve"> de </w:t>
      </w:r>
      <w:proofErr w:type="spellStart"/>
      <w:r w:rsidRPr="0020176D">
        <w:t>asociaţi</w:t>
      </w:r>
      <w:proofErr w:type="spellEnd"/>
      <w:r w:rsidRPr="0020176D">
        <w:t xml:space="preserve"> se </w:t>
      </w:r>
      <w:proofErr w:type="spellStart"/>
      <w:r w:rsidRPr="0020176D">
        <w:t>va</w:t>
      </w:r>
      <w:proofErr w:type="spellEnd"/>
      <w:r w:rsidRPr="0020176D">
        <w:t xml:space="preserve"> </w:t>
      </w:r>
      <w:proofErr w:type="spellStart"/>
      <w:r w:rsidRPr="0020176D">
        <w:t>efectua</w:t>
      </w:r>
      <w:proofErr w:type="spellEnd"/>
      <w:r w:rsidRPr="0020176D">
        <w:t xml:space="preserve"> </w:t>
      </w:r>
      <w:proofErr w:type="spellStart"/>
      <w:r w:rsidRPr="0020176D">
        <w:t>proporţional</w:t>
      </w:r>
      <w:proofErr w:type="spellEnd"/>
      <w:r w:rsidRPr="0020176D">
        <w:t xml:space="preserve"> cu </w:t>
      </w:r>
      <w:proofErr w:type="spellStart"/>
      <w:r w:rsidRPr="0020176D">
        <w:t>cota</w:t>
      </w:r>
      <w:proofErr w:type="spellEnd"/>
      <w:r w:rsidRPr="0020176D">
        <w:t xml:space="preserve"> de </w:t>
      </w:r>
      <w:proofErr w:type="spellStart"/>
      <w:r w:rsidRPr="0020176D">
        <w:t>participare</w:t>
      </w:r>
      <w:proofErr w:type="spellEnd"/>
      <w:r w:rsidRPr="0020176D">
        <w:t xml:space="preserve"> a </w:t>
      </w:r>
      <w:proofErr w:type="spellStart"/>
      <w:r w:rsidRPr="0020176D">
        <w:t>fiecărui</w:t>
      </w:r>
      <w:proofErr w:type="spellEnd"/>
      <w:r w:rsidRPr="0020176D">
        <w:t xml:space="preserve"> </w:t>
      </w:r>
      <w:proofErr w:type="spellStart"/>
      <w:r w:rsidRPr="0020176D">
        <w:t>asociat</w:t>
      </w:r>
      <w:proofErr w:type="spellEnd"/>
      <w:r w:rsidRPr="0020176D">
        <w:t xml:space="preserve">, </w:t>
      </w:r>
      <w:proofErr w:type="spellStart"/>
      <w:r w:rsidRPr="0020176D">
        <w:t>respectiv</w:t>
      </w:r>
      <w:proofErr w:type="spellEnd"/>
      <w:r w:rsidRPr="0020176D">
        <w:t>:</w:t>
      </w:r>
    </w:p>
    <w:p w:rsidR="00856D5F" w:rsidRPr="0020176D" w:rsidRDefault="00856D5F" w:rsidP="00856D5F">
      <w:pPr>
        <w:jc w:val="both"/>
      </w:pPr>
    </w:p>
    <w:p w:rsidR="00856D5F" w:rsidRPr="0020176D" w:rsidRDefault="00856D5F" w:rsidP="00856D5F">
      <w:pPr>
        <w:ind w:firstLine="720"/>
        <w:jc w:val="both"/>
      </w:pPr>
      <w:r w:rsidRPr="0020176D">
        <w:t>1._______ % S.C. ___________________________</w:t>
      </w:r>
    </w:p>
    <w:p w:rsidR="00856D5F" w:rsidRPr="0020176D" w:rsidRDefault="00856D5F" w:rsidP="00856D5F">
      <w:pPr>
        <w:ind w:firstLine="720"/>
        <w:jc w:val="both"/>
      </w:pPr>
      <w:r w:rsidRPr="0020176D">
        <w:t>2._______ % S.C. ___________________________</w:t>
      </w:r>
    </w:p>
    <w:p w:rsidR="00856D5F" w:rsidRPr="0020176D" w:rsidRDefault="00856D5F" w:rsidP="00856D5F">
      <w:pPr>
        <w:spacing w:after="120" w:line="360" w:lineRule="auto"/>
        <w:jc w:val="both"/>
      </w:pPr>
    </w:p>
    <w:p w:rsidR="00856D5F" w:rsidRPr="0020176D" w:rsidRDefault="00856D5F" w:rsidP="00856D5F">
      <w:pPr>
        <w:spacing w:after="120"/>
        <w:rPr>
          <w:b/>
        </w:rPr>
      </w:pPr>
      <w:r w:rsidRPr="0020176D">
        <w:rPr>
          <w:b/>
        </w:rPr>
        <w:lastRenderedPageBreak/>
        <w:t>3. DURATA ACORDULUI</w:t>
      </w:r>
    </w:p>
    <w:p w:rsidR="00856D5F" w:rsidRPr="0020176D" w:rsidRDefault="00856D5F" w:rsidP="00856D5F">
      <w:pPr>
        <w:spacing w:after="120" w:line="360" w:lineRule="auto"/>
        <w:jc w:val="both"/>
      </w:pPr>
      <w:r w:rsidRPr="0020176D">
        <w:rPr>
          <w:b/>
        </w:rPr>
        <w:t>3.1</w:t>
      </w:r>
      <w:r w:rsidRPr="0020176D">
        <w:t xml:space="preserve"> </w:t>
      </w:r>
    </w:p>
    <w:p w:rsidR="00856D5F" w:rsidRPr="0020176D" w:rsidRDefault="00856D5F" w:rsidP="00856D5F">
      <w:pPr>
        <w:spacing w:after="120" w:line="360" w:lineRule="auto"/>
        <w:jc w:val="both"/>
      </w:pPr>
      <w:proofErr w:type="spellStart"/>
      <w:r w:rsidRPr="0020176D">
        <w:t>Durata</w:t>
      </w:r>
      <w:proofErr w:type="spellEnd"/>
      <w:r w:rsidRPr="0020176D">
        <w:t xml:space="preserve"> </w:t>
      </w:r>
      <w:proofErr w:type="spellStart"/>
      <w:r w:rsidRPr="0020176D">
        <w:t>asocierii</w:t>
      </w:r>
      <w:proofErr w:type="spellEnd"/>
      <w:r w:rsidRPr="0020176D">
        <w:t xml:space="preserve"> </w:t>
      </w:r>
      <w:proofErr w:type="spellStart"/>
      <w:r w:rsidRPr="0020176D">
        <w:t>constituite</w:t>
      </w:r>
      <w:proofErr w:type="spellEnd"/>
      <w:r w:rsidRPr="0020176D">
        <w:t xml:space="preserve"> </w:t>
      </w:r>
      <w:proofErr w:type="spellStart"/>
      <w:r w:rsidRPr="0020176D">
        <w:t>în</w:t>
      </w:r>
      <w:proofErr w:type="spellEnd"/>
      <w:r w:rsidRPr="0020176D">
        <w:t xml:space="preserve"> </w:t>
      </w:r>
      <w:proofErr w:type="spellStart"/>
      <w:r w:rsidRPr="0020176D">
        <w:t>baza</w:t>
      </w:r>
      <w:proofErr w:type="spellEnd"/>
      <w:r w:rsidRPr="0020176D">
        <w:t xml:space="preserve"> </w:t>
      </w:r>
      <w:proofErr w:type="spellStart"/>
      <w:r w:rsidRPr="0020176D">
        <w:t>prezentului</w:t>
      </w:r>
      <w:proofErr w:type="spellEnd"/>
      <w:r w:rsidRPr="0020176D">
        <w:t xml:space="preserve"> </w:t>
      </w:r>
      <w:proofErr w:type="spellStart"/>
      <w:r w:rsidRPr="0020176D">
        <w:t>acord</w:t>
      </w:r>
      <w:proofErr w:type="spellEnd"/>
      <w:r w:rsidRPr="0020176D">
        <w:t xml:space="preserve"> </w:t>
      </w:r>
      <w:proofErr w:type="spellStart"/>
      <w:r w:rsidRPr="0020176D">
        <w:t>este</w:t>
      </w:r>
      <w:proofErr w:type="spellEnd"/>
      <w:r w:rsidRPr="0020176D">
        <w:t xml:space="preserve"> </w:t>
      </w:r>
      <w:proofErr w:type="spellStart"/>
      <w:r w:rsidRPr="0020176D">
        <w:t>egală</w:t>
      </w:r>
      <w:proofErr w:type="spellEnd"/>
      <w:r w:rsidRPr="0020176D">
        <w:t xml:space="preserve"> cu </w:t>
      </w:r>
      <w:proofErr w:type="spellStart"/>
      <w:r w:rsidRPr="0020176D">
        <w:t>perioada</w:t>
      </w:r>
      <w:proofErr w:type="spellEnd"/>
      <w:r w:rsidRPr="0020176D">
        <w:t xml:space="preserve"> </w:t>
      </w:r>
      <w:proofErr w:type="spellStart"/>
      <w:r w:rsidRPr="0020176D">
        <w:t>derulării</w:t>
      </w:r>
      <w:proofErr w:type="spellEnd"/>
      <w:r w:rsidRPr="0020176D">
        <w:t xml:space="preserve"> </w:t>
      </w:r>
      <w:proofErr w:type="spellStart"/>
      <w:r w:rsidRPr="0020176D">
        <w:t>procedurii</w:t>
      </w:r>
      <w:proofErr w:type="spellEnd"/>
      <w:r w:rsidRPr="0020176D">
        <w:t xml:space="preserve"> de </w:t>
      </w:r>
      <w:proofErr w:type="spellStart"/>
      <w:r w:rsidRPr="0020176D">
        <w:t>atribuire</w:t>
      </w:r>
      <w:proofErr w:type="spellEnd"/>
      <w:r w:rsidRPr="0020176D">
        <w:t xml:space="preserve"> </w:t>
      </w:r>
      <w:proofErr w:type="spellStart"/>
      <w:r w:rsidRPr="0020176D">
        <w:t>şi</w:t>
      </w:r>
      <w:proofErr w:type="spellEnd"/>
      <w:r w:rsidRPr="0020176D">
        <w:t xml:space="preserve"> se </w:t>
      </w:r>
      <w:proofErr w:type="spellStart"/>
      <w:r w:rsidRPr="0020176D">
        <w:t>prelungeşte</w:t>
      </w:r>
      <w:proofErr w:type="spellEnd"/>
      <w:r w:rsidRPr="0020176D">
        <w:t xml:space="preserve"> </w:t>
      </w:r>
      <w:proofErr w:type="spellStart"/>
      <w:r w:rsidRPr="0020176D">
        <w:t>corespunzător</w:t>
      </w:r>
      <w:proofErr w:type="spellEnd"/>
      <w:r w:rsidRPr="0020176D">
        <w:t xml:space="preserve"> cu </w:t>
      </w:r>
      <w:proofErr w:type="spellStart"/>
      <w:r w:rsidRPr="0020176D">
        <w:t>perioada</w:t>
      </w:r>
      <w:proofErr w:type="spellEnd"/>
      <w:r w:rsidRPr="0020176D">
        <w:t xml:space="preserve"> de </w:t>
      </w:r>
      <w:proofErr w:type="spellStart"/>
      <w:r w:rsidRPr="0020176D">
        <w:t>îndeplinire</w:t>
      </w:r>
      <w:proofErr w:type="spellEnd"/>
      <w:r w:rsidRPr="0020176D">
        <w:t xml:space="preserve"> a </w:t>
      </w:r>
      <w:proofErr w:type="spellStart"/>
      <w:r w:rsidRPr="0020176D">
        <w:t>contractului</w:t>
      </w:r>
      <w:proofErr w:type="spellEnd"/>
      <w:r w:rsidRPr="0020176D">
        <w:t xml:space="preserve"> </w:t>
      </w:r>
      <w:proofErr w:type="gramStart"/>
      <w:r w:rsidRPr="0020176D">
        <w:t xml:space="preserve">( </w:t>
      </w:r>
      <w:proofErr w:type="spellStart"/>
      <w:r w:rsidRPr="0020176D">
        <w:rPr>
          <w:i/>
          <w:iCs/>
        </w:rPr>
        <w:t>în</w:t>
      </w:r>
      <w:proofErr w:type="spellEnd"/>
      <w:proofErr w:type="gramEnd"/>
      <w:r w:rsidRPr="0020176D">
        <w:rPr>
          <w:i/>
          <w:iCs/>
        </w:rPr>
        <w:t xml:space="preserve"> </w:t>
      </w:r>
      <w:proofErr w:type="spellStart"/>
      <w:r w:rsidRPr="0020176D">
        <w:rPr>
          <w:i/>
          <w:iCs/>
        </w:rPr>
        <w:t>cazul</w:t>
      </w:r>
      <w:proofErr w:type="spellEnd"/>
      <w:r w:rsidRPr="0020176D">
        <w:rPr>
          <w:i/>
          <w:iCs/>
        </w:rPr>
        <w:t xml:space="preserve"> </w:t>
      </w:r>
      <w:proofErr w:type="spellStart"/>
      <w:r w:rsidRPr="0020176D">
        <w:rPr>
          <w:i/>
          <w:iCs/>
        </w:rPr>
        <w:t>desemnării</w:t>
      </w:r>
      <w:proofErr w:type="spellEnd"/>
      <w:r w:rsidRPr="0020176D">
        <w:rPr>
          <w:i/>
          <w:iCs/>
        </w:rPr>
        <w:t xml:space="preserve"> </w:t>
      </w:r>
      <w:proofErr w:type="spellStart"/>
      <w:r w:rsidRPr="0020176D">
        <w:rPr>
          <w:i/>
          <w:iCs/>
        </w:rPr>
        <w:t>asocierii</w:t>
      </w:r>
      <w:proofErr w:type="spellEnd"/>
      <w:r w:rsidRPr="0020176D">
        <w:rPr>
          <w:i/>
          <w:iCs/>
        </w:rPr>
        <w:t xml:space="preserve"> ca </w:t>
      </w:r>
      <w:proofErr w:type="spellStart"/>
      <w:r w:rsidRPr="0020176D">
        <w:rPr>
          <w:i/>
          <w:iCs/>
        </w:rPr>
        <w:t>fiind</w:t>
      </w:r>
      <w:proofErr w:type="spellEnd"/>
      <w:r w:rsidRPr="0020176D">
        <w:rPr>
          <w:i/>
          <w:iCs/>
        </w:rPr>
        <w:t xml:space="preserve"> </w:t>
      </w:r>
      <w:proofErr w:type="spellStart"/>
      <w:r w:rsidRPr="0020176D">
        <w:rPr>
          <w:i/>
          <w:iCs/>
        </w:rPr>
        <w:t>câştigătoare</w:t>
      </w:r>
      <w:proofErr w:type="spellEnd"/>
      <w:r w:rsidRPr="0020176D">
        <w:rPr>
          <w:i/>
          <w:iCs/>
        </w:rPr>
        <w:t xml:space="preserve"> a </w:t>
      </w:r>
      <w:proofErr w:type="spellStart"/>
      <w:r w:rsidRPr="0020176D">
        <w:rPr>
          <w:i/>
          <w:iCs/>
        </w:rPr>
        <w:t>procedurii</w:t>
      </w:r>
      <w:proofErr w:type="spellEnd"/>
      <w:r w:rsidRPr="0020176D">
        <w:rPr>
          <w:i/>
          <w:iCs/>
        </w:rPr>
        <w:t xml:space="preserve"> de </w:t>
      </w:r>
      <w:proofErr w:type="spellStart"/>
      <w:r w:rsidRPr="0020176D">
        <w:rPr>
          <w:i/>
          <w:iCs/>
        </w:rPr>
        <w:t>achiziţie</w:t>
      </w:r>
      <w:proofErr w:type="spellEnd"/>
      <w:r w:rsidRPr="0020176D">
        <w:rPr>
          <w:i/>
          <w:iCs/>
        </w:rPr>
        <w:t>)</w:t>
      </w:r>
    </w:p>
    <w:p w:rsidR="00856D5F" w:rsidRPr="0020176D" w:rsidRDefault="00856D5F" w:rsidP="00856D5F">
      <w:pPr>
        <w:spacing w:after="120"/>
        <w:rPr>
          <w:b/>
        </w:rPr>
      </w:pPr>
      <w:r w:rsidRPr="0020176D">
        <w:rPr>
          <w:b/>
        </w:rPr>
        <w:t>- 4. CONDIȚIILE DE ADMINISTRARE ȘI CONDUCERE A ASOCIERII</w:t>
      </w:r>
    </w:p>
    <w:p w:rsidR="00856D5F" w:rsidRPr="0020176D" w:rsidRDefault="00856D5F" w:rsidP="00856D5F">
      <w:pPr>
        <w:spacing w:after="120"/>
      </w:pPr>
    </w:p>
    <w:p w:rsidR="00856D5F" w:rsidRPr="0020176D" w:rsidRDefault="00856D5F" w:rsidP="00856D5F">
      <w:pPr>
        <w:jc w:val="both"/>
      </w:pPr>
      <w:r w:rsidRPr="0020176D">
        <w:t xml:space="preserve">4.1 Se </w:t>
      </w:r>
      <w:proofErr w:type="spellStart"/>
      <w:r w:rsidRPr="0020176D">
        <w:t>împuterniceşte</w:t>
      </w:r>
      <w:proofErr w:type="spellEnd"/>
      <w:r w:rsidRPr="0020176D">
        <w:t xml:space="preserve"> SC..............................., </w:t>
      </w:r>
      <w:proofErr w:type="spellStart"/>
      <w:r w:rsidRPr="0020176D">
        <w:t>având</w:t>
      </w:r>
      <w:proofErr w:type="spellEnd"/>
      <w:r w:rsidRPr="0020176D">
        <w:t xml:space="preserve"> calitatea de </w:t>
      </w:r>
      <w:proofErr w:type="spellStart"/>
      <w:r w:rsidRPr="0020176D">
        <w:t>lider</w:t>
      </w:r>
      <w:proofErr w:type="spellEnd"/>
      <w:r w:rsidRPr="0020176D">
        <w:t xml:space="preserve"> al </w:t>
      </w:r>
      <w:proofErr w:type="spellStart"/>
      <w:r w:rsidRPr="0020176D">
        <w:t>asociaţiei</w:t>
      </w:r>
      <w:proofErr w:type="spellEnd"/>
      <w:r w:rsidRPr="0020176D">
        <w:t xml:space="preserve"> </w:t>
      </w:r>
      <w:proofErr w:type="spellStart"/>
      <w:r w:rsidRPr="0020176D">
        <w:t>pentru</w:t>
      </w:r>
      <w:proofErr w:type="spellEnd"/>
      <w:r w:rsidRPr="0020176D">
        <w:t xml:space="preserve"> </w:t>
      </w:r>
      <w:proofErr w:type="spellStart"/>
      <w:r w:rsidRPr="0020176D">
        <w:t>întocmirea</w:t>
      </w:r>
      <w:proofErr w:type="spellEnd"/>
      <w:r w:rsidRPr="0020176D">
        <w:t xml:space="preserve"> </w:t>
      </w:r>
      <w:proofErr w:type="spellStart"/>
      <w:r w:rsidRPr="0020176D">
        <w:t>ofertei</w:t>
      </w:r>
      <w:proofErr w:type="spellEnd"/>
      <w:r w:rsidRPr="0020176D">
        <w:t xml:space="preserve"> </w:t>
      </w:r>
      <w:proofErr w:type="spellStart"/>
      <w:r w:rsidRPr="0020176D">
        <w:t>comune</w:t>
      </w:r>
      <w:proofErr w:type="spellEnd"/>
      <w:r w:rsidRPr="0020176D">
        <w:t xml:space="preserve">, </w:t>
      </w:r>
      <w:proofErr w:type="spellStart"/>
      <w:r w:rsidRPr="0020176D">
        <w:t>semnarea</w:t>
      </w:r>
      <w:proofErr w:type="spellEnd"/>
      <w:r w:rsidRPr="0020176D">
        <w:t xml:space="preserve"> </w:t>
      </w:r>
      <w:proofErr w:type="spellStart"/>
      <w:r w:rsidRPr="0020176D">
        <w:t>şi</w:t>
      </w:r>
      <w:proofErr w:type="spellEnd"/>
      <w:r w:rsidRPr="0020176D">
        <w:t xml:space="preserve"> </w:t>
      </w:r>
      <w:proofErr w:type="spellStart"/>
      <w:r w:rsidRPr="0020176D">
        <w:t>depunerea</w:t>
      </w:r>
      <w:proofErr w:type="spellEnd"/>
      <w:r w:rsidRPr="0020176D">
        <w:t xml:space="preserve"> </w:t>
      </w:r>
      <w:proofErr w:type="spellStart"/>
      <w:r w:rsidRPr="0020176D">
        <w:t>acesteia</w:t>
      </w:r>
      <w:proofErr w:type="spellEnd"/>
      <w:r w:rsidRPr="0020176D">
        <w:t xml:space="preserve"> </w:t>
      </w:r>
      <w:proofErr w:type="spellStart"/>
      <w:r w:rsidRPr="0020176D">
        <w:t>în</w:t>
      </w:r>
      <w:proofErr w:type="spellEnd"/>
      <w:r w:rsidRPr="0020176D">
        <w:t xml:space="preserve"> </w:t>
      </w:r>
      <w:proofErr w:type="spellStart"/>
      <w:r w:rsidRPr="0020176D">
        <w:t>numele</w:t>
      </w:r>
      <w:proofErr w:type="spellEnd"/>
      <w:r w:rsidRPr="0020176D">
        <w:t xml:space="preserve"> </w:t>
      </w:r>
      <w:proofErr w:type="spellStart"/>
      <w:r w:rsidRPr="0020176D">
        <w:t>şi</w:t>
      </w:r>
      <w:proofErr w:type="spellEnd"/>
      <w:r w:rsidRPr="0020176D">
        <w:t xml:space="preserve"> </w:t>
      </w:r>
      <w:proofErr w:type="spellStart"/>
      <w:r w:rsidRPr="0020176D">
        <w:t>pentru</w:t>
      </w:r>
      <w:proofErr w:type="spellEnd"/>
      <w:r w:rsidRPr="0020176D">
        <w:t xml:space="preserve"> </w:t>
      </w:r>
      <w:proofErr w:type="spellStart"/>
      <w:r w:rsidRPr="0020176D">
        <w:t>asocierea</w:t>
      </w:r>
      <w:proofErr w:type="spellEnd"/>
      <w:r w:rsidRPr="0020176D">
        <w:t xml:space="preserve"> </w:t>
      </w:r>
      <w:proofErr w:type="spellStart"/>
      <w:r w:rsidRPr="0020176D">
        <w:t>constituită</w:t>
      </w:r>
      <w:proofErr w:type="spellEnd"/>
      <w:r w:rsidRPr="0020176D">
        <w:t xml:space="preserve"> </w:t>
      </w:r>
      <w:proofErr w:type="spellStart"/>
      <w:r w:rsidRPr="0020176D">
        <w:t>prin</w:t>
      </w:r>
      <w:proofErr w:type="spellEnd"/>
      <w:r w:rsidRPr="0020176D">
        <w:t xml:space="preserve"> </w:t>
      </w:r>
      <w:proofErr w:type="spellStart"/>
      <w:r w:rsidRPr="0020176D">
        <w:t>prezentul</w:t>
      </w:r>
      <w:proofErr w:type="spellEnd"/>
      <w:r w:rsidRPr="0020176D">
        <w:t xml:space="preserve"> </w:t>
      </w:r>
      <w:proofErr w:type="spellStart"/>
      <w:r w:rsidRPr="0020176D">
        <w:t>acord</w:t>
      </w:r>
      <w:proofErr w:type="spellEnd"/>
      <w:r w:rsidRPr="0020176D">
        <w:t xml:space="preserve">. </w:t>
      </w:r>
    </w:p>
    <w:p w:rsidR="00856D5F" w:rsidRPr="0020176D" w:rsidRDefault="00856D5F" w:rsidP="00856D5F">
      <w:pPr>
        <w:spacing w:after="120"/>
      </w:pPr>
      <w:r w:rsidRPr="0020176D">
        <w:t xml:space="preserve">4.2 Se </w:t>
      </w:r>
      <w:proofErr w:type="spellStart"/>
      <w:r w:rsidRPr="0020176D">
        <w:t>împuterniceşte</w:t>
      </w:r>
      <w:proofErr w:type="spellEnd"/>
      <w:r w:rsidRPr="0020176D">
        <w:t xml:space="preserve"> SC..............................., </w:t>
      </w:r>
      <w:proofErr w:type="spellStart"/>
      <w:r w:rsidRPr="0020176D">
        <w:t>având</w:t>
      </w:r>
      <w:proofErr w:type="spellEnd"/>
      <w:r w:rsidRPr="0020176D">
        <w:t xml:space="preserve"> calitatea de </w:t>
      </w:r>
      <w:proofErr w:type="spellStart"/>
      <w:r w:rsidRPr="0020176D">
        <w:t>lider</w:t>
      </w:r>
      <w:proofErr w:type="spellEnd"/>
      <w:r w:rsidRPr="0020176D">
        <w:t xml:space="preserve"> al </w:t>
      </w:r>
      <w:proofErr w:type="spellStart"/>
      <w:r w:rsidRPr="0020176D">
        <w:t>asociaţiei</w:t>
      </w:r>
      <w:proofErr w:type="spellEnd"/>
      <w:r w:rsidRPr="0020176D">
        <w:t xml:space="preserve"> </w:t>
      </w:r>
      <w:proofErr w:type="spellStart"/>
      <w:r w:rsidRPr="0020176D">
        <w:t>pentru</w:t>
      </w:r>
      <w:proofErr w:type="spellEnd"/>
      <w:r w:rsidRPr="0020176D">
        <w:t xml:space="preserve"> </w:t>
      </w:r>
      <w:proofErr w:type="spellStart"/>
      <w:r w:rsidRPr="0020176D">
        <w:t>semnarea</w:t>
      </w:r>
      <w:proofErr w:type="spellEnd"/>
      <w:r w:rsidRPr="0020176D">
        <w:t xml:space="preserve"> </w:t>
      </w:r>
      <w:proofErr w:type="spellStart"/>
      <w:r w:rsidRPr="0020176D">
        <w:t>contractului</w:t>
      </w:r>
      <w:proofErr w:type="spellEnd"/>
      <w:r w:rsidRPr="0020176D">
        <w:t xml:space="preserve"> de </w:t>
      </w:r>
      <w:proofErr w:type="spellStart"/>
      <w:r w:rsidRPr="0020176D">
        <w:t>achiziţie</w:t>
      </w:r>
      <w:proofErr w:type="spellEnd"/>
      <w:r w:rsidRPr="0020176D">
        <w:t xml:space="preserve"> </w:t>
      </w:r>
      <w:proofErr w:type="spellStart"/>
      <w:r w:rsidRPr="0020176D">
        <w:t>publică</w:t>
      </w:r>
      <w:proofErr w:type="spellEnd"/>
      <w:r w:rsidRPr="0020176D">
        <w:t xml:space="preserve"> </w:t>
      </w:r>
      <w:proofErr w:type="spellStart"/>
      <w:r w:rsidRPr="0020176D">
        <w:t>în</w:t>
      </w:r>
      <w:proofErr w:type="spellEnd"/>
      <w:r w:rsidRPr="0020176D">
        <w:t xml:space="preserve"> </w:t>
      </w:r>
      <w:proofErr w:type="spellStart"/>
      <w:r w:rsidRPr="0020176D">
        <w:t>numele</w:t>
      </w:r>
      <w:proofErr w:type="spellEnd"/>
      <w:r w:rsidRPr="0020176D">
        <w:t xml:space="preserve"> </w:t>
      </w:r>
      <w:proofErr w:type="spellStart"/>
      <w:r w:rsidRPr="0020176D">
        <w:t>şi</w:t>
      </w:r>
      <w:proofErr w:type="spellEnd"/>
      <w:r w:rsidRPr="0020176D">
        <w:t xml:space="preserve"> </w:t>
      </w:r>
      <w:proofErr w:type="spellStart"/>
      <w:r w:rsidRPr="0020176D">
        <w:t>pentru</w:t>
      </w:r>
      <w:proofErr w:type="spellEnd"/>
      <w:r w:rsidRPr="0020176D">
        <w:t xml:space="preserve"> </w:t>
      </w:r>
      <w:proofErr w:type="spellStart"/>
      <w:r w:rsidRPr="0020176D">
        <w:t>asocierea</w:t>
      </w:r>
      <w:proofErr w:type="spellEnd"/>
      <w:r w:rsidRPr="0020176D">
        <w:t xml:space="preserve"> </w:t>
      </w:r>
      <w:proofErr w:type="spellStart"/>
      <w:r w:rsidRPr="0020176D">
        <w:t>constituită</w:t>
      </w:r>
      <w:proofErr w:type="spellEnd"/>
      <w:r w:rsidRPr="0020176D">
        <w:t xml:space="preserve"> </w:t>
      </w:r>
      <w:proofErr w:type="spellStart"/>
      <w:r w:rsidRPr="0020176D">
        <w:t>prin</w:t>
      </w:r>
      <w:proofErr w:type="spellEnd"/>
      <w:r w:rsidRPr="0020176D">
        <w:t xml:space="preserve"> </w:t>
      </w:r>
      <w:proofErr w:type="spellStart"/>
      <w:r w:rsidRPr="0020176D">
        <w:t>prezentul</w:t>
      </w:r>
      <w:proofErr w:type="spellEnd"/>
      <w:r w:rsidRPr="0020176D">
        <w:t xml:space="preserve"> </w:t>
      </w:r>
      <w:proofErr w:type="spellStart"/>
      <w:r w:rsidRPr="0020176D">
        <w:t>acord</w:t>
      </w:r>
      <w:proofErr w:type="spellEnd"/>
      <w:r w:rsidRPr="0020176D">
        <w:t xml:space="preserve">, </w:t>
      </w:r>
      <w:proofErr w:type="spellStart"/>
      <w:r w:rsidRPr="0020176D">
        <w:rPr>
          <w:i/>
          <w:iCs/>
        </w:rPr>
        <w:t>în</w:t>
      </w:r>
      <w:proofErr w:type="spellEnd"/>
      <w:r w:rsidRPr="0020176D">
        <w:rPr>
          <w:i/>
          <w:iCs/>
        </w:rPr>
        <w:t xml:space="preserve"> </w:t>
      </w:r>
      <w:proofErr w:type="spellStart"/>
      <w:r w:rsidRPr="0020176D">
        <w:rPr>
          <w:i/>
          <w:iCs/>
        </w:rPr>
        <w:t>cazul</w:t>
      </w:r>
      <w:proofErr w:type="spellEnd"/>
      <w:r w:rsidRPr="0020176D">
        <w:rPr>
          <w:i/>
          <w:iCs/>
        </w:rPr>
        <w:t xml:space="preserve"> </w:t>
      </w:r>
      <w:proofErr w:type="spellStart"/>
      <w:r w:rsidRPr="0020176D">
        <w:rPr>
          <w:i/>
          <w:iCs/>
        </w:rPr>
        <w:t>desemnării</w:t>
      </w:r>
      <w:proofErr w:type="spellEnd"/>
      <w:r w:rsidRPr="0020176D">
        <w:rPr>
          <w:i/>
          <w:iCs/>
        </w:rPr>
        <w:t xml:space="preserve"> </w:t>
      </w:r>
      <w:proofErr w:type="spellStart"/>
      <w:r w:rsidRPr="0020176D">
        <w:rPr>
          <w:i/>
          <w:iCs/>
        </w:rPr>
        <w:t>asocierii</w:t>
      </w:r>
      <w:proofErr w:type="spellEnd"/>
      <w:r w:rsidRPr="0020176D">
        <w:rPr>
          <w:i/>
          <w:iCs/>
        </w:rPr>
        <w:t xml:space="preserve"> ca </w:t>
      </w:r>
      <w:proofErr w:type="spellStart"/>
      <w:r w:rsidRPr="0020176D">
        <w:rPr>
          <w:i/>
          <w:iCs/>
        </w:rPr>
        <w:t>fiind</w:t>
      </w:r>
      <w:proofErr w:type="spellEnd"/>
      <w:r w:rsidRPr="0020176D">
        <w:rPr>
          <w:i/>
          <w:iCs/>
        </w:rPr>
        <w:t xml:space="preserve"> </w:t>
      </w:r>
      <w:proofErr w:type="spellStart"/>
      <w:r w:rsidRPr="0020176D">
        <w:rPr>
          <w:i/>
          <w:iCs/>
        </w:rPr>
        <w:t>câştigătoare</w:t>
      </w:r>
      <w:proofErr w:type="spellEnd"/>
      <w:r w:rsidRPr="0020176D">
        <w:rPr>
          <w:i/>
          <w:iCs/>
        </w:rPr>
        <w:t xml:space="preserve"> a </w:t>
      </w:r>
      <w:proofErr w:type="spellStart"/>
      <w:r w:rsidRPr="0020176D">
        <w:rPr>
          <w:i/>
          <w:iCs/>
        </w:rPr>
        <w:t>procedurii</w:t>
      </w:r>
      <w:proofErr w:type="spellEnd"/>
      <w:r w:rsidRPr="0020176D">
        <w:rPr>
          <w:i/>
          <w:iCs/>
        </w:rPr>
        <w:t xml:space="preserve"> de </w:t>
      </w:r>
      <w:proofErr w:type="spellStart"/>
      <w:r w:rsidRPr="0020176D">
        <w:rPr>
          <w:i/>
          <w:iCs/>
        </w:rPr>
        <w:t>achiziţie</w:t>
      </w:r>
      <w:proofErr w:type="spellEnd"/>
      <w:r w:rsidRPr="0020176D">
        <w:rPr>
          <w:i/>
          <w:iCs/>
        </w:rPr>
        <w:t>.</w:t>
      </w:r>
    </w:p>
    <w:p w:rsidR="00856D5F" w:rsidRPr="0020176D" w:rsidRDefault="00856D5F" w:rsidP="00856D5F">
      <w:pPr>
        <w:spacing w:line="360" w:lineRule="auto"/>
        <w:jc w:val="both"/>
      </w:pPr>
    </w:p>
    <w:p w:rsidR="00856D5F" w:rsidRPr="0020176D" w:rsidRDefault="00856D5F" w:rsidP="00856D5F">
      <w:pPr>
        <w:spacing w:after="120" w:line="360" w:lineRule="auto"/>
        <w:jc w:val="both"/>
      </w:pPr>
      <w:r w:rsidRPr="0020176D">
        <w:rPr>
          <w:b/>
        </w:rPr>
        <w:t>5.</w:t>
      </w:r>
      <w:r w:rsidRPr="0020176D">
        <w:t xml:space="preserve"> </w:t>
      </w:r>
      <w:r w:rsidRPr="0020176D">
        <w:rPr>
          <w:b/>
        </w:rPr>
        <w:t>RĂSPUNDERE</w:t>
      </w:r>
    </w:p>
    <w:p w:rsidR="00856D5F" w:rsidRPr="0020176D" w:rsidRDefault="00856D5F" w:rsidP="00856D5F">
      <w:pPr>
        <w:spacing w:after="120" w:line="360" w:lineRule="auto"/>
        <w:jc w:val="both"/>
      </w:pPr>
      <w:r w:rsidRPr="0020176D">
        <w:t xml:space="preserve">5.1 </w:t>
      </w:r>
      <w:proofErr w:type="spellStart"/>
      <w:r w:rsidRPr="0020176D">
        <w:t>Părţile</w:t>
      </w:r>
      <w:proofErr w:type="spellEnd"/>
      <w:r w:rsidRPr="0020176D">
        <w:t xml:space="preserve"> </w:t>
      </w:r>
      <w:proofErr w:type="spellStart"/>
      <w:r w:rsidRPr="0020176D">
        <w:t>vor</w:t>
      </w:r>
      <w:proofErr w:type="spellEnd"/>
      <w:r w:rsidRPr="0020176D">
        <w:t xml:space="preserve"> </w:t>
      </w:r>
      <w:proofErr w:type="spellStart"/>
      <w:r w:rsidRPr="0020176D">
        <w:t>răspunde</w:t>
      </w:r>
      <w:proofErr w:type="spellEnd"/>
      <w:r w:rsidRPr="0020176D">
        <w:t xml:space="preserve"> </w:t>
      </w:r>
      <w:proofErr w:type="spellStart"/>
      <w:r w:rsidRPr="0020176D">
        <w:t>solidar</w:t>
      </w:r>
      <w:proofErr w:type="spellEnd"/>
      <w:r w:rsidRPr="0020176D">
        <w:t xml:space="preserve"> </w:t>
      </w:r>
      <w:proofErr w:type="spellStart"/>
      <w:r w:rsidRPr="0020176D">
        <w:t>şi</w:t>
      </w:r>
      <w:proofErr w:type="spellEnd"/>
      <w:r w:rsidRPr="0020176D">
        <w:t xml:space="preserve"> individual </w:t>
      </w:r>
      <w:proofErr w:type="spellStart"/>
      <w:r w:rsidRPr="0020176D">
        <w:t>în</w:t>
      </w:r>
      <w:proofErr w:type="spellEnd"/>
      <w:r w:rsidRPr="0020176D">
        <w:t xml:space="preserve"> </w:t>
      </w:r>
      <w:proofErr w:type="spellStart"/>
      <w:r w:rsidRPr="0020176D">
        <w:t>fața</w:t>
      </w:r>
      <w:proofErr w:type="spellEnd"/>
      <w:r w:rsidRPr="0020176D">
        <w:t xml:space="preserve"> </w:t>
      </w:r>
      <w:proofErr w:type="spellStart"/>
      <w:r w:rsidRPr="0020176D">
        <w:t>Beneficiarului</w:t>
      </w:r>
      <w:proofErr w:type="spellEnd"/>
      <w:r w:rsidRPr="0020176D">
        <w:t xml:space="preserve"> </w:t>
      </w:r>
      <w:proofErr w:type="spellStart"/>
      <w:r w:rsidRPr="0020176D">
        <w:t>în</w:t>
      </w:r>
      <w:proofErr w:type="spellEnd"/>
      <w:r w:rsidRPr="0020176D">
        <w:t xml:space="preserve"> </w:t>
      </w:r>
      <w:proofErr w:type="spellStart"/>
      <w:r w:rsidRPr="0020176D">
        <w:t>ceea</w:t>
      </w:r>
      <w:proofErr w:type="spellEnd"/>
      <w:r w:rsidRPr="0020176D">
        <w:t xml:space="preserve"> </w:t>
      </w:r>
      <w:proofErr w:type="spellStart"/>
      <w:r w:rsidRPr="0020176D">
        <w:t>ce</w:t>
      </w:r>
      <w:proofErr w:type="spellEnd"/>
      <w:r w:rsidRPr="0020176D">
        <w:t xml:space="preserve"> </w:t>
      </w:r>
      <w:proofErr w:type="spellStart"/>
      <w:r w:rsidRPr="0020176D">
        <w:t>priveşte</w:t>
      </w:r>
      <w:proofErr w:type="spellEnd"/>
      <w:r w:rsidRPr="0020176D">
        <w:t xml:space="preserve"> </w:t>
      </w:r>
      <w:proofErr w:type="spellStart"/>
      <w:r w:rsidRPr="0020176D">
        <w:t>toate</w:t>
      </w:r>
      <w:proofErr w:type="spellEnd"/>
      <w:r w:rsidRPr="0020176D">
        <w:t xml:space="preserve"> </w:t>
      </w:r>
      <w:proofErr w:type="spellStart"/>
      <w:r w:rsidRPr="0020176D">
        <w:t>obligaţiile</w:t>
      </w:r>
      <w:proofErr w:type="spellEnd"/>
      <w:r w:rsidRPr="0020176D">
        <w:t xml:space="preserve"> </w:t>
      </w:r>
      <w:proofErr w:type="spellStart"/>
      <w:r w:rsidRPr="0020176D">
        <w:t>şi</w:t>
      </w:r>
      <w:proofErr w:type="spellEnd"/>
      <w:r w:rsidRPr="0020176D">
        <w:t xml:space="preserve"> </w:t>
      </w:r>
      <w:proofErr w:type="spellStart"/>
      <w:r w:rsidRPr="0020176D">
        <w:t>responsabilităţile</w:t>
      </w:r>
      <w:proofErr w:type="spellEnd"/>
      <w:r w:rsidRPr="0020176D">
        <w:t xml:space="preserve"> </w:t>
      </w:r>
      <w:proofErr w:type="spellStart"/>
      <w:r w:rsidRPr="0020176D">
        <w:t>decurgând</w:t>
      </w:r>
      <w:proofErr w:type="spellEnd"/>
      <w:r w:rsidRPr="0020176D">
        <w:t xml:space="preserve"> din </w:t>
      </w:r>
      <w:proofErr w:type="spellStart"/>
      <w:r w:rsidRPr="0020176D">
        <w:t>sau</w:t>
      </w:r>
      <w:proofErr w:type="spellEnd"/>
      <w:r w:rsidRPr="0020176D">
        <w:t xml:space="preserve"> </w:t>
      </w:r>
      <w:proofErr w:type="spellStart"/>
      <w:r w:rsidRPr="0020176D">
        <w:t>în</w:t>
      </w:r>
      <w:proofErr w:type="spellEnd"/>
      <w:r w:rsidRPr="0020176D">
        <w:t xml:space="preserve"> </w:t>
      </w:r>
      <w:proofErr w:type="spellStart"/>
      <w:r w:rsidRPr="0020176D">
        <w:t>legătura</w:t>
      </w:r>
      <w:proofErr w:type="spellEnd"/>
      <w:r w:rsidRPr="0020176D">
        <w:t xml:space="preserve"> cu </w:t>
      </w:r>
      <w:proofErr w:type="spellStart"/>
      <w:r w:rsidRPr="0020176D">
        <w:t>Contractul</w:t>
      </w:r>
      <w:proofErr w:type="spellEnd"/>
      <w:r w:rsidRPr="0020176D">
        <w:t>.</w:t>
      </w:r>
    </w:p>
    <w:p w:rsidR="00856D5F" w:rsidRPr="0020176D" w:rsidRDefault="00856D5F" w:rsidP="00856D5F">
      <w:pPr>
        <w:numPr>
          <w:ilvl w:val="0"/>
          <w:numId w:val="11"/>
        </w:numPr>
        <w:spacing w:after="120" w:line="360" w:lineRule="auto"/>
        <w:jc w:val="both"/>
        <w:rPr>
          <w:b/>
        </w:rPr>
      </w:pPr>
      <w:r w:rsidRPr="0020176D">
        <w:rPr>
          <w:b/>
        </w:rPr>
        <w:t>ALTE CLAUZE</w:t>
      </w:r>
    </w:p>
    <w:p w:rsidR="00856D5F" w:rsidRPr="0020176D" w:rsidRDefault="00856D5F" w:rsidP="00856D5F">
      <w:pPr>
        <w:spacing w:after="120" w:line="360" w:lineRule="auto"/>
        <w:jc w:val="both"/>
      </w:pPr>
      <w:r w:rsidRPr="0020176D">
        <w:t xml:space="preserve"> 6.1 </w:t>
      </w:r>
      <w:proofErr w:type="spellStart"/>
      <w:r w:rsidRPr="0020176D">
        <w:t>Asociaţii</w:t>
      </w:r>
      <w:proofErr w:type="spellEnd"/>
      <w:r w:rsidRPr="0020176D">
        <w:t xml:space="preserve"> </w:t>
      </w:r>
      <w:proofErr w:type="spellStart"/>
      <w:r w:rsidRPr="0020176D">
        <w:t>convin</w:t>
      </w:r>
      <w:proofErr w:type="spellEnd"/>
      <w:r w:rsidRPr="0020176D">
        <w:t xml:space="preserve"> </w:t>
      </w:r>
      <w:proofErr w:type="spellStart"/>
      <w:r w:rsidRPr="0020176D">
        <w:t>sa</w:t>
      </w:r>
      <w:proofErr w:type="spellEnd"/>
      <w:r w:rsidRPr="0020176D">
        <w:t xml:space="preserve"> se </w:t>
      </w:r>
      <w:proofErr w:type="spellStart"/>
      <w:r w:rsidRPr="0020176D">
        <w:t>susţină</w:t>
      </w:r>
      <w:proofErr w:type="spellEnd"/>
      <w:r w:rsidRPr="0020176D">
        <w:t xml:space="preserve"> </w:t>
      </w:r>
      <w:proofErr w:type="spellStart"/>
      <w:r w:rsidRPr="0020176D">
        <w:t>ori</w:t>
      </w:r>
      <w:proofErr w:type="spellEnd"/>
      <w:r w:rsidRPr="0020176D">
        <w:t xml:space="preserve"> de </w:t>
      </w:r>
      <w:proofErr w:type="spellStart"/>
      <w:r w:rsidRPr="0020176D">
        <w:t>câte</w:t>
      </w:r>
      <w:proofErr w:type="spellEnd"/>
      <w:r w:rsidRPr="0020176D">
        <w:t xml:space="preserve"> </w:t>
      </w:r>
      <w:proofErr w:type="spellStart"/>
      <w:r w:rsidRPr="0020176D">
        <w:t>ori</w:t>
      </w:r>
      <w:proofErr w:type="spellEnd"/>
      <w:r w:rsidRPr="0020176D">
        <w:t xml:space="preserve"> </w:t>
      </w:r>
      <w:proofErr w:type="spellStart"/>
      <w:r w:rsidRPr="0020176D">
        <w:t>va</w:t>
      </w:r>
      <w:proofErr w:type="spellEnd"/>
      <w:r w:rsidRPr="0020176D">
        <w:t xml:space="preserve"> fi </w:t>
      </w:r>
      <w:proofErr w:type="spellStart"/>
      <w:r w:rsidRPr="0020176D">
        <w:t>nevoie</w:t>
      </w:r>
      <w:proofErr w:type="spellEnd"/>
      <w:r w:rsidRPr="0020176D">
        <w:t xml:space="preserve"> pe tot </w:t>
      </w:r>
      <w:proofErr w:type="spellStart"/>
      <w:r w:rsidRPr="0020176D">
        <w:t>parcursul</w:t>
      </w:r>
      <w:proofErr w:type="spellEnd"/>
      <w:r w:rsidRPr="0020176D">
        <w:t xml:space="preserve"> </w:t>
      </w:r>
      <w:proofErr w:type="spellStart"/>
      <w:r w:rsidRPr="0020176D">
        <w:t>realizării</w:t>
      </w:r>
      <w:proofErr w:type="spellEnd"/>
      <w:r w:rsidRPr="0020176D">
        <w:t xml:space="preserve"> </w:t>
      </w:r>
      <w:proofErr w:type="spellStart"/>
      <w:r w:rsidRPr="0020176D">
        <w:t>contractului</w:t>
      </w:r>
      <w:proofErr w:type="spellEnd"/>
      <w:r w:rsidRPr="0020176D">
        <w:t xml:space="preserve">, </w:t>
      </w:r>
      <w:proofErr w:type="spellStart"/>
      <w:r w:rsidRPr="0020176D">
        <w:t>acordându-şi</w:t>
      </w:r>
      <w:proofErr w:type="spellEnd"/>
      <w:r w:rsidRPr="0020176D">
        <w:t xml:space="preserve"> </w:t>
      </w:r>
      <w:proofErr w:type="spellStart"/>
      <w:r w:rsidRPr="0020176D">
        <w:t>sprijin</w:t>
      </w:r>
      <w:proofErr w:type="spellEnd"/>
      <w:r w:rsidRPr="0020176D">
        <w:t xml:space="preserve"> de </w:t>
      </w:r>
      <w:proofErr w:type="spellStart"/>
      <w:r w:rsidRPr="0020176D">
        <w:t>natura</w:t>
      </w:r>
      <w:proofErr w:type="spellEnd"/>
      <w:r w:rsidRPr="0020176D">
        <w:t xml:space="preserve"> </w:t>
      </w:r>
      <w:proofErr w:type="spellStart"/>
      <w:r w:rsidRPr="0020176D">
        <w:t>tehnica</w:t>
      </w:r>
      <w:proofErr w:type="spellEnd"/>
      <w:r w:rsidRPr="0020176D">
        <w:t xml:space="preserve">, </w:t>
      </w:r>
      <w:proofErr w:type="spellStart"/>
      <w:r w:rsidRPr="0020176D">
        <w:t>manageriala</w:t>
      </w:r>
      <w:proofErr w:type="spellEnd"/>
      <w:r w:rsidRPr="0020176D">
        <w:t xml:space="preserve"> </w:t>
      </w:r>
      <w:proofErr w:type="spellStart"/>
      <w:r w:rsidRPr="0020176D">
        <w:t>sau</w:t>
      </w:r>
      <w:proofErr w:type="spellEnd"/>
      <w:r w:rsidRPr="0020176D">
        <w:t>/</w:t>
      </w:r>
      <w:proofErr w:type="spellStart"/>
      <w:r w:rsidRPr="0020176D">
        <w:t>şi</w:t>
      </w:r>
      <w:proofErr w:type="spellEnd"/>
      <w:r w:rsidRPr="0020176D">
        <w:t xml:space="preserve"> </w:t>
      </w:r>
      <w:proofErr w:type="spellStart"/>
      <w:r w:rsidRPr="0020176D">
        <w:t>logistica</w:t>
      </w:r>
      <w:proofErr w:type="spellEnd"/>
      <w:r w:rsidRPr="0020176D">
        <w:t xml:space="preserve"> </w:t>
      </w:r>
      <w:proofErr w:type="spellStart"/>
      <w:r w:rsidRPr="0020176D">
        <w:t>ori</w:t>
      </w:r>
      <w:proofErr w:type="spellEnd"/>
      <w:r w:rsidRPr="0020176D">
        <w:t xml:space="preserve"> de </w:t>
      </w:r>
      <w:proofErr w:type="spellStart"/>
      <w:r w:rsidRPr="0020176D">
        <w:t>câte</w:t>
      </w:r>
      <w:proofErr w:type="spellEnd"/>
      <w:r w:rsidRPr="0020176D">
        <w:t xml:space="preserve"> </w:t>
      </w:r>
      <w:proofErr w:type="spellStart"/>
      <w:r w:rsidRPr="0020176D">
        <w:t>ori</w:t>
      </w:r>
      <w:proofErr w:type="spellEnd"/>
      <w:r w:rsidRPr="0020176D">
        <w:t xml:space="preserve"> </w:t>
      </w:r>
      <w:proofErr w:type="spellStart"/>
      <w:r w:rsidRPr="0020176D">
        <w:t>situaţia</w:t>
      </w:r>
      <w:proofErr w:type="spellEnd"/>
      <w:r w:rsidRPr="0020176D">
        <w:t xml:space="preserve"> o cere.</w:t>
      </w:r>
    </w:p>
    <w:p w:rsidR="00856D5F" w:rsidRPr="0020176D" w:rsidRDefault="00856D5F" w:rsidP="00856D5F">
      <w:pPr>
        <w:spacing w:after="120" w:line="360" w:lineRule="auto"/>
        <w:jc w:val="both"/>
      </w:pPr>
      <w:r w:rsidRPr="0020176D">
        <w:t xml:space="preserve">6.2 </w:t>
      </w:r>
      <w:proofErr w:type="spellStart"/>
      <w:r w:rsidRPr="0020176D">
        <w:t>Nici</w:t>
      </w:r>
      <w:proofErr w:type="spellEnd"/>
      <w:r w:rsidRPr="0020176D">
        <w:t xml:space="preserve"> una </w:t>
      </w:r>
      <w:proofErr w:type="spellStart"/>
      <w:r w:rsidRPr="0020176D">
        <w:t>dintre</w:t>
      </w:r>
      <w:proofErr w:type="spellEnd"/>
      <w:r w:rsidRPr="0020176D">
        <w:t xml:space="preserve"> </w:t>
      </w:r>
      <w:proofErr w:type="spellStart"/>
      <w:r w:rsidRPr="0020176D">
        <w:t>Parţi</w:t>
      </w:r>
      <w:proofErr w:type="spellEnd"/>
      <w:r w:rsidRPr="0020176D">
        <w:t xml:space="preserve"> nu </w:t>
      </w:r>
      <w:proofErr w:type="spellStart"/>
      <w:r w:rsidRPr="0020176D">
        <w:t>va</w:t>
      </w:r>
      <w:proofErr w:type="spellEnd"/>
      <w:r w:rsidRPr="0020176D">
        <w:t xml:space="preserve"> fi </w:t>
      </w:r>
      <w:proofErr w:type="spellStart"/>
      <w:r w:rsidRPr="0020176D">
        <w:t>îndreptăţita</w:t>
      </w:r>
      <w:proofErr w:type="spellEnd"/>
      <w:r w:rsidRPr="0020176D">
        <w:t xml:space="preserve"> </w:t>
      </w:r>
      <w:proofErr w:type="spellStart"/>
      <w:r w:rsidRPr="0020176D">
        <w:t>sa</w:t>
      </w:r>
      <w:proofErr w:type="spellEnd"/>
      <w:r w:rsidRPr="0020176D">
        <w:t xml:space="preserve"> </w:t>
      </w:r>
      <w:proofErr w:type="spellStart"/>
      <w:r w:rsidRPr="0020176D">
        <w:t>vândă</w:t>
      </w:r>
      <w:proofErr w:type="spellEnd"/>
      <w:r w:rsidRPr="0020176D">
        <w:t xml:space="preserve">, </w:t>
      </w:r>
      <w:proofErr w:type="spellStart"/>
      <w:r w:rsidRPr="0020176D">
        <w:t>cesioneze</w:t>
      </w:r>
      <w:proofErr w:type="spellEnd"/>
      <w:r w:rsidRPr="0020176D">
        <w:t xml:space="preserve"> </w:t>
      </w:r>
      <w:proofErr w:type="spellStart"/>
      <w:r w:rsidRPr="0020176D">
        <w:t>sau</w:t>
      </w:r>
      <w:proofErr w:type="spellEnd"/>
      <w:r w:rsidRPr="0020176D">
        <w:t xml:space="preserve"> </w:t>
      </w:r>
      <w:proofErr w:type="spellStart"/>
      <w:r w:rsidRPr="0020176D">
        <w:t>în</w:t>
      </w:r>
      <w:proofErr w:type="spellEnd"/>
      <w:r w:rsidRPr="0020176D">
        <w:t xml:space="preserve"> </w:t>
      </w:r>
      <w:proofErr w:type="spellStart"/>
      <w:r w:rsidRPr="0020176D">
        <w:t>orice</w:t>
      </w:r>
      <w:proofErr w:type="spellEnd"/>
      <w:r w:rsidRPr="0020176D">
        <w:t xml:space="preserve"> </w:t>
      </w:r>
      <w:proofErr w:type="spellStart"/>
      <w:r w:rsidRPr="0020176D">
        <w:t>alta</w:t>
      </w:r>
      <w:proofErr w:type="spellEnd"/>
      <w:r w:rsidRPr="0020176D">
        <w:t xml:space="preserve"> </w:t>
      </w:r>
      <w:proofErr w:type="spellStart"/>
      <w:r w:rsidRPr="0020176D">
        <w:t>modalitate</w:t>
      </w:r>
      <w:proofErr w:type="spellEnd"/>
      <w:r w:rsidRPr="0020176D">
        <w:t xml:space="preserve"> </w:t>
      </w:r>
      <w:proofErr w:type="spellStart"/>
      <w:r w:rsidRPr="0020176D">
        <w:t>sa</w:t>
      </w:r>
      <w:proofErr w:type="spellEnd"/>
      <w:r w:rsidRPr="0020176D">
        <w:t xml:space="preserve"> </w:t>
      </w:r>
      <w:proofErr w:type="spellStart"/>
      <w:r w:rsidRPr="0020176D">
        <w:t>greveze</w:t>
      </w:r>
      <w:proofErr w:type="spellEnd"/>
      <w:r w:rsidRPr="0020176D">
        <w:t xml:space="preserve"> </w:t>
      </w:r>
      <w:proofErr w:type="spellStart"/>
      <w:r w:rsidRPr="0020176D">
        <w:t>sau</w:t>
      </w:r>
      <w:proofErr w:type="spellEnd"/>
      <w:r w:rsidRPr="0020176D">
        <w:t xml:space="preserve"> </w:t>
      </w:r>
      <w:proofErr w:type="spellStart"/>
      <w:r w:rsidRPr="0020176D">
        <w:t>sa</w:t>
      </w:r>
      <w:proofErr w:type="spellEnd"/>
      <w:r w:rsidRPr="0020176D">
        <w:t xml:space="preserve"> </w:t>
      </w:r>
      <w:proofErr w:type="spellStart"/>
      <w:r w:rsidRPr="0020176D">
        <w:t>transmită</w:t>
      </w:r>
      <w:proofErr w:type="spellEnd"/>
      <w:r w:rsidRPr="0020176D">
        <w:t xml:space="preserve"> </w:t>
      </w:r>
      <w:proofErr w:type="spellStart"/>
      <w:r w:rsidRPr="0020176D">
        <w:t>cota</w:t>
      </w:r>
      <w:proofErr w:type="spellEnd"/>
      <w:r w:rsidRPr="0020176D">
        <w:t xml:space="preserve"> </w:t>
      </w:r>
      <w:proofErr w:type="spellStart"/>
      <w:r w:rsidRPr="0020176D">
        <w:t>sa</w:t>
      </w:r>
      <w:proofErr w:type="spellEnd"/>
      <w:r w:rsidRPr="0020176D">
        <w:t xml:space="preserve"> </w:t>
      </w:r>
      <w:proofErr w:type="spellStart"/>
      <w:r w:rsidRPr="0020176D">
        <w:t>sau</w:t>
      </w:r>
      <w:proofErr w:type="spellEnd"/>
      <w:r w:rsidRPr="0020176D">
        <w:t xml:space="preserve"> </w:t>
      </w:r>
      <w:proofErr w:type="spellStart"/>
      <w:r w:rsidRPr="0020176D">
        <w:t>parte</w:t>
      </w:r>
      <w:proofErr w:type="spellEnd"/>
      <w:r w:rsidRPr="0020176D">
        <w:t xml:space="preserve"> din </w:t>
      </w:r>
      <w:proofErr w:type="spellStart"/>
      <w:r w:rsidRPr="0020176D">
        <w:t>aceasta</w:t>
      </w:r>
      <w:proofErr w:type="spellEnd"/>
      <w:r w:rsidRPr="0020176D">
        <w:t xml:space="preserve"> </w:t>
      </w:r>
      <w:proofErr w:type="spellStart"/>
      <w:r w:rsidRPr="0020176D">
        <w:t>altfel</w:t>
      </w:r>
      <w:proofErr w:type="spellEnd"/>
      <w:r w:rsidRPr="0020176D">
        <w:t xml:space="preserve"> </w:t>
      </w:r>
      <w:proofErr w:type="spellStart"/>
      <w:r w:rsidRPr="0020176D">
        <w:t>decât</w:t>
      </w:r>
      <w:proofErr w:type="spellEnd"/>
      <w:r w:rsidRPr="0020176D">
        <w:t xml:space="preserve"> </w:t>
      </w:r>
      <w:proofErr w:type="spellStart"/>
      <w:r w:rsidRPr="0020176D">
        <w:t>prin</w:t>
      </w:r>
      <w:proofErr w:type="spellEnd"/>
      <w:r w:rsidRPr="0020176D">
        <w:t xml:space="preserve"> </w:t>
      </w:r>
      <w:proofErr w:type="spellStart"/>
      <w:r w:rsidRPr="0020176D">
        <w:t>efectul</w:t>
      </w:r>
      <w:proofErr w:type="spellEnd"/>
      <w:r w:rsidRPr="0020176D">
        <w:t xml:space="preserve"> </w:t>
      </w:r>
      <w:proofErr w:type="spellStart"/>
      <w:r w:rsidRPr="0020176D">
        <w:t>legii</w:t>
      </w:r>
      <w:proofErr w:type="spellEnd"/>
      <w:r w:rsidRPr="0020176D">
        <w:t xml:space="preserve"> </w:t>
      </w:r>
      <w:proofErr w:type="spellStart"/>
      <w:r w:rsidRPr="0020176D">
        <w:t>şi</w:t>
      </w:r>
      <w:proofErr w:type="spellEnd"/>
      <w:r w:rsidRPr="0020176D">
        <w:t xml:space="preserve"> </w:t>
      </w:r>
      <w:proofErr w:type="spellStart"/>
      <w:r w:rsidRPr="0020176D">
        <w:t>prin</w:t>
      </w:r>
      <w:proofErr w:type="spellEnd"/>
      <w:r w:rsidRPr="0020176D">
        <w:t xml:space="preserve"> </w:t>
      </w:r>
      <w:proofErr w:type="spellStart"/>
      <w:r w:rsidRPr="0020176D">
        <w:t>obţinerea</w:t>
      </w:r>
      <w:proofErr w:type="spellEnd"/>
      <w:r w:rsidRPr="0020176D">
        <w:t xml:space="preserve"> </w:t>
      </w:r>
      <w:proofErr w:type="spellStart"/>
      <w:r w:rsidRPr="0020176D">
        <w:t>consimţământului</w:t>
      </w:r>
      <w:proofErr w:type="spellEnd"/>
      <w:r w:rsidRPr="0020176D">
        <w:t xml:space="preserve"> </w:t>
      </w:r>
      <w:proofErr w:type="spellStart"/>
      <w:r w:rsidRPr="0020176D">
        <w:t>scris</w:t>
      </w:r>
      <w:proofErr w:type="spellEnd"/>
      <w:r w:rsidRPr="0020176D">
        <w:t xml:space="preserve"> </w:t>
      </w:r>
      <w:proofErr w:type="spellStart"/>
      <w:r w:rsidRPr="0020176D">
        <w:t>prealabil</w:t>
      </w:r>
      <w:proofErr w:type="spellEnd"/>
      <w:r w:rsidRPr="0020176D">
        <w:t xml:space="preserve"> </w:t>
      </w:r>
      <w:proofErr w:type="spellStart"/>
      <w:r w:rsidRPr="0020176D">
        <w:t>atât</w:t>
      </w:r>
      <w:proofErr w:type="spellEnd"/>
      <w:r w:rsidRPr="0020176D">
        <w:t xml:space="preserve"> al </w:t>
      </w:r>
      <w:proofErr w:type="spellStart"/>
      <w:r w:rsidRPr="0020176D">
        <w:t>celorlalte</w:t>
      </w:r>
      <w:proofErr w:type="spellEnd"/>
      <w:r w:rsidRPr="0020176D">
        <w:t xml:space="preserve"> </w:t>
      </w:r>
      <w:proofErr w:type="spellStart"/>
      <w:r w:rsidRPr="0020176D">
        <w:t>Parţi</w:t>
      </w:r>
      <w:proofErr w:type="spellEnd"/>
      <w:r w:rsidRPr="0020176D">
        <w:t xml:space="preserve"> cat </w:t>
      </w:r>
      <w:proofErr w:type="spellStart"/>
      <w:r w:rsidRPr="0020176D">
        <w:t>şi</w:t>
      </w:r>
      <w:proofErr w:type="spellEnd"/>
      <w:r w:rsidRPr="0020176D">
        <w:t xml:space="preserve"> a </w:t>
      </w:r>
      <w:proofErr w:type="spellStart"/>
      <w:r w:rsidRPr="0020176D">
        <w:t>Beneficiarului</w:t>
      </w:r>
      <w:proofErr w:type="spellEnd"/>
      <w:r w:rsidRPr="0020176D">
        <w:t>.</w:t>
      </w:r>
    </w:p>
    <w:p w:rsidR="00856D5F" w:rsidRPr="0020176D" w:rsidRDefault="00856D5F" w:rsidP="00856D5F">
      <w:pPr>
        <w:spacing w:after="120" w:line="360" w:lineRule="auto"/>
        <w:jc w:val="both"/>
      </w:pPr>
      <w:r w:rsidRPr="0020176D">
        <w:t xml:space="preserve">6.3 </w:t>
      </w:r>
      <w:proofErr w:type="spellStart"/>
      <w:r w:rsidRPr="0020176D">
        <w:t>Prezentul</w:t>
      </w:r>
      <w:proofErr w:type="spellEnd"/>
      <w:r w:rsidRPr="0020176D">
        <w:t xml:space="preserve"> </w:t>
      </w:r>
      <w:proofErr w:type="spellStart"/>
      <w:r w:rsidRPr="0020176D">
        <w:t>acord</w:t>
      </w:r>
      <w:proofErr w:type="spellEnd"/>
      <w:r w:rsidRPr="0020176D">
        <w:t xml:space="preserve"> se </w:t>
      </w:r>
      <w:proofErr w:type="spellStart"/>
      <w:r w:rsidRPr="0020176D">
        <w:t>completează</w:t>
      </w:r>
      <w:proofErr w:type="spellEnd"/>
      <w:r w:rsidRPr="0020176D">
        <w:t xml:space="preserve"> </w:t>
      </w:r>
      <w:proofErr w:type="spellStart"/>
      <w:r w:rsidRPr="0020176D">
        <w:t>în</w:t>
      </w:r>
      <w:proofErr w:type="spellEnd"/>
      <w:r w:rsidRPr="0020176D">
        <w:t xml:space="preserve"> </w:t>
      </w:r>
      <w:proofErr w:type="spellStart"/>
      <w:r w:rsidRPr="0020176D">
        <w:t>ceea</w:t>
      </w:r>
      <w:proofErr w:type="spellEnd"/>
      <w:r w:rsidRPr="0020176D">
        <w:t xml:space="preserve"> </w:t>
      </w:r>
      <w:proofErr w:type="spellStart"/>
      <w:r w:rsidRPr="0020176D">
        <w:t>ce</w:t>
      </w:r>
      <w:proofErr w:type="spellEnd"/>
      <w:r w:rsidRPr="0020176D">
        <w:t xml:space="preserve"> </w:t>
      </w:r>
      <w:proofErr w:type="spellStart"/>
      <w:r w:rsidRPr="0020176D">
        <w:t>priveşte</w:t>
      </w:r>
      <w:proofErr w:type="spellEnd"/>
      <w:r w:rsidRPr="0020176D">
        <w:t xml:space="preserve"> </w:t>
      </w:r>
      <w:proofErr w:type="spellStart"/>
      <w:r w:rsidRPr="0020176D">
        <w:t>termenele</w:t>
      </w:r>
      <w:proofErr w:type="spellEnd"/>
      <w:r w:rsidRPr="0020176D">
        <w:t xml:space="preserve"> </w:t>
      </w:r>
      <w:proofErr w:type="spellStart"/>
      <w:r w:rsidRPr="0020176D">
        <w:t>şi</w:t>
      </w:r>
      <w:proofErr w:type="spellEnd"/>
      <w:r w:rsidRPr="0020176D">
        <w:t xml:space="preserve"> </w:t>
      </w:r>
      <w:proofErr w:type="spellStart"/>
      <w:r w:rsidRPr="0020176D">
        <w:t>condiţiile</w:t>
      </w:r>
      <w:proofErr w:type="spellEnd"/>
      <w:r w:rsidRPr="0020176D">
        <w:t xml:space="preserve"> de </w:t>
      </w:r>
      <w:proofErr w:type="spellStart"/>
      <w:r w:rsidRPr="0020176D">
        <w:t>prestare</w:t>
      </w:r>
      <w:proofErr w:type="spellEnd"/>
      <w:r w:rsidRPr="0020176D">
        <w:t xml:space="preserve"> a </w:t>
      </w:r>
      <w:proofErr w:type="spellStart"/>
      <w:r w:rsidRPr="0020176D">
        <w:t>lucrărilor</w:t>
      </w:r>
      <w:proofErr w:type="spellEnd"/>
      <w:r w:rsidRPr="0020176D">
        <w:t xml:space="preserve">, cu </w:t>
      </w:r>
      <w:proofErr w:type="spellStart"/>
      <w:r w:rsidRPr="0020176D">
        <w:t>prevederile</w:t>
      </w:r>
      <w:proofErr w:type="spellEnd"/>
      <w:r w:rsidRPr="0020176D">
        <w:t xml:space="preserve"> </w:t>
      </w:r>
      <w:proofErr w:type="spellStart"/>
      <w:r w:rsidRPr="0020176D">
        <w:t>contractului</w:t>
      </w:r>
      <w:proofErr w:type="spellEnd"/>
      <w:r w:rsidRPr="0020176D">
        <w:t xml:space="preserve"> </w:t>
      </w:r>
      <w:proofErr w:type="spellStart"/>
      <w:r w:rsidRPr="0020176D">
        <w:t>ce</w:t>
      </w:r>
      <w:proofErr w:type="spellEnd"/>
      <w:r w:rsidRPr="0020176D">
        <w:t xml:space="preserve"> se </w:t>
      </w:r>
      <w:proofErr w:type="spellStart"/>
      <w:r w:rsidRPr="0020176D">
        <w:t>va</w:t>
      </w:r>
      <w:proofErr w:type="spellEnd"/>
      <w:r w:rsidRPr="0020176D">
        <w:t xml:space="preserve"> încheia între …............................... (</w:t>
      </w:r>
      <w:proofErr w:type="spellStart"/>
      <w:r w:rsidRPr="0020176D">
        <w:t>liderul</w:t>
      </w:r>
      <w:proofErr w:type="spellEnd"/>
      <w:r w:rsidRPr="0020176D">
        <w:t xml:space="preserve"> de </w:t>
      </w:r>
      <w:proofErr w:type="spellStart"/>
      <w:r w:rsidRPr="0020176D">
        <w:t>asociere</w:t>
      </w:r>
      <w:proofErr w:type="spellEnd"/>
      <w:r w:rsidRPr="0020176D">
        <w:t xml:space="preserve">) </w:t>
      </w:r>
      <w:proofErr w:type="spellStart"/>
      <w:r w:rsidRPr="0020176D">
        <w:t>şi</w:t>
      </w:r>
      <w:proofErr w:type="spellEnd"/>
      <w:r w:rsidRPr="0020176D">
        <w:t xml:space="preserve"> </w:t>
      </w:r>
      <w:proofErr w:type="spellStart"/>
      <w:r w:rsidRPr="0020176D">
        <w:t>Beneficiar</w:t>
      </w:r>
      <w:proofErr w:type="spellEnd"/>
      <w:r w:rsidRPr="0020176D">
        <w:t>.</w:t>
      </w:r>
    </w:p>
    <w:p w:rsidR="00856D5F" w:rsidRPr="0020176D" w:rsidRDefault="00856D5F" w:rsidP="00856D5F">
      <w:pPr>
        <w:numPr>
          <w:ilvl w:val="0"/>
          <w:numId w:val="11"/>
        </w:numPr>
        <w:spacing w:after="120" w:line="360" w:lineRule="auto"/>
        <w:jc w:val="both"/>
        <w:rPr>
          <w:b/>
        </w:rPr>
      </w:pPr>
      <w:r w:rsidRPr="0020176D">
        <w:rPr>
          <w:b/>
        </w:rPr>
        <w:t>SEDIUL ASOCIERII</w:t>
      </w:r>
    </w:p>
    <w:p w:rsidR="00856D5F" w:rsidRPr="0020176D" w:rsidRDefault="00856D5F" w:rsidP="00856D5F">
      <w:pPr>
        <w:spacing w:after="120" w:line="360" w:lineRule="auto"/>
        <w:jc w:val="both"/>
      </w:pPr>
      <w:r w:rsidRPr="0020176D">
        <w:t xml:space="preserve">7.1 </w:t>
      </w:r>
      <w:proofErr w:type="spellStart"/>
      <w:r w:rsidRPr="0020176D">
        <w:t>Sediul</w:t>
      </w:r>
      <w:proofErr w:type="spellEnd"/>
      <w:r w:rsidRPr="0020176D">
        <w:t xml:space="preserve"> </w:t>
      </w:r>
      <w:proofErr w:type="spellStart"/>
      <w:r w:rsidRPr="0020176D">
        <w:t>asocierii</w:t>
      </w:r>
      <w:proofErr w:type="spellEnd"/>
      <w:r w:rsidRPr="0020176D">
        <w:t xml:space="preserve"> </w:t>
      </w:r>
      <w:proofErr w:type="spellStart"/>
      <w:r w:rsidRPr="0020176D">
        <w:t>va</w:t>
      </w:r>
      <w:proofErr w:type="spellEnd"/>
      <w:r w:rsidRPr="0020176D">
        <w:t xml:space="preserve"> fi in …………………………………………</w:t>
      </w:r>
      <w:proofErr w:type="gramStart"/>
      <w:r w:rsidRPr="0020176D">
        <w:t>…(</w:t>
      </w:r>
      <w:proofErr w:type="spellStart"/>
      <w:proofErr w:type="gramEnd"/>
      <w:r w:rsidRPr="0020176D">
        <w:t>adresa</w:t>
      </w:r>
      <w:proofErr w:type="spellEnd"/>
      <w:r w:rsidRPr="0020176D">
        <w:t xml:space="preserve"> </w:t>
      </w:r>
      <w:proofErr w:type="spellStart"/>
      <w:r w:rsidRPr="0020176D">
        <w:t>completa</w:t>
      </w:r>
      <w:proofErr w:type="spellEnd"/>
      <w:r w:rsidRPr="0020176D">
        <w:t xml:space="preserve">, nr. de </w:t>
      </w:r>
      <w:proofErr w:type="spellStart"/>
      <w:r w:rsidRPr="0020176D">
        <w:t>tel</w:t>
      </w:r>
      <w:proofErr w:type="spellEnd"/>
      <w:r w:rsidRPr="0020176D">
        <w:t>, nr. de fax).</w:t>
      </w:r>
    </w:p>
    <w:p w:rsidR="00856D5F" w:rsidRDefault="00856D5F" w:rsidP="00856D5F">
      <w:pPr>
        <w:spacing w:after="120" w:line="360" w:lineRule="auto"/>
        <w:jc w:val="both"/>
        <w:rPr>
          <w:b/>
        </w:rPr>
      </w:pPr>
    </w:p>
    <w:p w:rsidR="00856D5F" w:rsidRPr="0020176D" w:rsidRDefault="00856D5F" w:rsidP="00856D5F">
      <w:pPr>
        <w:spacing w:after="120" w:line="360" w:lineRule="auto"/>
        <w:jc w:val="both"/>
        <w:rPr>
          <w:b/>
        </w:rPr>
      </w:pPr>
      <w:r w:rsidRPr="0020176D">
        <w:rPr>
          <w:b/>
        </w:rPr>
        <w:t>8. ÎNCETAREA ACORDULUI DE ASOCIERE</w:t>
      </w:r>
    </w:p>
    <w:p w:rsidR="00856D5F" w:rsidRPr="0020176D" w:rsidRDefault="00856D5F" w:rsidP="00856D5F">
      <w:pPr>
        <w:jc w:val="both"/>
      </w:pPr>
      <w:r w:rsidRPr="0020176D">
        <w:t xml:space="preserve">8.1 </w:t>
      </w:r>
      <w:proofErr w:type="spellStart"/>
      <w:r w:rsidRPr="0020176D">
        <w:t>Asocierea</w:t>
      </w:r>
      <w:proofErr w:type="spellEnd"/>
      <w:r w:rsidRPr="0020176D">
        <w:t xml:space="preserve"> </w:t>
      </w:r>
      <w:proofErr w:type="spellStart"/>
      <w:r w:rsidRPr="0020176D">
        <w:t>încetează</w:t>
      </w:r>
      <w:proofErr w:type="spellEnd"/>
      <w:r w:rsidRPr="0020176D">
        <w:t xml:space="preserve"> </w:t>
      </w:r>
      <w:proofErr w:type="spellStart"/>
      <w:proofErr w:type="gramStart"/>
      <w:r w:rsidRPr="0020176D">
        <w:t>prin</w:t>
      </w:r>
      <w:proofErr w:type="spellEnd"/>
      <w:r w:rsidRPr="0020176D">
        <w:t> :</w:t>
      </w:r>
      <w:proofErr w:type="gramEnd"/>
    </w:p>
    <w:p w:rsidR="00856D5F" w:rsidRPr="0020176D" w:rsidRDefault="00856D5F" w:rsidP="00856D5F">
      <w:pPr>
        <w:numPr>
          <w:ilvl w:val="0"/>
          <w:numId w:val="12"/>
        </w:numPr>
        <w:jc w:val="both"/>
      </w:pPr>
      <w:proofErr w:type="spellStart"/>
      <w:r w:rsidRPr="0020176D">
        <w:t>hotărârea</w:t>
      </w:r>
      <w:proofErr w:type="spellEnd"/>
      <w:r w:rsidRPr="0020176D">
        <w:t xml:space="preserve"> </w:t>
      </w:r>
      <w:proofErr w:type="spellStart"/>
      <w:r w:rsidRPr="0020176D">
        <w:t>comună</w:t>
      </w:r>
      <w:proofErr w:type="spellEnd"/>
      <w:r w:rsidRPr="0020176D">
        <w:t xml:space="preserve"> a </w:t>
      </w:r>
      <w:proofErr w:type="spellStart"/>
      <w:r w:rsidRPr="0020176D">
        <w:t>membrilor</w:t>
      </w:r>
      <w:proofErr w:type="spellEnd"/>
      <w:r w:rsidRPr="0020176D">
        <w:t xml:space="preserve"> </w:t>
      </w:r>
      <w:proofErr w:type="spellStart"/>
      <w:r w:rsidRPr="0020176D">
        <w:t>asociați</w:t>
      </w:r>
      <w:proofErr w:type="spellEnd"/>
      <w:r w:rsidRPr="0020176D">
        <w:t> ;</w:t>
      </w:r>
    </w:p>
    <w:p w:rsidR="00856D5F" w:rsidRPr="0020176D" w:rsidRDefault="00856D5F" w:rsidP="00856D5F">
      <w:pPr>
        <w:numPr>
          <w:ilvl w:val="0"/>
          <w:numId w:val="12"/>
        </w:numPr>
        <w:jc w:val="both"/>
      </w:pPr>
      <w:proofErr w:type="spellStart"/>
      <w:r w:rsidRPr="0020176D">
        <w:t>expirarea</w:t>
      </w:r>
      <w:proofErr w:type="spellEnd"/>
      <w:r w:rsidRPr="0020176D">
        <w:t xml:space="preserve"> </w:t>
      </w:r>
      <w:proofErr w:type="spellStart"/>
      <w:r w:rsidRPr="0020176D">
        <w:t>duratei</w:t>
      </w:r>
      <w:proofErr w:type="spellEnd"/>
      <w:r w:rsidRPr="0020176D">
        <w:t xml:space="preserve"> </w:t>
      </w:r>
      <w:proofErr w:type="spellStart"/>
      <w:r w:rsidRPr="0020176D">
        <w:t>pentru</w:t>
      </w:r>
      <w:proofErr w:type="spellEnd"/>
      <w:r w:rsidRPr="0020176D">
        <w:t xml:space="preserve"> care s-a </w:t>
      </w:r>
      <w:proofErr w:type="spellStart"/>
      <w:r w:rsidRPr="0020176D">
        <w:t>incheiat</w:t>
      </w:r>
      <w:proofErr w:type="spellEnd"/>
      <w:r w:rsidRPr="0020176D">
        <w:t xml:space="preserve"> </w:t>
      </w:r>
      <w:proofErr w:type="spellStart"/>
      <w:r w:rsidRPr="0020176D">
        <w:t>acordul</w:t>
      </w:r>
      <w:proofErr w:type="spellEnd"/>
      <w:r w:rsidRPr="0020176D">
        <w:t xml:space="preserve"> de </w:t>
      </w:r>
      <w:proofErr w:type="spellStart"/>
      <w:r w:rsidRPr="0020176D">
        <w:t>asociere</w:t>
      </w:r>
      <w:proofErr w:type="spellEnd"/>
      <w:r w:rsidRPr="0020176D">
        <w:t>;</w:t>
      </w:r>
    </w:p>
    <w:p w:rsidR="00856D5F" w:rsidRPr="0020176D" w:rsidRDefault="00856D5F" w:rsidP="00856D5F">
      <w:pPr>
        <w:numPr>
          <w:ilvl w:val="0"/>
          <w:numId w:val="12"/>
        </w:numPr>
        <w:jc w:val="both"/>
      </w:pPr>
      <w:proofErr w:type="spellStart"/>
      <w:r w:rsidRPr="0020176D">
        <w:lastRenderedPageBreak/>
        <w:t>neîndeplinirea</w:t>
      </w:r>
      <w:proofErr w:type="spellEnd"/>
      <w:r w:rsidRPr="0020176D">
        <w:t xml:space="preserve"> </w:t>
      </w:r>
      <w:proofErr w:type="spellStart"/>
      <w:r w:rsidRPr="0020176D">
        <w:t>sau</w:t>
      </w:r>
      <w:proofErr w:type="spellEnd"/>
      <w:r w:rsidRPr="0020176D">
        <w:t xml:space="preserve"> </w:t>
      </w:r>
      <w:proofErr w:type="spellStart"/>
      <w:r w:rsidRPr="0020176D">
        <w:t>imposibilitatea</w:t>
      </w:r>
      <w:proofErr w:type="spellEnd"/>
      <w:r w:rsidRPr="0020176D">
        <w:t xml:space="preserve"> </w:t>
      </w:r>
      <w:proofErr w:type="spellStart"/>
      <w:r w:rsidRPr="0020176D">
        <w:t>îndeplinirii</w:t>
      </w:r>
      <w:proofErr w:type="spellEnd"/>
      <w:r w:rsidRPr="0020176D">
        <w:t xml:space="preserve"> </w:t>
      </w:r>
      <w:proofErr w:type="spellStart"/>
      <w:r w:rsidRPr="0020176D">
        <w:t>obiectivului</w:t>
      </w:r>
      <w:proofErr w:type="spellEnd"/>
      <w:r w:rsidRPr="0020176D">
        <w:t xml:space="preserve"> de </w:t>
      </w:r>
      <w:proofErr w:type="spellStart"/>
      <w:r w:rsidRPr="0020176D">
        <w:t>activitate</w:t>
      </w:r>
      <w:proofErr w:type="spellEnd"/>
      <w:r w:rsidRPr="0020176D">
        <w:t xml:space="preserve"> </w:t>
      </w:r>
      <w:proofErr w:type="spellStart"/>
      <w:r w:rsidRPr="0020176D">
        <w:t>sau</w:t>
      </w:r>
      <w:proofErr w:type="spellEnd"/>
      <w:r w:rsidRPr="0020176D">
        <w:t xml:space="preserve"> a </w:t>
      </w:r>
      <w:proofErr w:type="spellStart"/>
      <w:r w:rsidRPr="0020176D">
        <w:t>obligațiilor</w:t>
      </w:r>
      <w:proofErr w:type="spellEnd"/>
      <w:r w:rsidRPr="0020176D">
        <w:t xml:space="preserve"> </w:t>
      </w:r>
      <w:proofErr w:type="spellStart"/>
      <w:r w:rsidRPr="0020176D">
        <w:t>asumate</w:t>
      </w:r>
      <w:proofErr w:type="spellEnd"/>
      <w:r w:rsidRPr="0020176D">
        <w:t xml:space="preserve"> de </w:t>
      </w:r>
      <w:proofErr w:type="spellStart"/>
      <w:r w:rsidRPr="0020176D">
        <w:t>părți</w:t>
      </w:r>
      <w:proofErr w:type="spellEnd"/>
      <w:r w:rsidRPr="0020176D">
        <w:t>;</w:t>
      </w:r>
    </w:p>
    <w:p w:rsidR="00856D5F" w:rsidRPr="00C8746B" w:rsidRDefault="00856D5F" w:rsidP="00856D5F">
      <w:pPr>
        <w:numPr>
          <w:ilvl w:val="0"/>
          <w:numId w:val="12"/>
        </w:numPr>
        <w:jc w:val="both"/>
        <w:rPr>
          <w:lang w:val="de-DE"/>
        </w:rPr>
      </w:pPr>
      <w:r w:rsidRPr="00C8746B">
        <w:rPr>
          <w:lang w:val="de-DE"/>
        </w:rPr>
        <w:t xml:space="preserve">alte </w:t>
      </w:r>
      <w:proofErr w:type="spellStart"/>
      <w:r w:rsidRPr="00C8746B">
        <w:rPr>
          <w:lang w:val="de-DE"/>
        </w:rPr>
        <w:t>cazuri</w:t>
      </w:r>
      <w:proofErr w:type="spellEnd"/>
      <w:r w:rsidRPr="00C8746B">
        <w:rPr>
          <w:lang w:val="de-DE"/>
        </w:rPr>
        <w:t xml:space="preserve"> </w:t>
      </w:r>
      <w:proofErr w:type="spellStart"/>
      <w:r w:rsidRPr="00C8746B">
        <w:rPr>
          <w:lang w:val="de-DE"/>
        </w:rPr>
        <w:t>prevăzute</w:t>
      </w:r>
      <w:proofErr w:type="spellEnd"/>
      <w:r w:rsidRPr="00C8746B">
        <w:rPr>
          <w:lang w:val="de-DE"/>
        </w:rPr>
        <w:t xml:space="preserve"> de </w:t>
      </w:r>
      <w:proofErr w:type="gramStart"/>
      <w:r w:rsidRPr="00C8746B">
        <w:rPr>
          <w:lang w:val="de-DE"/>
        </w:rPr>
        <w:t>lege ;</w:t>
      </w:r>
      <w:proofErr w:type="gramEnd"/>
    </w:p>
    <w:p w:rsidR="00856D5F" w:rsidRPr="00C8746B" w:rsidRDefault="00856D5F" w:rsidP="00856D5F">
      <w:pPr>
        <w:spacing w:after="120" w:line="360" w:lineRule="auto"/>
        <w:jc w:val="both"/>
        <w:rPr>
          <w:lang w:val="de-DE"/>
        </w:rPr>
      </w:pPr>
    </w:p>
    <w:p w:rsidR="00856D5F" w:rsidRPr="00C1333C" w:rsidRDefault="00856D5F" w:rsidP="00856D5F">
      <w:pPr>
        <w:jc w:val="both"/>
        <w:outlineLvl w:val="0"/>
        <w:rPr>
          <w:b/>
          <w:bCs/>
          <w:lang w:val="de-DE"/>
        </w:rPr>
      </w:pPr>
      <w:r w:rsidRPr="00C1333C">
        <w:rPr>
          <w:b/>
          <w:bCs/>
          <w:lang w:val="de-DE"/>
        </w:rPr>
        <w:t xml:space="preserve">9. </w:t>
      </w:r>
      <w:proofErr w:type="spellStart"/>
      <w:r w:rsidRPr="00C1333C">
        <w:rPr>
          <w:b/>
          <w:bCs/>
          <w:lang w:val="de-DE"/>
        </w:rPr>
        <w:t>COMUNICĂRi</w:t>
      </w:r>
      <w:proofErr w:type="spellEnd"/>
    </w:p>
    <w:p w:rsidR="00856D5F" w:rsidRPr="00C1333C" w:rsidRDefault="00856D5F" w:rsidP="00856D5F">
      <w:pPr>
        <w:jc w:val="both"/>
        <w:rPr>
          <w:lang w:val="de-DE"/>
        </w:rPr>
      </w:pPr>
      <w:r w:rsidRPr="00C1333C">
        <w:rPr>
          <w:lang w:val="de-DE"/>
        </w:rPr>
        <w:t xml:space="preserve">9.1 </w:t>
      </w:r>
      <w:proofErr w:type="spellStart"/>
      <w:r w:rsidRPr="00C1333C">
        <w:rPr>
          <w:lang w:val="de-DE"/>
        </w:rPr>
        <w:t>Orice</w:t>
      </w:r>
      <w:proofErr w:type="spellEnd"/>
      <w:r w:rsidRPr="00C1333C">
        <w:rPr>
          <w:lang w:val="de-DE"/>
        </w:rPr>
        <w:t xml:space="preserve"> </w:t>
      </w:r>
      <w:proofErr w:type="spellStart"/>
      <w:r w:rsidRPr="00C1333C">
        <w:rPr>
          <w:lang w:val="de-DE"/>
        </w:rPr>
        <w:t>comunicare</w:t>
      </w:r>
      <w:proofErr w:type="spellEnd"/>
      <w:r w:rsidRPr="00C1333C">
        <w:rPr>
          <w:lang w:val="de-DE"/>
        </w:rPr>
        <w:t xml:space="preserve"> </w:t>
      </w:r>
      <w:proofErr w:type="spellStart"/>
      <w:r w:rsidRPr="00C1333C">
        <w:rPr>
          <w:lang w:val="de-DE"/>
        </w:rPr>
        <w:t>între</w:t>
      </w:r>
      <w:proofErr w:type="spellEnd"/>
      <w:r w:rsidRPr="00C1333C">
        <w:rPr>
          <w:lang w:val="de-DE"/>
        </w:rPr>
        <w:t xml:space="preserve"> </w:t>
      </w:r>
      <w:proofErr w:type="spellStart"/>
      <w:r w:rsidRPr="00C1333C">
        <w:rPr>
          <w:lang w:val="de-DE"/>
        </w:rPr>
        <w:t>părţi</w:t>
      </w:r>
      <w:proofErr w:type="spellEnd"/>
      <w:r w:rsidRPr="00C1333C">
        <w:rPr>
          <w:lang w:val="de-DE"/>
        </w:rPr>
        <w:t xml:space="preserve"> </w:t>
      </w:r>
      <w:proofErr w:type="spellStart"/>
      <w:r w:rsidRPr="00C1333C">
        <w:rPr>
          <w:lang w:val="de-DE"/>
        </w:rPr>
        <w:t>este</w:t>
      </w:r>
      <w:proofErr w:type="spellEnd"/>
      <w:r w:rsidRPr="00C1333C">
        <w:rPr>
          <w:lang w:val="de-DE"/>
        </w:rPr>
        <w:t xml:space="preserve"> </w:t>
      </w:r>
      <w:proofErr w:type="spellStart"/>
      <w:r w:rsidRPr="00C1333C">
        <w:rPr>
          <w:lang w:val="de-DE"/>
        </w:rPr>
        <w:t>valabil</w:t>
      </w:r>
      <w:proofErr w:type="spellEnd"/>
      <w:r w:rsidRPr="00C1333C">
        <w:rPr>
          <w:lang w:val="de-DE"/>
        </w:rPr>
        <w:t xml:space="preserve"> </w:t>
      </w:r>
      <w:proofErr w:type="spellStart"/>
      <w:r w:rsidRPr="00C1333C">
        <w:rPr>
          <w:lang w:val="de-DE"/>
        </w:rPr>
        <w:t>îndeplinită</w:t>
      </w:r>
      <w:proofErr w:type="spellEnd"/>
      <w:r w:rsidRPr="00C1333C">
        <w:rPr>
          <w:lang w:val="de-DE"/>
        </w:rPr>
        <w:t xml:space="preserve"> </w:t>
      </w:r>
      <w:proofErr w:type="spellStart"/>
      <w:r w:rsidRPr="00C1333C">
        <w:rPr>
          <w:lang w:val="de-DE"/>
        </w:rPr>
        <w:t>dacă</w:t>
      </w:r>
      <w:proofErr w:type="spellEnd"/>
      <w:r w:rsidRPr="00C1333C">
        <w:rPr>
          <w:lang w:val="de-DE"/>
        </w:rPr>
        <w:t xml:space="preserve"> se </w:t>
      </w:r>
      <w:proofErr w:type="spellStart"/>
      <w:r w:rsidRPr="00C1333C">
        <w:rPr>
          <w:lang w:val="de-DE"/>
        </w:rPr>
        <w:t>va</w:t>
      </w:r>
      <w:proofErr w:type="spellEnd"/>
      <w:r w:rsidRPr="00C1333C">
        <w:rPr>
          <w:lang w:val="de-DE"/>
        </w:rPr>
        <w:t xml:space="preserve"> </w:t>
      </w:r>
      <w:proofErr w:type="spellStart"/>
      <w:r w:rsidRPr="00C1333C">
        <w:rPr>
          <w:lang w:val="de-DE"/>
        </w:rPr>
        <w:t>face</w:t>
      </w:r>
      <w:proofErr w:type="spellEnd"/>
      <w:r w:rsidRPr="00C1333C">
        <w:rPr>
          <w:lang w:val="de-DE"/>
        </w:rPr>
        <w:t xml:space="preserve"> </w:t>
      </w:r>
      <w:proofErr w:type="spellStart"/>
      <w:r w:rsidRPr="00C1333C">
        <w:rPr>
          <w:lang w:val="de-DE"/>
        </w:rPr>
        <w:t>în</w:t>
      </w:r>
      <w:proofErr w:type="spellEnd"/>
      <w:r w:rsidRPr="00C1333C">
        <w:rPr>
          <w:lang w:val="de-DE"/>
        </w:rPr>
        <w:t xml:space="preserve"> </w:t>
      </w:r>
      <w:proofErr w:type="spellStart"/>
      <w:r w:rsidRPr="00C1333C">
        <w:rPr>
          <w:lang w:val="de-DE"/>
        </w:rPr>
        <w:t>scris</w:t>
      </w:r>
      <w:proofErr w:type="spellEnd"/>
      <w:r w:rsidRPr="00C1333C">
        <w:rPr>
          <w:lang w:val="de-DE"/>
        </w:rPr>
        <w:t xml:space="preserve"> </w:t>
      </w:r>
      <w:proofErr w:type="spellStart"/>
      <w:r w:rsidRPr="00C1333C">
        <w:rPr>
          <w:lang w:val="de-DE"/>
        </w:rPr>
        <w:t>şi</w:t>
      </w:r>
      <w:proofErr w:type="spellEnd"/>
      <w:r w:rsidRPr="00C1333C">
        <w:rPr>
          <w:lang w:val="de-DE"/>
        </w:rPr>
        <w:t xml:space="preserve"> </w:t>
      </w:r>
      <w:proofErr w:type="spellStart"/>
      <w:r w:rsidRPr="00C1333C">
        <w:rPr>
          <w:lang w:val="de-DE"/>
        </w:rPr>
        <w:t>va</w:t>
      </w:r>
      <w:proofErr w:type="spellEnd"/>
      <w:r w:rsidRPr="00C1333C">
        <w:rPr>
          <w:lang w:val="de-DE"/>
        </w:rPr>
        <w:t xml:space="preserve"> </w:t>
      </w:r>
      <w:proofErr w:type="spellStart"/>
      <w:r w:rsidRPr="00C1333C">
        <w:rPr>
          <w:lang w:val="de-DE"/>
        </w:rPr>
        <w:t>fi</w:t>
      </w:r>
      <w:proofErr w:type="spellEnd"/>
      <w:r w:rsidRPr="00C1333C">
        <w:rPr>
          <w:lang w:val="de-DE"/>
        </w:rPr>
        <w:t xml:space="preserve"> </w:t>
      </w:r>
      <w:proofErr w:type="spellStart"/>
      <w:r w:rsidRPr="00C1333C">
        <w:rPr>
          <w:lang w:val="de-DE"/>
        </w:rPr>
        <w:t>transmisă</w:t>
      </w:r>
      <w:proofErr w:type="spellEnd"/>
      <w:r w:rsidRPr="00C1333C">
        <w:rPr>
          <w:lang w:val="de-DE"/>
        </w:rPr>
        <w:t xml:space="preserve"> la </w:t>
      </w:r>
      <w:proofErr w:type="spellStart"/>
      <w:r w:rsidRPr="00C1333C">
        <w:rPr>
          <w:lang w:val="de-DE"/>
        </w:rPr>
        <w:t>adresa</w:t>
      </w:r>
      <w:proofErr w:type="spellEnd"/>
      <w:r w:rsidRPr="00C1333C">
        <w:rPr>
          <w:lang w:val="de-DE"/>
        </w:rPr>
        <w:t>/</w:t>
      </w:r>
      <w:proofErr w:type="spellStart"/>
      <w:r w:rsidRPr="00C1333C">
        <w:rPr>
          <w:lang w:val="de-DE"/>
        </w:rPr>
        <w:t>adresele</w:t>
      </w:r>
      <w:proofErr w:type="spellEnd"/>
      <w:r w:rsidRPr="00C1333C">
        <w:rPr>
          <w:lang w:val="de-DE"/>
        </w:rPr>
        <w:t xml:space="preserve"> ......................................................., </w:t>
      </w:r>
      <w:proofErr w:type="spellStart"/>
      <w:r w:rsidRPr="00C1333C">
        <w:rPr>
          <w:lang w:val="de-DE"/>
        </w:rPr>
        <w:t>prevăzute</w:t>
      </w:r>
      <w:proofErr w:type="spellEnd"/>
      <w:r w:rsidRPr="00C1333C">
        <w:rPr>
          <w:lang w:val="de-DE"/>
        </w:rPr>
        <w:t xml:space="preserve"> la art..........</w:t>
      </w:r>
    </w:p>
    <w:p w:rsidR="00856D5F" w:rsidRPr="0020176D" w:rsidRDefault="00856D5F" w:rsidP="00856D5F">
      <w:pPr>
        <w:spacing w:after="120" w:line="360" w:lineRule="auto"/>
        <w:jc w:val="both"/>
      </w:pPr>
      <w:r w:rsidRPr="0020176D">
        <w:t xml:space="preserve">9.2 De </w:t>
      </w:r>
      <w:proofErr w:type="spellStart"/>
      <w:r w:rsidRPr="0020176D">
        <w:t>comun</w:t>
      </w:r>
      <w:proofErr w:type="spellEnd"/>
      <w:r w:rsidRPr="0020176D">
        <w:t xml:space="preserve"> </w:t>
      </w:r>
      <w:proofErr w:type="spellStart"/>
      <w:r w:rsidRPr="0020176D">
        <w:t>acord</w:t>
      </w:r>
      <w:proofErr w:type="spellEnd"/>
      <w:r w:rsidRPr="0020176D">
        <w:t xml:space="preserve">, </w:t>
      </w:r>
      <w:proofErr w:type="spellStart"/>
      <w:r w:rsidRPr="0020176D">
        <w:t>asociaţii</w:t>
      </w:r>
      <w:proofErr w:type="spellEnd"/>
      <w:r w:rsidRPr="0020176D">
        <w:t xml:space="preserve"> pot </w:t>
      </w:r>
      <w:proofErr w:type="spellStart"/>
      <w:r w:rsidRPr="0020176D">
        <w:t>stabili</w:t>
      </w:r>
      <w:proofErr w:type="spellEnd"/>
      <w:r w:rsidRPr="0020176D">
        <w:t xml:space="preserve"> </w:t>
      </w:r>
      <w:proofErr w:type="spellStart"/>
      <w:r w:rsidRPr="0020176D">
        <w:t>şi</w:t>
      </w:r>
      <w:proofErr w:type="spellEnd"/>
      <w:r w:rsidRPr="0020176D">
        <w:t xml:space="preserve"> </w:t>
      </w:r>
      <w:proofErr w:type="spellStart"/>
      <w:r w:rsidRPr="0020176D">
        <w:t>alte</w:t>
      </w:r>
      <w:proofErr w:type="spellEnd"/>
      <w:r w:rsidRPr="0020176D">
        <w:t xml:space="preserve"> </w:t>
      </w:r>
      <w:proofErr w:type="spellStart"/>
      <w:r w:rsidRPr="0020176D">
        <w:t>modalităţi</w:t>
      </w:r>
      <w:proofErr w:type="spellEnd"/>
      <w:r w:rsidRPr="0020176D">
        <w:t xml:space="preserve"> de </w:t>
      </w:r>
      <w:proofErr w:type="spellStart"/>
      <w:r w:rsidRPr="0020176D">
        <w:t>comunicare</w:t>
      </w:r>
      <w:proofErr w:type="spellEnd"/>
      <w:r w:rsidRPr="0020176D">
        <w:t>.</w:t>
      </w:r>
    </w:p>
    <w:p w:rsidR="00856D5F" w:rsidRPr="0020176D" w:rsidRDefault="00856D5F" w:rsidP="00856D5F">
      <w:pPr>
        <w:jc w:val="both"/>
        <w:outlineLvl w:val="0"/>
        <w:rPr>
          <w:b/>
          <w:bCs/>
        </w:rPr>
      </w:pPr>
      <w:r w:rsidRPr="0020176D">
        <w:rPr>
          <w:b/>
          <w:bCs/>
        </w:rPr>
        <w:t xml:space="preserve">10. </w:t>
      </w:r>
      <w:proofErr w:type="spellStart"/>
      <w:r w:rsidRPr="0020176D">
        <w:rPr>
          <w:b/>
          <w:bCs/>
        </w:rPr>
        <w:t>Litigii</w:t>
      </w:r>
      <w:proofErr w:type="spellEnd"/>
    </w:p>
    <w:p w:rsidR="00856D5F" w:rsidRPr="0020176D" w:rsidRDefault="00856D5F" w:rsidP="00856D5F">
      <w:pPr>
        <w:spacing w:after="120" w:line="360" w:lineRule="auto"/>
        <w:jc w:val="both"/>
      </w:pPr>
      <w:r w:rsidRPr="0020176D">
        <w:t xml:space="preserve">10.1 </w:t>
      </w:r>
      <w:proofErr w:type="spellStart"/>
      <w:r w:rsidRPr="0020176D">
        <w:t>Litigiile</w:t>
      </w:r>
      <w:proofErr w:type="spellEnd"/>
      <w:r w:rsidRPr="0020176D">
        <w:t xml:space="preserve"> </w:t>
      </w:r>
      <w:proofErr w:type="spellStart"/>
      <w:r w:rsidRPr="0020176D">
        <w:t>intervenite</w:t>
      </w:r>
      <w:proofErr w:type="spellEnd"/>
      <w:r w:rsidRPr="0020176D">
        <w:t xml:space="preserve"> </w:t>
      </w:r>
      <w:proofErr w:type="spellStart"/>
      <w:r w:rsidRPr="0020176D">
        <w:t>între</w:t>
      </w:r>
      <w:proofErr w:type="spellEnd"/>
      <w:r w:rsidRPr="0020176D">
        <w:t xml:space="preserve"> </w:t>
      </w:r>
      <w:proofErr w:type="spellStart"/>
      <w:r w:rsidRPr="0020176D">
        <w:t>părţi</w:t>
      </w:r>
      <w:proofErr w:type="spellEnd"/>
      <w:r w:rsidRPr="0020176D">
        <w:t xml:space="preserve"> se </w:t>
      </w:r>
      <w:proofErr w:type="spellStart"/>
      <w:r w:rsidRPr="0020176D">
        <w:t>vor</w:t>
      </w:r>
      <w:proofErr w:type="spellEnd"/>
      <w:r w:rsidRPr="0020176D">
        <w:t xml:space="preserve"> </w:t>
      </w:r>
      <w:proofErr w:type="spellStart"/>
      <w:r w:rsidRPr="0020176D">
        <w:t>soluţiona</w:t>
      </w:r>
      <w:proofErr w:type="spellEnd"/>
      <w:r w:rsidRPr="0020176D">
        <w:t xml:space="preserve"> pe </w:t>
      </w:r>
      <w:proofErr w:type="spellStart"/>
      <w:r w:rsidRPr="0020176D">
        <w:t>cale</w:t>
      </w:r>
      <w:proofErr w:type="spellEnd"/>
      <w:r w:rsidRPr="0020176D">
        <w:t xml:space="preserve"> </w:t>
      </w:r>
      <w:proofErr w:type="spellStart"/>
      <w:r w:rsidRPr="0020176D">
        <w:t>amiabilă</w:t>
      </w:r>
      <w:proofErr w:type="spellEnd"/>
      <w:r w:rsidRPr="0020176D">
        <w:t xml:space="preserve">, </w:t>
      </w:r>
      <w:proofErr w:type="spellStart"/>
      <w:r w:rsidRPr="0020176D">
        <w:t>iar</w:t>
      </w:r>
      <w:proofErr w:type="spellEnd"/>
      <w:r w:rsidRPr="0020176D">
        <w:t xml:space="preserve"> </w:t>
      </w:r>
      <w:proofErr w:type="spellStart"/>
      <w:r w:rsidRPr="0020176D">
        <w:t>în</w:t>
      </w:r>
      <w:proofErr w:type="spellEnd"/>
      <w:r w:rsidRPr="0020176D">
        <w:t xml:space="preserve"> </w:t>
      </w:r>
      <w:proofErr w:type="spellStart"/>
      <w:r w:rsidRPr="0020176D">
        <w:t>caz</w:t>
      </w:r>
      <w:proofErr w:type="spellEnd"/>
      <w:r w:rsidRPr="0020176D">
        <w:t xml:space="preserve"> de </w:t>
      </w:r>
      <w:proofErr w:type="spellStart"/>
      <w:r w:rsidRPr="0020176D">
        <w:t>nerezolvare</w:t>
      </w:r>
      <w:proofErr w:type="spellEnd"/>
      <w:r w:rsidRPr="0020176D">
        <w:t xml:space="preserve"> </w:t>
      </w:r>
      <w:proofErr w:type="spellStart"/>
      <w:r w:rsidRPr="0020176D">
        <w:t>vor</w:t>
      </w:r>
      <w:proofErr w:type="spellEnd"/>
      <w:r w:rsidRPr="0020176D">
        <w:t xml:space="preserve"> fi </w:t>
      </w:r>
      <w:proofErr w:type="spellStart"/>
      <w:r w:rsidRPr="0020176D">
        <w:t>soluţionate</w:t>
      </w:r>
      <w:proofErr w:type="spellEnd"/>
      <w:r w:rsidRPr="0020176D">
        <w:t xml:space="preserve"> de </w:t>
      </w:r>
      <w:proofErr w:type="spellStart"/>
      <w:r w:rsidRPr="0020176D">
        <w:t>către</w:t>
      </w:r>
      <w:proofErr w:type="spellEnd"/>
      <w:r w:rsidRPr="0020176D">
        <w:t xml:space="preserve"> </w:t>
      </w:r>
      <w:proofErr w:type="spellStart"/>
      <w:r w:rsidRPr="0020176D">
        <w:t>instanţa</w:t>
      </w:r>
      <w:proofErr w:type="spellEnd"/>
      <w:r w:rsidRPr="0020176D">
        <w:t xml:space="preserve"> de </w:t>
      </w:r>
      <w:proofErr w:type="spellStart"/>
      <w:r w:rsidRPr="0020176D">
        <w:t>judecată</w:t>
      </w:r>
      <w:proofErr w:type="spellEnd"/>
      <w:r w:rsidRPr="0020176D">
        <w:t xml:space="preserve"> </w:t>
      </w:r>
      <w:proofErr w:type="spellStart"/>
      <w:r w:rsidRPr="0020176D">
        <w:t>competentă</w:t>
      </w:r>
      <w:proofErr w:type="spellEnd"/>
    </w:p>
    <w:p w:rsidR="00856D5F" w:rsidRPr="0020176D" w:rsidRDefault="00856D5F" w:rsidP="00856D5F">
      <w:pPr>
        <w:spacing w:after="120"/>
        <w:jc w:val="both"/>
      </w:pPr>
      <w:proofErr w:type="spellStart"/>
      <w:r w:rsidRPr="0020176D">
        <w:t>Prezentul</w:t>
      </w:r>
      <w:proofErr w:type="spellEnd"/>
      <w:r w:rsidRPr="0020176D">
        <w:t xml:space="preserve"> </w:t>
      </w:r>
      <w:proofErr w:type="spellStart"/>
      <w:r w:rsidRPr="0020176D">
        <w:t>acord</w:t>
      </w:r>
      <w:proofErr w:type="spellEnd"/>
      <w:r w:rsidRPr="0020176D">
        <w:t xml:space="preserve"> de </w:t>
      </w:r>
      <w:proofErr w:type="spellStart"/>
      <w:r w:rsidRPr="0020176D">
        <w:t>asociere</w:t>
      </w:r>
      <w:proofErr w:type="spellEnd"/>
      <w:r w:rsidRPr="0020176D">
        <w:t xml:space="preserve"> s-a </w:t>
      </w:r>
      <w:proofErr w:type="spellStart"/>
      <w:r w:rsidRPr="0020176D">
        <w:t>încheiat</w:t>
      </w:r>
      <w:proofErr w:type="spellEnd"/>
      <w:r w:rsidRPr="0020176D">
        <w:t xml:space="preserve"> </w:t>
      </w:r>
      <w:proofErr w:type="spellStart"/>
      <w:r w:rsidRPr="0020176D">
        <w:t>astăzi</w:t>
      </w:r>
      <w:proofErr w:type="spellEnd"/>
      <w:r w:rsidRPr="0020176D">
        <w:t xml:space="preserve"> ….................................. </w:t>
      </w:r>
      <w:proofErr w:type="spellStart"/>
      <w:r w:rsidRPr="0020176D">
        <w:t>în</w:t>
      </w:r>
      <w:proofErr w:type="spellEnd"/>
      <w:r w:rsidRPr="0020176D">
        <w:t xml:space="preserve"> …........ </w:t>
      </w:r>
      <w:proofErr w:type="spellStart"/>
      <w:r w:rsidRPr="0020176D">
        <w:t>exemplare</w:t>
      </w:r>
      <w:proofErr w:type="spellEnd"/>
      <w:r w:rsidRPr="0020176D">
        <w:t xml:space="preserve"> </w:t>
      </w:r>
      <w:proofErr w:type="spellStart"/>
      <w:r w:rsidRPr="0020176D">
        <w:t>originale</w:t>
      </w:r>
      <w:proofErr w:type="spellEnd"/>
      <w:r w:rsidRPr="0020176D">
        <w:t xml:space="preserve">, </w:t>
      </w:r>
      <w:proofErr w:type="spellStart"/>
      <w:r w:rsidRPr="0020176D">
        <w:t>câte</w:t>
      </w:r>
      <w:proofErr w:type="spellEnd"/>
      <w:r w:rsidRPr="0020176D">
        <w:t xml:space="preserve"> </w:t>
      </w:r>
      <w:proofErr w:type="spellStart"/>
      <w:r w:rsidRPr="0020176D">
        <w:t>unul</w:t>
      </w:r>
      <w:proofErr w:type="spellEnd"/>
      <w:r w:rsidRPr="0020176D">
        <w:t xml:space="preserve"> </w:t>
      </w:r>
      <w:proofErr w:type="spellStart"/>
      <w:r w:rsidRPr="0020176D">
        <w:t>pentru</w:t>
      </w:r>
      <w:proofErr w:type="spellEnd"/>
      <w:r w:rsidRPr="0020176D">
        <w:t xml:space="preserve"> </w:t>
      </w:r>
      <w:proofErr w:type="spellStart"/>
      <w:r w:rsidRPr="0020176D">
        <w:t>fiecare</w:t>
      </w:r>
      <w:proofErr w:type="spellEnd"/>
      <w:r w:rsidRPr="0020176D">
        <w:t xml:space="preserve"> </w:t>
      </w:r>
      <w:proofErr w:type="spellStart"/>
      <w:r w:rsidRPr="0020176D">
        <w:t>parte</w:t>
      </w:r>
      <w:proofErr w:type="spellEnd"/>
      <w:r w:rsidRPr="0020176D">
        <w:t xml:space="preserve"> </w:t>
      </w:r>
      <w:proofErr w:type="spellStart"/>
      <w:r w:rsidRPr="0020176D">
        <w:t>și</w:t>
      </w:r>
      <w:proofErr w:type="spellEnd"/>
      <w:r w:rsidRPr="0020176D">
        <w:t xml:space="preserve"> </w:t>
      </w:r>
      <w:proofErr w:type="spellStart"/>
      <w:r w:rsidRPr="0020176D">
        <w:t>unul</w:t>
      </w:r>
      <w:proofErr w:type="spellEnd"/>
      <w:r w:rsidRPr="0020176D">
        <w:t xml:space="preserve"> </w:t>
      </w:r>
      <w:proofErr w:type="spellStart"/>
      <w:r w:rsidRPr="0020176D">
        <w:t>pentru</w:t>
      </w:r>
      <w:proofErr w:type="spellEnd"/>
      <w:r w:rsidRPr="0020176D">
        <w:t xml:space="preserve"> </w:t>
      </w:r>
      <w:proofErr w:type="spellStart"/>
      <w:r w:rsidRPr="0020176D">
        <w:t>autoritatea</w:t>
      </w:r>
      <w:proofErr w:type="spellEnd"/>
      <w:r w:rsidRPr="0020176D">
        <w:t xml:space="preserve"> </w:t>
      </w:r>
      <w:proofErr w:type="spellStart"/>
      <w:r w:rsidRPr="0020176D">
        <w:t>contractantă</w:t>
      </w:r>
      <w:proofErr w:type="spellEnd"/>
      <w:r w:rsidRPr="0020176D">
        <w:t>.</w:t>
      </w:r>
    </w:p>
    <w:p w:rsidR="00856D5F" w:rsidRPr="0020176D" w:rsidRDefault="00856D5F" w:rsidP="00856D5F">
      <w:pPr>
        <w:spacing w:after="60"/>
        <w:jc w:val="both"/>
      </w:pPr>
    </w:p>
    <w:p w:rsidR="00856D5F" w:rsidRPr="0020176D" w:rsidRDefault="00856D5F" w:rsidP="00856D5F">
      <w:pPr>
        <w:spacing w:after="120"/>
      </w:pPr>
      <w:r w:rsidRPr="0020176D">
        <w:t>LIDER ASOCIAT</w:t>
      </w:r>
      <w:r w:rsidRPr="0020176D">
        <w:tab/>
      </w:r>
      <w:r w:rsidRPr="0020176D">
        <w:tab/>
      </w:r>
    </w:p>
    <w:p w:rsidR="00856D5F" w:rsidRPr="0020176D" w:rsidRDefault="00856D5F" w:rsidP="00856D5F">
      <w:pPr>
        <w:spacing w:after="120"/>
        <w:rPr>
          <w:i/>
        </w:rPr>
      </w:pPr>
      <w:proofErr w:type="spellStart"/>
      <w:r w:rsidRPr="0020176D">
        <w:rPr>
          <w:i/>
        </w:rPr>
        <w:t>semnătura</w:t>
      </w:r>
      <w:proofErr w:type="spellEnd"/>
    </w:p>
    <w:p w:rsidR="00856D5F" w:rsidRPr="0020176D" w:rsidRDefault="00856D5F" w:rsidP="00856D5F">
      <w:pPr>
        <w:spacing w:after="120"/>
      </w:pPr>
    </w:p>
    <w:p w:rsidR="00856D5F" w:rsidRPr="0020176D" w:rsidRDefault="00856D5F" w:rsidP="00856D5F">
      <w:pPr>
        <w:spacing w:after="120"/>
      </w:pPr>
      <w:r w:rsidRPr="0020176D">
        <w:t>ASOCIAT 1</w:t>
      </w:r>
    </w:p>
    <w:p w:rsidR="00856D5F" w:rsidRPr="0020176D" w:rsidRDefault="00856D5F" w:rsidP="00856D5F">
      <w:pPr>
        <w:spacing w:after="120"/>
        <w:rPr>
          <w:i/>
        </w:rPr>
      </w:pPr>
      <w:proofErr w:type="spellStart"/>
      <w:r w:rsidRPr="0020176D">
        <w:rPr>
          <w:i/>
        </w:rPr>
        <w:t>semnătura</w:t>
      </w:r>
      <w:proofErr w:type="spellEnd"/>
      <w:r w:rsidRPr="0020176D">
        <w:rPr>
          <w:i/>
        </w:rPr>
        <w:t xml:space="preserve"> </w:t>
      </w:r>
      <w:r w:rsidRPr="0020176D">
        <w:rPr>
          <w:i/>
        </w:rPr>
        <w:tab/>
      </w:r>
    </w:p>
    <w:p w:rsidR="00856D5F" w:rsidRPr="0020176D" w:rsidRDefault="00856D5F" w:rsidP="00856D5F">
      <w:pPr>
        <w:overflowPunct w:val="0"/>
        <w:autoSpaceDE w:val="0"/>
        <w:autoSpaceDN w:val="0"/>
        <w:adjustRightInd w:val="0"/>
        <w:ind w:left="1410" w:hanging="1410"/>
        <w:jc w:val="both"/>
        <w:textAlignment w:val="baseline"/>
        <w:rPr>
          <w:b/>
          <w:i/>
        </w:rPr>
      </w:pPr>
    </w:p>
    <w:p w:rsidR="00856D5F" w:rsidRPr="0020176D" w:rsidRDefault="00856D5F" w:rsidP="00856D5F">
      <w:pPr>
        <w:overflowPunct w:val="0"/>
        <w:autoSpaceDE w:val="0"/>
        <w:autoSpaceDN w:val="0"/>
        <w:adjustRightInd w:val="0"/>
        <w:ind w:left="1410" w:hanging="1410"/>
        <w:jc w:val="both"/>
        <w:textAlignment w:val="baseline"/>
        <w:rPr>
          <w:b/>
          <w:i/>
        </w:rPr>
      </w:pPr>
    </w:p>
    <w:p w:rsidR="00856D5F" w:rsidRPr="0020176D" w:rsidRDefault="00856D5F" w:rsidP="00856D5F">
      <w:pPr>
        <w:overflowPunct w:val="0"/>
        <w:autoSpaceDE w:val="0"/>
        <w:autoSpaceDN w:val="0"/>
        <w:adjustRightInd w:val="0"/>
        <w:ind w:left="1410" w:hanging="1410"/>
        <w:jc w:val="both"/>
        <w:textAlignment w:val="baseline"/>
        <w:rPr>
          <w:i/>
          <w:sz w:val="18"/>
          <w:szCs w:val="18"/>
        </w:rPr>
        <w:sectPr w:rsidR="00856D5F" w:rsidRPr="0020176D" w:rsidSect="00D73C4C">
          <w:pgSz w:w="11906" w:h="16838"/>
          <w:pgMar w:top="1312" w:right="851" w:bottom="993" w:left="1418" w:header="284" w:footer="720" w:gutter="0"/>
          <w:cols w:space="720"/>
          <w:docGrid w:linePitch="360"/>
        </w:sectPr>
      </w:pPr>
      <w:r w:rsidRPr="0020176D">
        <w:rPr>
          <w:b/>
          <w:i/>
          <w:sz w:val="18"/>
          <w:szCs w:val="18"/>
        </w:rPr>
        <w:t xml:space="preserve">NOTA: </w:t>
      </w:r>
      <w:proofErr w:type="spellStart"/>
      <w:r w:rsidRPr="0020176D">
        <w:rPr>
          <w:i/>
          <w:sz w:val="18"/>
          <w:szCs w:val="18"/>
        </w:rPr>
        <w:t>Prezentul</w:t>
      </w:r>
      <w:proofErr w:type="spellEnd"/>
      <w:r w:rsidRPr="0020176D">
        <w:rPr>
          <w:i/>
          <w:sz w:val="18"/>
          <w:szCs w:val="18"/>
        </w:rPr>
        <w:t xml:space="preserve"> Acord de </w:t>
      </w:r>
      <w:proofErr w:type="spellStart"/>
      <w:r w:rsidRPr="0020176D">
        <w:rPr>
          <w:i/>
          <w:sz w:val="18"/>
          <w:szCs w:val="18"/>
        </w:rPr>
        <w:t>Asociere</w:t>
      </w:r>
      <w:proofErr w:type="spellEnd"/>
      <w:r w:rsidRPr="0020176D">
        <w:rPr>
          <w:i/>
          <w:sz w:val="18"/>
          <w:szCs w:val="18"/>
        </w:rPr>
        <w:t xml:space="preserve"> </w:t>
      </w:r>
      <w:proofErr w:type="spellStart"/>
      <w:r w:rsidRPr="0020176D">
        <w:rPr>
          <w:i/>
          <w:sz w:val="18"/>
          <w:szCs w:val="18"/>
        </w:rPr>
        <w:t>conţine</w:t>
      </w:r>
      <w:proofErr w:type="spellEnd"/>
      <w:r w:rsidRPr="0020176D">
        <w:rPr>
          <w:i/>
          <w:sz w:val="18"/>
          <w:szCs w:val="18"/>
        </w:rPr>
        <w:t xml:space="preserve"> </w:t>
      </w:r>
      <w:proofErr w:type="spellStart"/>
      <w:r w:rsidRPr="0020176D">
        <w:rPr>
          <w:i/>
          <w:sz w:val="18"/>
          <w:szCs w:val="18"/>
        </w:rPr>
        <w:t>clauzele</w:t>
      </w:r>
      <w:proofErr w:type="spellEnd"/>
      <w:r w:rsidRPr="0020176D">
        <w:rPr>
          <w:i/>
          <w:sz w:val="18"/>
          <w:szCs w:val="18"/>
        </w:rPr>
        <w:t xml:space="preserve"> </w:t>
      </w:r>
      <w:proofErr w:type="spellStart"/>
      <w:r w:rsidRPr="0020176D">
        <w:rPr>
          <w:i/>
          <w:sz w:val="18"/>
          <w:szCs w:val="18"/>
        </w:rPr>
        <w:t>obligatorii</w:t>
      </w:r>
      <w:proofErr w:type="spellEnd"/>
      <w:r w:rsidRPr="0020176D">
        <w:rPr>
          <w:i/>
          <w:sz w:val="18"/>
          <w:szCs w:val="18"/>
        </w:rPr>
        <w:t xml:space="preserve">, </w:t>
      </w:r>
      <w:proofErr w:type="spellStart"/>
      <w:r w:rsidRPr="0020176D">
        <w:rPr>
          <w:i/>
          <w:sz w:val="18"/>
          <w:szCs w:val="18"/>
        </w:rPr>
        <w:t>părţile</w:t>
      </w:r>
      <w:proofErr w:type="spellEnd"/>
      <w:r w:rsidRPr="0020176D">
        <w:rPr>
          <w:i/>
          <w:sz w:val="18"/>
          <w:szCs w:val="18"/>
        </w:rPr>
        <w:t xml:space="preserve"> </w:t>
      </w:r>
      <w:proofErr w:type="spellStart"/>
      <w:r w:rsidRPr="0020176D">
        <w:rPr>
          <w:i/>
          <w:sz w:val="18"/>
          <w:szCs w:val="18"/>
        </w:rPr>
        <w:t>putând</w:t>
      </w:r>
      <w:proofErr w:type="spellEnd"/>
      <w:r w:rsidRPr="0020176D">
        <w:rPr>
          <w:i/>
          <w:sz w:val="18"/>
          <w:szCs w:val="18"/>
        </w:rPr>
        <w:t xml:space="preserve"> </w:t>
      </w:r>
      <w:proofErr w:type="spellStart"/>
      <w:r w:rsidRPr="0020176D">
        <w:rPr>
          <w:i/>
          <w:sz w:val="18"/>
          <w:szCs w:val="18"/>
        </w:rPr>
        <w:t>adăuga</w:t>
      </w:r>
      <w:proofErr w:type="spellEnd"/>
      <w:r w:rsidRPr="0020176D">
        <w:rPr>
          <w:i/>
          <w:sz w:val="18"/>
          <w:szCs w:val="18"/>
        </w:rPr>
        <w:t xml:space="preserve"> </w:t>
      </w:r>
      <w:proofErr w:type="spellStart"/>
      <w:r w:rsidRPr="0020176D">
        <w:rPr>
          <w:i/>
          <w:sz w:val="18"/>
          <w:szCs w:val="18"/>
        </w:rPr>
        <w:t>şi</w:t>
      </w:r>
      <w:proofErr w:type="spellEnd"/>
      <w:r w:rsidRPr="0020176D">
        <w:rPr>
          <w:i/>
          <w:sz w:val="18"/>
          <w:szCs w:val="18"/>
        </w:rPr>
        <w:t xml:space="preserve"> </w:t>
      </w:r>
      <w:proofErr w:type="spellStart"/>
      <w:r w:rsidRPr="0020176D">
        <w:rPr>
          <w:i/>
          <w:sz w:val="18"/>
          <w:szCs w:val="18"/>
        </w:rPr>
        <w:t>alte</w:t>
      </w:r>
      <w:proofErr w:type="spellEnd"/>
      <w:r w:rsidRPr="0020176D">
        <w:rPr>
          <w:i/>
          <w:sz w:val="18"/>
          <w:szCs w:val="18"/>
        </w:rPr>
        <w:t xml:space="preserve"> </w:t>
      </w:r>
      <w:proofErr w:type="spellStart"/>
      <w:r w:rsidRPr="0020176D">
        <w:rPr>
          <w:i/>
          <w:sz w:val="18"/>
          <w:szCs w:val="18"/>
        </w:rPr>
        <w:t>clauze</w:t>
      </w:r>
      <w:proofErr w:type="spellEnd"/>
    </w:p>
    <w:p w:rsidR="00856D5F" w:rsidRPr="0020176D" w:rsidRDefault="00856D5F" w:rsidP="00856D5F">
      <w:pPr>
        <w:pageBreakBefore/>
        <w:shd w:val="clear" w:color="auto" w:fill="FFFFFF"/>
        <w:spacing w:line="216" w:lineRule="auto"/>
        <w:jc w:val="right"/>
        <w:rPr>
          <w:b/>
          <w:iCs/>
          <w:spacing w:val="-2"/>
        </w:rPr>
      </w:pPr>
      <w:proofErr w:type="spellStart"/>
      <w:r w:rsidRPr="0020176D">
        <w:rPr>
          <w:b/>
          <w:iCs/>
          <w:spacing w:val="-2"/>
        </w:rPr>
        <w:lastRenderedPageBreak/>
        <w:t>Formular</w:t>
      </w:r>
      <w:proofErr w:type="spellEnd"/>
      <w:r w:rsidRPr="0020176D">
        <w:rPr>
          <w:b/>
          <w:iCs/>
          <w:spacing w:val="-2"/>
        </w:rPr>
        <w:t xml:space="preserve"> nr. 4</w:t>
      </w:r>
    </w:p>
    <w:p w:rsidR="00856D5F" w:rsidRPr="0020176D" w:rsidRDefault="00856D5F" w:rsidP="00856D5F">
      <w:pPr>
        <w:shd w:val="clear" w:color="auto" w:fill="FFFFFF"/>
        <w:spacing w:line="216" w:lineRule="auto"/>
        <w:rPr>
          <w:b/>
          <w:bCs/>
          <w:spacing w:val="-2"/>
        </w:rPr>
      </w:pPr>
    </w:p>
    <w:p w:rsidR="00856D5F" w:rsidRPr="0020176D" w:rsidRDefault="00856D5F" w:rsidP="00856D5F">
      <w:pPr>
        <w:shd w:val="clear" w:color="auto" w:fill="FFFFFF"/>
        <w:spacing w:line="216" w:lineRule="auto"/>
        <w:rPr>
          <w:b/>
          <w:bCs/>
          <w:spacing w:val="-2"/>
        </w:rPr>
      </w:pPr>
      <w:r w:rsidRPr="0020176D">
        <w:rPr>
          <w:b/>
          <w:bCs/>
          <w:spacing w:val="-2"/>
        </w:rPr>
        <w:t xml:space="preserve">                                    </w:t>
      </w:r>
    </w:p>
    <w:p w:rsidR="00856D5F" w:rsidRPr="0020176D" w:rsidRDefault="00856D5F" w:rsidP="00856D5F">
      <w:pPr>
        <w:keepNext/>
        <w:spacing w:line="240" w:lineRule="exact"/>
        <w:jc w:val="both"/>
        <w:outlineLvl w:val="0"/>
        <w:rPr>
          <w:bCs/>
          <w:i/>
          <w:spacing w:val="-2"/>
          <w:lang w:eastAsia="ro-RO"/>
        </w:rPr>
      </w:pPr>
    </w:p>
    <w:p w:rsidR="00856D5F" w:rsidRPr="0020176D" w:rsidRDefault="00856D5F" w:rsidP="00856D5F">
      <w:pPr>
        <w:keepNext/>
        <w:spacing w:line="240" w:lineRule="exact"/>
        <w:jc w:val="both"/>
        <w:outlineLvl w:val="0"/>
        <w:rPr>
          <w:bCs/>
          <w:i/>
          <w:lang w:eastAsia="ro-RO"/>
        </w:rPr>
      </w:pPr>
      <w:proofErr w:type="spellStart"/>
      <w:r w:rsidRPr="0020176D">
        <w:rPr>
          <w:bCs/>
          <w:i/>
          <w:spacing w:val="-2"/>
          <w:lang w:eastAsia="ro-RO"/>
        </w:rPr>
        <w:t>Terţ</w:t>
      </w:r>
      <w:proofErr w:type="spellEnd"/>
      <w:r w:rsidRPr="0020176D">
        <w:rPr>
          <w:bCs/>
          <w:i/>
          <w:spacing w:val="-2"/>
          <w:lang w:eastAsia="ro-RO"/>
        </w:rPr>
        <w:t xml:space="preserve"> </w:t>
      </w:r>
      <w:proofErr w:type="spellStart"/>
      <w:r w:rsidRPr="0020176D">
        <w:rPr>
          <w:bCs/>
          <w:i/>
          <w:spacing w:val="-2"/>
          <w:lang w:eastAsia="ro-RO"/>
        </w:rPr>
        <w:t>susţinător</w:t>
      </w:r>
      <w:proofErr w:type="spellEnd"/>
      <w:r w:rsidRPr="0020176D">
        <w:rPr>
          <w:bCs/>
          <w:i/>
          <w:spacing w:val="-2"/>
          <w:lang w:eastAsia="ro-RO"/>
        </w:rPr>
        <w:t xml:space="preserve"> </w:t>
      </w:r>
      <w:proofErr w:type="spellStart"/>
      <w:r w:rsidRPr="0020176D">
        <w:rPr>
          <w:bCs/>
          <w:i/>
          <w:spacing w:val="-2"/>
          <w:lang w:eastAsia="ro-RO"/>
        </w:rPr>
        <w:t>tehnic</w:t>
      </w:r>
      <w:proofErr w:type="spellEnd"/>
      <w:r w:rsidRPr="0020176D">
        <w:rPr>
          <w:bCs/>
          <w:i/>
          <w:spacing w:val="-2"/>
          <w:lang w:eastAsia="ro-RO"/>
        </w:rPr>
        <w:t xml:space="preserve"> </w:t>
      </w:r>
      <w:proofErr w:type="spellStart"/>
      <w:r w:rsidRPr="0020176D">
        <w:rPr>
          <w:bCs/>
          <w:i/>
          <w:spacing w:val="-2"/>
          <w:lang w:eastAsia="ro-RO"/>
        </w:rPr>
        <w:t>si</w:t>
      </w:r>
      <w:proofErr w:type="spellEnd"/>
      <w:r w:rsidRPr="0020176D">
        <w:rPr>
          <w:bCs/>
          <w:i/>
          <w:spacing w:val="-2"/>
          <w:lang w:eastAsia="ro-RO"/>
        </w:rPr>
        <w:t>/</w:t>
      </w:r>
      <w:proofErr w:type="spellStart"/>
      <w:r w:rsidRPr="0020176D">
        <w:rPr>
          <w:bCs/>
          <w:i/>
          <w:spacing w:val="-2"/>
          <w:lang w:eastAsia="ro-RO"/>
        </w:rPr>
        <w:t>sau</w:t>
      </w:r>
      <w:proofErr w:type="spellEnd"/>
      <w:r w:rsidRPr="0020176D">
        <w:rPr>
          <w:bCs/>
          <w:i/>
          <w:spacing w:val="-2"/>
          <w:lang w:eastAsia="ro-RO"/>
        </w:rPr>
        <w:t xml:space="preserve"> </w:t>
      </w:r>
      <w:proofErr w:type="spellStart"/>
      <w:r w:rsidRPr="0020176D">
        <w:rPr>
          <w:bCs/>
          <w:i/>
          <w:spacing w:val="-2"/>
          <w:lang w:eastAsia="ro-RO"/>
        </w:rPr>
        <w:t>profesional</w:t>
      </w:r>
      <w:proofErr w:type="spellEnd"/>
    </w:p>
    <w:p w:rsidR="00856D5F" w:rsidRPr="0020176D" w:rsidRDefault="00856D5F" w:rsidP="00856D5F">
      <w:pPr>
        <w:shd w:val="clear" w:color="auto" w:fill="FFFFFF"/>
        <w:rPr>
          <w:i/>
        </w:rPr>
      </w:pPr>
      <w:r w:rsidRPr="0020176D">
        <w:rPr>
          <w:i/>
          <w:spacing w:val="-2"/>
        </w:rPr>
        <w:t>..........................</w:t>
      </w:r>
    </w:p>
    <w:p w:rsidR="00856D5F" w:rsidRPr="0020176D" w:rsidRDefault="00856D5F" w:rsidP="00856D5F">
      <w:pPr>
        <w:shd w:val="clear" w:color="auto" w:fill="FFFFFF"/>
        <w:rPr>
          <w:i/>
        </w:rPr>
      </w:pPr>
      <w:r w:rsidRPr="0020176D">
        <w:rPr>
          <w:i/>
        </w:rPr>
        <w:t>(</w:t>
      </w:r>
      <w:proofErr w:type="spellStart"/>
      <w:r w:rsidRPr="0020176D">
        <w:rPr>
          <w:i/>
        </w:rPr>
        <w:t>denumirea</w:t>
      </w:r>
      <w:proofErr w:type="spellEnd"/>
      <w:r w:rsidRPr="0020176D">
        <w:rPr>
          <w:i/>
        </w:rPr>
        <w:t>)</w:t>
      </w:r>
    </w:p>
    <w:p w:rsidR="00856D5F" w:rsidRPr="0020176D" w:rsidRDefault="00856D5F" w:rsidP="00856D5F">
      <w:pPr>
        <w:keepNext/>
        <w:spacing w:line="216" w:lineRule="auto"/>
        <w:jc w:val="center"/>
        <w:outlineLvl w:val="0"/>
        <w:rPr>
          <w:b/>
          <w:bCs/>
        </w:rPr>
      </w:pPr>
      <w:proofErr w:type="spellStart"/>
      <w:r w:rsidRPr="0020176D">
        <w:rPr>
          <w:b/>
          <w:bCs/>
        </w:rPr>
        <w:t>Angajament</w:t>
      </w:r>
      <w:proofErr w:type="spellEnd"/>
      <w:r w:rsidRPr="0020176D">
        <w:rPr>
          <w:b/>
          <w:bCs/>
        </w:rPr>
        <w:t xml:space="preserve"> </w:t>
      </w:r>
      <w:proofErr w:type="spellStart"/>
      <w:r w:rsidRPr="0020176D">
        <w:rPr>
          <w:b/>
          <w:bCs/>
        </w:rPr>
        <w:t>ferm</w:t>
      </w:r>
      <w:proofErr w:type="spellEnd"/>
    </w:p>
    <w:p w:rsidR="00856D5F" w:rsidRPr="0020176D" w:rsidRDefault="00856D5F" w:rsidP="00856D5F">
      <w:pPr>
        <w:keepNext/>
        <w:spacing w:line="216" w:lineRule="auto"/>
        <w:jc w:val="center"/>
        <w:outlineLvl w:val="0"/>
        <w:rPr>
          <w:b/>
          <w:bCs/>
        </w:rPr>
      </w:pPr>
      <w:proofErr w:type="spellStart"/>
      <w:r w:rsidRPr="0020176D">
        <w:rPr>
          <w:b/>
          <w:bCs/>
        </w:rPr>
        <w:t>privind</w:t>
      </w:r>
      <w:proofErr w:type="spellEnd"/>
      <w:r w:rsidRPr="0020176D">
        <w:rPr>
          <w:b/>
          <w:bCs/>
        </w:rPr>
        <w:t xml:space="preserve"> </w:t>
      </w:r>
      <w:proofErr w:type="spellStart"/>
      <w:r w:rsidRPr="0020176D">
        <w:rPr>
          <w:b/>
          <w:bCs/>
        </w:rPr>
        <w:t>susţinerea</w:t>
      </w:r>
      <w:proofErr w:type="spellEnd"/>
      <w:r w:rsidRPr="0020176D">
        <w:rPr>
          <w:b/>
          <w:bCs/>
        </w:rPr>
        <w:t xml:space="preserve"> </w:t>
      </w:r>
      <w:proofErr w:type="spellStart"/>
      <w:r w:rsidRPr="0020176D">
        <w:rPr>
          <w:b/>
          <w:bCs/>
        </w:rPr>
        <w:t>tehnică</w:t>
      </w:r>
      <w:proofErr w:type="spellEnd"/>
      <w:r w:rsidRPr="0020176D">
        <w:rPr>
          <w:b/>
          <w:bCs/>
        </w:rPr>
        <w:t xml:space="preserve"> </w:t>
      </w:r>
      <w:proofErr w:type="spellStart"/>
      <w:r w:rsidRPr="0020176D">
        <w:rPr>
          <w:b/>
          <w:bCs/>
        </w:rPr>
        <w:t>şi</w:t>
      </w:r>
      <w:proofErr w:type="spellEnd"/>
      <w:r w:rsidRPr="0020176D">
        <w:rPr>
          <w:b/>
          <w:bCs/>
        </w:rPr>
        <w:t>/</w:t>
      </w:r>
      <w:proofErr w:type="spellStart"/>
      <w:r w:rsidRPr="0020176D">
        <w:rPr>
          <w:b/>
          <w:bCs/>
        </w:rPr>
        <w:t>sau</w:t>
      </w:r>
      <w:proofErr w:type="spellEnd"/>
      <w:r w:rsidRPr="0020176D">
        <w:rPr>
          <w:b/>
          <w:bCs/>
        </w:rPr>
        <w:t xml:space="preserve"> </w:t>
      </w:r>
      <w:proofErr w:type="spellStart"/>
      <w:r w:rsidRPr="0020176D">
        <w:rPr>
          <w:b/>
          <w:bCs/>
        </w:rPr>
        <w:t>profesională</w:t>
      </w:r>
      <w:proofErr w:type="spellEnd"/>
      <w:r w:rsidRPr="0020176D">
        <w:rPr>
          <w:b/>
          <w:bCs/>
        </w:rPr>
        <w:t xml:space="preserve"> </w:t>
      </w:r>
      <w:proofErr w:type="gramStart"/>
      <w:r w:rsidRPr="0020176D">
        <w:rPr>
          <w:b/>
          <w:bCs/>
        </w:rPr>
        <w:t>a</w:t>
      </w:r>
      <w:proofErr w:type="gramEnd"/>
      <w:r w:rsidRPr="0020176D">
        <w:rPr>
          <w:b/>
          <w:bCs/>
        </w:rPr>
        <w:t xml:space="preserve"> </w:t>
      </w:r>
      <w:proofErr w:type="spellStart"/>
      <w:r w:rsidRPr="0020176D">
        <w:rPr>
          <w:b/>
          <w:bCs/>
        </w:rPr>
        <w:t>ofertantului</w:t>
      </w:r>
      <w:proofErr w:type="spellEnd"/>
    </w:p>
    <w:p w:rsidR="00856D5F" w:rsidRPr="0020176D" w:rsidRDefault="00856D5F" w:rsidP="00856D5F">
      <w:pPr>
        <w:overflowPunct w:val="0"/>
        <w:autoSpaceDE w:val="0"/>
        <w:autoSpaceDN w:val="0"/>
        <w:adjustRightInd w:val="0"/>
        <w:jc w:val="center"/>
        <w:textAlignment w:val="baseline"/>
        <w:rPr>
          <w:szCs w:val="20"/>
        </w:rPr>
      </w:pPr>
      <w:r w:rsidRPr="0020176D">
        <w:rPr>
          <w:szCs w:val="20"/>
        </w:rPr>
        <w:t>..............................................................</w:t>
      </w:r>
    </w:p>
    <w:p w:rsidR="00856D5F" w:rsidRPr="0020176D" w:rsidRDefault="00856D5F" w:rsidP="00856D5F">
      <w:pPr>
        <w:shd w:val="clear" w:color="auto" w:fill="FFFFFF"/>
        <w:rPr>
          <w:spacing w:val="-3"/>
        </w:rPr>
      </w:pPr>
    </w:p>
    <w:p w:rsidR="00856D5F" w:rsidRPr="0020176D" w:rsidRDefault="00856D5F" w:rsidP="00856D5F">
      <w:pPr>
        <w:shd w:val="clear" w:color="auto" w:fill="FFFFFF"/>
        <w:rPr>
          <w:spacing w:val="-3"/>
        </w:rPr>
      </w:pPr>
      <w:proofErr w:type="spellStart"/>
      <w:r w:rsidRPr="0020176D">
        <w:rPr>
          <w:spacing w:val="-3"/>
        </w:rPr>
        <w:t>Către</w:t>
      </w:r>
      <w:proofErr w:type="spellEnd"/>
      <w:r w:rsidRPr="0020176D">
        <w:rPr>
          <w:spacing w:val="-3"/>
        </w:rPr>
        <w:t>, ................................................................................</w:t>
      </w:r>
    </w:p>
    <w:p w:rsidR="00856D5F" w:rsidRPr="0020176D" w:rsidRDefault="00856D5F" w:rsidP="00856D5F">
      <w:pPr>
        <w:shd w:val="clear" w:color="auto" w:fill="FFFFFF"/>
        <w:tabs>
          <w:tab w:val="left" w:leader="dot" w:pos="7181"/>
        </w:tabs>
        <w:spacing w:line="216" w:lineRule="auto"/>
        <w:ind w:firstLine="1080"/>
        <w:rPr>
          <w:i/>
        </w:rPr>
      </w:pPr>
      <w:r w:rsidRPr="0020176D">
        <w:rPr>
          <w:i/>
        </w:rPr>
        <w:t>(</w:t>
      </w:r>
      <w:proofErr w:type="spellStart"/>
      <w:r w:rsidRPr="0020176D">
        <w:rPr>
          <w:i/>
        </w:rPr>
        <w:t>denumirea</w:t>
      </w:r>
      <w:proofErr w:type="spellEnd"/>
      <w:r w:rsidRPr="0020176D">
        <w:rPr>
          <w:i/>
        </w:rPr>
        <w:t xml:space="preserve"> </w:t>
      </w:r>
      <w:proofErr w:type="spellStart"/>
      <w:r w:rsidRPr="0020176D">
        <w:rPr>
          <w:i/>
        </w:rPr>
        <w:t>autorităţii</w:t>
      </w:r>
      <w:proofErr w:type="spellEnd"/>
      <w:r w:rsidRPr="0020176D">
        <w:rPr>
          <w:i/>
        </w:rPr>
        <w:t xml:space="preserve"> </w:t>
      </w:r>
      <w:proofErr w:type="spellStart"/>
      <w:r w:rsidRPr="0020176D">
        <w:rPr>
          <w:i/>
        </w:rPr>
        <w:t>contractante</w:t>
      </w:r>
      <w:proofErr w:type="spellEnd"/>
      <w:r w:rsidRPr="0020176D">
        <w:rPr>
          <w:i/>
        </w:rPr>
        <w:t xml:space="preserve"> </w:t>
      </w:r>
      <w:proofErr w:type="spellStart"/>
      <w:r w:rsidRPr="0020176D">
        <w:rPr>
          <w:i/>
        </w:rPr>
        <w:t>şi</w:t>
      </w:r>
      <w:proofErr w:type="spellEnd"/>
      <w:r w:rsidRPr="0020176D">
        <w:rPr>
          <w:i/>
        </w:rPr>
        <w:t xml:space="preserve"> </w:t>
      </w:r>
      <w:proofErr w:type="spellStart"/>
      <w:r w:rsidRPr="0020176D">
        <w:rPr>
          <w:i/>
        </w:rPr>
        <w:t>adresa</w:t>
      </w:r>
      <w:proofErr w:type="spellEnd"/>
      <w:r w:rsidRPr="0020176D">
        <w:rPr>
          <w:i/>
        </w:rPr>
        <w:t xml:space="preserve"> </w:t>
      </w:r>
      <w:proofErr w:type="spellStart"/>
      <w:r w:rsidRPr="0020176D">
        <w:rPr>
          <w:i/>
        </w:rPr>
        <w:t>completă</w:t>
      </w:r>
      <w:proofErr w:type="spellEnd"/>
      <w:r w:rsidRPr="0020176D">
        <w:rPr>
          <w:i/>
        </w:rPr>
        <w:t>)</w:t>
      </w:r>
    </w:p>
    <w:p w:rsidR="00856D5F" w:rsidRPr="0020176D" w:rsidRDefault="00856D5F" w:rsidP="00856D5F">
      <w:pPr>
        <w:shd w:val="clear" w:color="auto" w:fill="FFFFFF"/>
        <w:tabs>
          <w:tab w:val="left" w:leader="dot" w:pos="7181"/>
        </w:tabs>
        <w:spacing w:line="216" w:lineRule="auto"/>
        <w:ind w:firstLine="1080"/>
      </w:pPr>
    </w:p>
    <w:p w:rsidR="00856D5F" w:rsidRPr="0020176D" w:rsidRDefault="00856D5F" w:rsidP="00856D5F">
      <w:pPr>
        <w:shd w:val="clear" w:color="auto" w:fill="FFFFFF"/>
        <w:tabs>
          <w:tab w:val="left" w:leader="dot" w:pos="7166"/>
        </w:tabs>
        <w:ind w:firstLine="1134"/>
        <w:jc w:val="both"/>
      </w:pPr>
      <w:r w:rsidRPr="0020176D">
        <w:t xml:space="preserve">Cu </w:t>
      </w:r>
      <w:proofErr w:type="spellStart"/>
      <w:r w:rsidRPr="0020176D">
        <w:t>privire</w:t>
      </w:r>
      <w:proofErr w:type="spellEnd"/>
      <w:r w:rsidRPr="0020176D">
        <w:t xml:space="preserve"> la </w:t>
      </w:r>
      <w:proofErr w:type="spellStart"/>
      <w:r w:rsidRPr="0020176D">
        <w:t>procedura</w:t>
      </w:r>
      <w:proofErr w:type="spellEnd"/>
      <w:r w:rsidRPr="0020176D">
        <w:t xml:space="preserve"> </w:t>
      </w:r>
      <w:proofErr w:type="spellStart"/>
      <w:r w:rsidRPr="0020176D">
        <w:t>pentru</w:t>
      </w:r>
      <w:proofErr w:type="spellEnd"/>
      <w:r w:rsidRPr="0020176D">
        <w:t xml:space="preserve"> </w:t>
      </w:r>
      <w:proofErr w:type="spellStart"/>
      <w:r w:rsidRPr="0020176D">
        <w:t>atribuirea</w:t>
      </w:r>
      <w:proofErr w:type="spellEnd"/>
      <w:r w:rsidRPr="0020176D">
        <w:t xml:space="preserve"> </w:t>
      </w:r>
      <w:proofErr w:type="spellStart"/>
      <w:r w:rsidRPr="0020176D">
        <w:t>contractului</w:t>
      </w:r>
      <w:proofErr w:type="spellEnd"/>
      <w:r w:rsidRPr="0020176D">
        <w:t xml:space="preserve"> .............................. </w:t>
      </w:r>
      <w:r w:rsidRPr="0020176D">
        <w:rPr>
          <w:i/>
        </w:rPr>
        <w:t>(</w:t>
      </w:r>
      <w:proofErr w:type="spellStart"/>
      <w:r w:rsidRPr="0020176D">
        <w:rPr>
          <w:i/>
        </w:rPr>
        <w:t>denumirea</w:t>
      </w:r>
      <w:proofErr w:type="spellEnd"/>
      <w:r w:rsidRPr="0020176D">
        <w:rPr>
          <w:i/>
        </w:rPr>
        <w:t xml:space="preserve"> </w:t>
      </w:r>
      <w:proofErr w:type="spellStart"/>
      <w:r w:rsidRPr="0020176D">
        <w:rPr>
          <w:i/>
        </w:rPr>
        <w:t>contractului</w:t>
      </w:r>
      <w:proofErr w:type="spellEnd"/>
      <w:r w:rsidRPr="0020176D">
        <w:rPr>
          <w:i/>
        </w:rPr>
        <w:t xml:space="preserve"> de </w:t>
      </w:r>
      <w:proofErr w:type="spellStart"/>
      <w:r w:rsidRPr="0020176D">
        <w:rPr>
          <w:i/>
        </w:rPr>
        <w:t>achiziţie</w:t>
      </w:r>
      <w:proofErr w:type="spellEnd"/>
      <w:r w:rsidRPr="0020176D">
        <w:rPr>
          <w:i/>
        </w:rPr>
        <w:t xml:space="preserve"> </w:t>
      </w:r>
      <w:proofErr w:type="spellStart"/>
      <w:r w:rsidRPr="0020176D">
        <w:rPr>
          <w:i/>
        </w:rPr>
        <w:t>publică</w:t>
      </w:r>
      <w:proofErr w:type="spellEnd"/>
      <w:r w:rsidRPr="0020176D">
        <w:rPr>
          <w:i/>
        </w:rPr>
        <w:t>),</w:t>
      </w:r>
      <w:r w:rsidRPr="0020176D">
        <w:t xml:space="preserve"> noi .......................(</w:t>
      </w:r>
      <w:proofErr w:type="spellStart"/>
      <w:r w:rsidRPr="0020176D">
        <w:rPr>
          <w:i/>
        </w:rPr>
        <w:t>denumirea</w:t>
      </w:r>
      <w:proofErr w:type="spellEnd"/>
      <w:r w:rsidRPr="0020176D">
        <w:rPr>
          <w:i/>
        </w:rPr>
        <w:t xml:space="preserve"> </w:t>
      </w:r>
      <w:proofErr w:type="spellStart"/>
      <w:r w:rsidRPr="0020176D">
        <w:rPr>
          <w:i/>
        </w:rPr>
        <w:t>terţului</w:t>
      </w:r>
      <w:proofErr w:type="spellEnd"/>
      <w:r w:rsidRPr="0020176D">
        <w:rPr>
          <w:i/>
        </w:rPr>
        <w:t xml:space="preserve"> </w:t>
      </w:r>
      <w:proofErr w:type="spellStart"/>
      <w:r w:rsidRPr="0020176D">
        <w:rPr>
          <w:i/>
        </w:rPr>
        <w:t>susţinător</w:t>
      </w:r>
      <w:proofErr w:type="spellEnd"/>
      <w:r w:rsidRPr="0020176D">
        <w:rPr>
          <w:i/>
        </w:rPr>
        <w:t>)</w:t>
      </w:r>
      <w:r w:rsidRPr="0020176D">
        <w:t xml:space="preserve">, </w:t>
      </w:r>
      <w:proofErr w:type="spellStart"/>
      <w:r w:rsidRPr="0020176D">
        <w:t>având</w:t>
      </w:r>
      <w:proofErr w:type="spellEnd"/>
      <w:r w:rsidRPr="0020176D">
        <w:t xml:space="preserve"> </w:t>
      </w:r>
      <w:proofErr w:type="spellStart"/>
      <w:r w:rsidRPr="0020176D">
        <w:t>sediul</w:t>
      </w:r>
      <w:proofErr w:type="spellEnd"/>
      <w:r w:rsidRPr="0020176D">
        <w:t xml:space="preserve"> </w:t>
      </w:r>
      <w:proofErr w:type="spellStart"/>
      <w:r w:rsidRPr="0020176D">
        <w:t>înregistrat</w:t>
      </w:r>
      <w:proofErr w:type="spellEnd"/>
      <w:r w:rsidRPr="0020176D">
        <w:t xml:space="preserve"> </w:t>
      </w:r>
      <w:r w:rsidRPr="0020176D">
        <w:rPr>
          <w:spacing w:val="-7"/>
        </w:rPr>
        <w:t xml:space="preserve">la .................. </w:t>
      </w:r>
      <w:r w:rsidRPr="0020176D">
        <w:t>(</w:t>
      </w:r>
      <w:proofErr w:type="spellStart"/>
      <w:r w:rsidRPr="0020176D">
        <w:rPr>
          <w:i/>
        </w:rPr>
        <w:t>adresa</w:t>
      </w:r>
      <w:proofErr w:type="spellEnd"/>
      <w:r w:rsidRPr="0020176D">
        <w:rPr>
          <w:i/>
        </w:rPr>
        <w:t xml:space="preserve"> </w:t>
      </w:r>
      <w:proofErr w:type="spellStart"/>
      <w:r w:rsidRPr="0020176D">
        <w:rPr>
          <w:i/>
        </w:rPr>
        <w:t>terţului</w:t>
      </w:r>
      <w:proofErr w:type="spellEnd"/>
      <w:r w:rsidRPr="0020176D">
        <w:t xml:space="preserve"> </w:t>
      </w:r>
      <w:proofErr w:type="spellStart"/>
      <w:r w:rsidRPr="0020176D">
        <w:rPr>
          <w:i/>
        </w:rPr>
        <w:t>susţinător</w:t>
      </w:r>
      <w:proofErr w:type="spellEnd"/>
      <w:r w:rsidRPr="0020176D">
        <w:rPr>
          <w:i/>
        </w:rPr>
        <w:t>)</w:t>
      </w:r>
      <w:r w:rsidRPr="0020176D">
        <w:t xml:space="preserve">, ne </w:t>
      </w:r>
      <w:proofErr w:type="spellStart"/>
      <w:r w:rsidRPr="0020176D">
        <w:t>obligăm</w:t>
      </w:r>
      <w:proofErr w:type="spellEnd"/>
      <w:r w:rsidRPr="0020176D">
        <w:t xml:space="preserve">, </w:t>
      </w:r>
      <w:proofErr w:type="spellStart"/>
      <w:r w:rsidRPr="0020176D">
        <w:rPr>
          <w:b/>
        </w:rPr>
        <w:t>în</w:t>
      </w:r>
      <w:proofErr w:type="spellEnd"/>
      <w:r w:rsidRPr="0020176D">
        <w:rPr>
          <w:b/>
        </w:rPr>
        <w:t xml:space="preserve"> mod </w:t>
      </w:r>
      <w:proofErr w:type="spellStart"/>
      <w:r w:rsidRPr="0020176D">
        <w:rPr>
          <w:b/>
        </w:rPr>
        <w:t>ferm</w:t>
      </w:r>
      <w:proofErr w:type="spellEnd"/>
      <w:r w:rsidRPr="0020176D">
        <w:rPr>
          <w:b/>
        </w:rPr>
        <w:t xml:space="preserve">, </w:t>
      </w:r>
      <w:proofErr w:type="spellStart"/>
      <w:r w:rsidRPr="0020176D">
        <w:rPr>
          <w:b/>
        </w:rPr>
        <w:t>necondiţionat</w:t>
      </w:r>
      <w:proofErr w:type="spellEnd"/>
      <w:r w:rsidRPr="0020176D">
        <w:rPr>
          <w:b/>
        </w:rPr>
        <w:t xml:space="preserve"> </w:t>
      </w:r>
      <w:proofErr w:type="spellStart"/>
      <w:r w:rsidRPr="0020176D">
        <w:rPr>
          <w:b/>
        </w:rPr>
        <w:t>şi</w:t>
      </w:r>
      <w:proofErr w:type="spellEnd"/>
      <w:r w:rsidRPr="0020176D">
        <w:rPr>
          <w:b/>
        </w:rPr>
        <w:t xml:space="preserve"> </w:t>
      </w:r>
      <w:proofErr w:type="spellStart"/>
      <w:r w:rsidRPr="0020176D">
        <w:rPr>
          <w:b/>
        </w:rPr>
        <w:t>irevocabil</w:t>
      </w:r>
      <w:proofErr w:type="spellEnd"/>
      <w:r w:rsidRPr="0020176D">
        <w:rPr>
          <w:b/>
        </w:rPr>
        <w:t>,</w:t>
      </w:r>
      <w:r w:rsidRPr="0020176D">
        <w:t xml:space="preserve"> </w:t>
      </w:r>
      <w:proofErr w:type="spellStart"/>
      <w:proofErr w:type="gramStart"/>
      <w:r w:rsidRPr="0020176D">
        <w:t>următoarele</w:t>
      </w:r>
      <w:proofErr w:type="spellEnd"/>
      <w:r w:rsidRPr="0020176D">
        <w:t xml:space="preserve"> :</w:t>
      </w:r>
      <w:proofErr w:type="gramEnd"/>
    </w:p>
    <w:p w:rsidR="00856D5F" w:rsidRPr="0020176D" w:rsidRDefault="00856D5F" w:rsidP="00856D5F">
      <w:pPr>
        <w:shd w:val="clear" w:color="auto" w:fill="FFFFFF"/>
        <w:tabs>
          <w:tab w:val="left" w:leader="dot" w:pos="7166"/>
        </w:tabs>
        <w:ind w:firstLine="1134"/>
        <w:jc w:val="both"/>
      </w:pPr>
    </w:p>
    <w:p w:rsidR="00856D5F" w:rsidRPr="0020176D" w:rsidRDefault="00856D5F" w:rsidP="00856D5F">
      <w:pPr>
        <w:pStyle w:val="Listaszerbekezds"/>
        <w:numPr>
          <w:ilvl w:val="0"/>
          <w:numId w:val="13"/>
        </w:numPr>
        <w:shd w:val="clear" w:color="auto" w:fill="FFFFFF"/>
        <w:tabs>
          <w:tab w:val="left" w:leader="dot" w:pos="7166"/>
        </w:tabs>
        <w:spacing w:after="0" w:line="276" w:lineRule="auto"/>
        <w:ind w:left="0" w:hanging="284"/>
        <w:jc w:val="both"/>
        <w:rPr>
          <w:rFonts w:ascii="Times New Roman" w:eastAsia="Times New Roman" w:hAnsi="Times New Roman"/>
          <w:sz w:val="24"/>
        </w:rPr>
      </w:pPr>
      <w:r w:rsidRPr="0020176D">
        <w:rPr>
          <w:rFonts w:ascii="Times New Roman" w:eastAsia="Times New Roman" w:hAnsi="Times New Roman"/>
          <w:sz w:val="24"/>
        </w:rPr>
        <w:t>Să punem la dispoziţia _______________________(</w:t>
      </w:r>
      <w:r w:rsidRPr="0020176D">
        <w:rPr>
          <w:rFonts w:ascii="Times New Roman" w:eastAsia="Times New Roman" w:hAnsi="Times New Roman"/>
          <w:i/>
          <w:sz w:val="24"/>
        </w:rPr>
        <w:t>denumirea</w:t>
      </w:r>
      <w:r w:rsidRPr="0020176D">
        <w:rPr>
          <w:rFonts w:ascii="Times New Roman" w:eastAsia="Times New Roman" w:hAnsi="Times New Roman"/>
          <w:sz w:val="24"/>
        </w:rPr>
        <w:t xml:space="preserve"> </w:t>
      </w:r>
      <w:r w:rsidRPr="0020176D">
        <w:rPr>
          <w:rFonts w:ascii="Times New Roman" w:eastAsia="Times New Roman" w:hAnsi="Times New Roman"/>
          <w:i/>
          <w:sz w:val="24"/>
        </w:rPr>
        <w:t>ofertantului/grupului de operatori</w:t>
      </w:r>
      <w:r w:rsidRPr="0020176D">
        <w:rPr>
          <w:rFonts w:ascii="Times New Roman" w:eastAsia="Times New Roman" w:hAnsi="Times New Roman"/>
          <w:sz w:val="24"/>
        </w:rPr>
        <w:t xml:space="preserve"> </w:t>
      </w:r>
      <w:r w:rsidRPr="0020176D">
        <w:rPr>
          <w:rFonts w:ascii="Times New Roman" w:eastAsia="Times New Roman" w:hAnsi="Times New Roman"/>
          <w:i/>
          <w:sz w:val="24"/>
        </w:rPr>
        <w:t>economici</w:t>
      </w:r>
      <w:r w:rsidRPr="0020176D">
        <w:rPr>
          <w:rFonts w:ascii="Times New Roman" w:eastAsia="Times New Roman" w:hAnsi="Times New Roman"/>
          <w:sz w:val="24"/>
        </w:rPr>
        <w:t>) resursele tehnice/profesionale (după caz) pentru îndeplinirea contractului de achiziție, prezentate în anexa la prezentul angajament.</w:t>
      </w:r>
    </w:p>
    <w:p w:rsidR="00856D5F" w:rsidRPr="0020176D" w:rsidRDefault="00856D5F" w:rsidP="00856D5F">
      <w:pPr>
        <w:pStyle w:val="Listaszerbekezds"/>
        <w:numPr>
          <w:ilvl w:val="0"/>
          <w:numId w:val="13"/>
        </w:numPr>
        <w:shd w:val="clear" w:color="auto" w:fill="FFFFFF"/>
        <w:tabs>
          <w:tab w:val="left" w:leader="dot" w:pos="7166"/>
        </w:tabs>
        <w:spacing w:after="0" w:line="276" w:lineRule="auto"/>
        <w:ind w:left="0" w:hanging="284"/>
        <w:jc w:val="both"/>
        <w:rPr>
          <w:rFonts w:ascii="Times New Roman" w:eastAsia="Times New Roman" w:hAnsi="Times New Roman"/>
          <w:sz w:val="24"/>
        </w:rPr>
      </w:pPr>
      <w:r w:rsidRPr="0020176D">
        <w:rPr>
          <w:rFonts w:ascii="Times New Roman" w:hAnsi="Times New Roman"/>
          <w:sz w:val="24"/>
          <w:szCs w:val="24"/>
        </w:rPr>
        <w:t xml:space="preserve">Să răspundem faţă de autoritatea contractantă  în legătură cu susținerea </w:t>
      </w:r>
      <w:r w:rsidRPr="0020176D">
        <w:rPr>
          <w:rFonts w:ascii="Times New Roman" w:hAnsi="Times New Roman"/>
          <w:b/>
          <w:sz w:val="24"/>
          <w:szCs w:val="24"/>
        </w:rPr>
        <w:t>experienței similare</w:t>
      </w:r>
      <w:r w:rsidRPr="0020176D">
        <w:rPr>
          <w:rFonts w:ascii="Times New Roman" w:hAnsi="Times New Roman"/>
          <w:sz w:val="24"/>
          <w:szCs w:val="24"/>
        </w:rPr>
        <w:t xml:space="preserve"> care rezultă din documentul anexat prezentului Angajament, asigurând mobilizarea resurselor tehnice/profesionale prin punerea acestora la dispoziția ofertantului, descrisă concret în documentele anexate la prezentul angajament (prin precizarea modului în care vom interveni, pentru a duce la îndeplinire respectivele activități pentru care acordăm susținerea)</w:t>
      </w:r>
    </w:p>
    <w:p w:rsidR="00856D5F" w:rsidRPr="0020176D" w:rsidRDefault="00856D5F" w:rsidP="00856D5F">
      <w:pPr>
        <w:pStyle w:val="Listaszerbekezds"/>
        <w:shd w:val="clear" w:color="auto" w:fill="FFFFFF"/>
        <w:tabs>
          <w:tab w:val="left" w:leader="dot" w:pos="7166"/>
        </w:tabs>
        <w:spacing w:after="0" w:line="276" w:lineRule="auto"/>
        <w:ind w:left="0"/>
        <w:jc w:val="both"/>
        <w:rPr>
          <w:rFonts w:ascii="Times New Roman" w:eastAsia="Times New Roman" w:hAnsi="Times New Roman"/>
          <w:sz w:val="24"/>
        </w:rPr>
      </w:pPr>
    </w:p>
    <w:p w:rsidR="00856D5F" w:rsidRPr="0020176D" w:rsidRDefault="00856D5F" w:rsidP="00856D5F">
      <w:pPr>
        <w:shd w:val="clear" w:color="auto" w:fill="FFFFFF"/>
        <w:spacing w:line="340" w:lineRule="exact"/>
        <w:ind w:firstLine="708"/>
        <w:jc w:val="both"/>
      </w:pPr>
      <w:proofErr w:type="spellStart"/>
      <w:r w:rsidRPr="0020176D">
        <w:t>Acordarea</w:t>
      </w:r>
      <w:proofErr w:type="spellEnd"/>
      <w:r w:rsidRPr="0020176D">
        <w:t xml:space="preserve"> </w:t>
      </w:r>
      <w:proofErr w:type="spellStart"/>
      <w:r w:rsidRPr="0020176D">
        <w:t>susţinerii</w:t>
      </w:r>
      <w:proofErr w:type="spellEnd"/>
      <w:r w:rsidRPr="0020176D">
        <w:t xml:space="preserve"> </w:t>
      </w:r>
      <w:proofErr w:type="spellStart"/>
      <w:r w:rsidRPr="0020176D">
        <w:t>tehnice</w:t>
      </w:r>
      <w:proofErr w:type="spellEnd"/>
      <w:r w:rsidRPr="0020176D">
        <w:t xml:space="preserve"> </w:t>
      </w:r>
      <w:proofErr w:type="spellStart"/>
      <w:r w:rsidRPr="0020176D">
        <w:t>și</w:t>
      </w:r>
      <w:proofErr w:type="spellEnd"/>
      <w:r w:rsidRPr="0020176D">
        <w:t>/</w:t>
      </w:r>
      <w:proofErr w:type="spellStart"/>
      <w:r w:rsidRPr="0020176D">
        <w:t>sau</w:t>
      </w:r>
      <w:proofErr w:type="spellEnd"/>
      <w:r w:rsidRPr="0020176D">
        <w:t xml:space="preserve"> </w:t>
      </w:r>
      <w:proofErr w:type="spellStart"/>
      <w:r w:rsidRPr="0020176D">
        <w:t>profesionale</w:t>
      </w:r>
      <w:proofErr w:type="spellEnd"/>
      <w:r w:rsidRPr="0020176D">
        <w:t xml:space="preserve"> nu </w:t>
      </w:r>
      <w:proofErr w:type="spellStart"/>
      <w:r w:rsidRPr="0020176D">
        <w:t>implică</w:t>
      </w:r>
      <w:proofErr w:type="spellEnd"/>
      <w:r w:rsidRPr="0020176D">
        <w:t xml:space="preserve"> </w:t>
      </w:r>
      <w:proofErr w:type="spellStart"/>
      <w:r w:rsidRPr="0020176D">
        <w:t>alte</w:t>
      </w:r>
      <w:proofErr w:type="spellEnd"/>
      <w:r w:rsidRPr="0020176D">
        <w:t xml:space="preserve"> </w:t>
      </w:r>
      <w:proofErr w:type="spellStart"/>
      <w:r w:rsidRPr="0020176D">
        <w:t>costuri</w:t>
      </w:r>
      <w:proofErr w:type="spellEnd"/>
      <w:r w:rsidRPr="0020176D">
        <w:t xml:space="preserve"> </w:t>
      </w:r>
      <w:proofErr w:type="spellStart"/>
      <w:r w:rsidRPr="0020176D">
        <w:t>pentru</w:t>
      </w:r>
      <w:proofErr w:type="spellEnd"/>
      <w:r w:rsidRPr="0020176D">
        <w:t xml:space="preserve"> </w:t>
      </w:r>
      <w:proofErr w:type="spellStart"/>
      <w:r w:rsidRPr="0020176D">
        <w:t>achizitor</w:t>
      </w:r>
      <w:proofErr w:type="spellEnd"/>
      <w:r w:rsidRPr="0020176D">
        <w:t xml:space="preserve">, cu </w:t>
      </w:r>
      <w:proofErr w:type="spellStart"/>
      <w:r w:rsidRPr="0020176D">
        <w:t>excepţia</w:t>
      </w:r>
      <w:proofErr w:type="spellEnd"/>
      <w:r w:rsidRPr="0020176D">
        <w:t xml:space="preserve"> </w:t>
      </w:r>
      <w:proofErr w:type="spellStart"/>
      <w:r w:rsidRPr="0020176D">
        <w:t>celor</w:t>
      </w:r>
      <w:proofErr w:type="spellEnd"/>
      <w:r w:rsidRPr="0020176D">
        <w:t xml:space="preserve"> care au </w:t>
      </w:r>
      <w:proofErr w:type="spellStart"/>
      <w:r w:rsidRPr="0020176D">
        <w:t>fost</w:t>
      </w:r>
      <w:proofErr w:type="spellEnd"/>
      <w:r w:rsidRPr="0020176D">
        <w:t xml:space="preserve"> </w:t>
      </w:r>
      <w:proofErr w:type="spellStart"/>
      <w:r w:rsidRPr="0020176D">
        <w:t>incluse</w:t>
      </w:r>
      <w:proofErr w:type="spellEnd"/>
      <w:r w:rsidRPr="0020176D">
        <w:t xml:space="preserve"> </w:t>
      </w:r>
      <w:proofErr w:type="spellStart"/>
      <w:r w:rsidRPr="0020176D">
        <w:t>în</w:t>
      </w:r>
      <w:proofErr w:type="spellEnd"/>
      <w:r w:rsidRPr="0020176D">
        <w:t xml:space="preserve"> </w:t>
      </w:r>
      <w:proofErr w:type="spellStart"/>
      <w:r w:rsidRPr="0020176D">
        <w:t>propunerea</w:t>
      </w:r>
      <w:proofErr w:type="spellEnd"/>
      <w:r w:rsidRPr="0020176D">
        <w:t xml:space="preserve"> </w:t>
      </w:r>
      <w:proofErr w:type="spellStart"/>
      <w:r w:rsidRPr="0020176D">
        <w:t>financiară</w:t>
      </w:r>
      <w:proofErr w:type="spellEnd"/>
      <w:r w:rsidRPr="0020176D">
        <w:t>.</w:t>
      </w:r>
    </w:p>
    <w:p w:rsidR="00856D5F" w:rsidRPr="0020176D" w:rsidRDefault="00856D5F" w:rsidP="00856D5F">
      <w:pPr>
        <w:shd w:val="clear" w:color="auto" w:fill="FFFFFF"/>
        <w:spacing w:line="340" w:lineRule="exact"/>
        <w:jc w:val="both"/>
      </w:pPr>
      <w:proofErr w:type="spellStart"/>
      <w:r w:rsidRPr="0020176D">
        <w:t>Noi</w:t>
      </w:r>
      <w:proofErr w:type="spellEnd"/>
      <w:r w:rsidRPr="0020176D">
        <w:t xml:space="preserve">, ..................... </w:t>
      </w:r>
      <w:r w:rsidRPr="0020176D">
        <w:rPr>
          <w:i/>
        </w:rPr>
        <w:t>(</w:t>
      </w:r>
      <w:proofErr w:type="spellStart"/>
      <w:r w:rsidRPr="0020176D">
        <w:rPr>
          <w:i/>
        </w:rPr>
        <w:t>denumirea</w:t>
      </w:r>
      <w:proofErr w:type="spellEnd"/>
      <w:r w:rsidRPr="0020176D">
        <w:rPr>
          <w:i/>
        </w:rPr>
        <w:t xml:space="preserve"> </w:t>
      </w:r>
      <w:proofErr w:type="spellStart"/>
      <w:r w:rsidRPr="0020176D">
        <w:rPr>
          <w:i/>
        </w:rPr>
        <w:t>terţului</w:t>
      </w:r>
      <w:proofErr w:type="spellEnd"/>
      <w:r w:rsidRPr="0020176D">
        <w:rPr>
          <w:i/>
        </w:rPr>
        <w:t xml:space="preserve"> </w:t>
      </w:r>
      <w:proofErr w:type="spellStart"/>
      <w:r w:rsidRPr="0020176D">
        <w:rPr>
          <w:i/>
        </w:rPr>
        <w:t>susţinător</w:t>
      </w:r>
      <w:proofErr w:type="spellEnd"/>
      <w:r w:rsidRPr="0020176D">
        <w:rPr>
          <w:i/>
        </w:rPr>
        <w:t>)</w:t>
      </w:r>
      <w:r w:rsidRPr="0020176D">
        <w:t xml:space="preserve">, </w:t>
      </w:r>
      <w:proofErr w:type="spellStart"/>
      <w:r w:rsidRPr="0020176D">
        <w:t>declarăm</w:t>
      </w:r>
      <w:proofErr w:type="spellEnd"/>
      <w:r w:rsidRPr="0020176D">
        <w:t xml:space="preserve"> </w:t>
      </w:r>
      <w:proofErr w:type="spellStart"/>
      <w:r w:rsidRPr="0020176D">
        <w:t>că</w:t>
      </w:r>
      <w:proofErr w:type="spellEnd"/>
      <w:r w:rsidRPr="0020176D">
        <w:t xml:space="preserve"> </w:t>
      </w:r>
      <w:proofErr w:type="spellStart"/>
      <w:r w:rsidRPr="0020176D">
        <w:t>înţelegem</w:t>
      </w:r>
      <w:proofErr w:type="spellEnd"/>
      <w:r w:rsidRPr="0020176D">
        <w:t xml:space="preserve"> </w:t>
      </w:r>
      <w:proofErr w:type="spellStart"/>
      <w:r w:rsidRPr="0020176D">
        <w:t>să</w:t>
      </w:r>
      <w:proofErr w:type="spellEnd"/>
      <w:r w:rsidRPr="0020176D">
        <w:t xml:space="preserve"> </w:t>
      </w:r>
      <w:proofErr w:type="spellStart"/>
      <w:r w:rsidRPr="0020176D">
        <w:t>renunţam</w:t>
      </w:r>
      <w:proofErr w:type="spellEnd"/>
      <w:r w:rsidRPr="0020176D">
        <w:t xml:space="preserve"> </w:t>
      </w:r>
      <w:proofErr w:type="spellStart"/>
      <w:r w:rsidRPr="0020176D">
        <w:t>definitiv</w:t>
      </w:r>
      <w:proofErr w:type="spellEnd"/>
      <w:r w:rsidRPr="0020176D">
        <w:t xml:space="preserve"> </w:t>
      </w:r>
      <w:proofErr w:type="spellStart"/>
      <w:r w:rsidRPr="0020176D">
        <w:t>şi</w:t>
      </w:r>
      <w:proofErr w:type="spellEnd"/>
      <w:r w:rsidRPr="0020176D">
        <w:t xml:space="preserve"> </w:t>
      </w:r>
      <w:proofErr w:type="spellStart"/>
      <w:r w:rsidRPr="0020176D">
        <w:t>irevocabil</w:t>
      </w:r>
      <w:proofErr w:type="spellEnd"/>
      <w:r w:rsidRPr="0020176D">
        <w:t xml:space="preserve"> la </w:t>
      </w:r>
      <w:proofErr w:type="spellStart"/>
      <w:r w:rsidRPr="0020176D">
        <w:t>dreptul</w:t>
      </w:r>
      <w:proofErr w:type="spellEnd"/>
      <w:r w:rsidRPr="0020176D">
        <w:t xml:space="preserve"> de a </w:t>
      </w:r>
      <w:proofErr w:type="spellStart"/>
      <w:r w:rsidRPr="0020176D">
        <w:t>invoca</w:t>
      </w:r>
      <w:proofErr w:type="spellEnd"/>
      <w:r w:rsidRPr="0020176D">
        <w:t xml:space="preserve"> </w:t>
      </w:r>
      <w:proofErr w:type="spellStart"/>
      <w:r w:rsidRPr="0020176D">
        <w:t>orice</w:t>
      </w:r>
      <w:proofErr w:type="spellEnd"/>
      <w:r w:rsidRPr="0020176D">
        <w:t xml:space="preserve"> </w:t>
      </w:r>
      <w:proofErr w:type="spellStart"/>
      <w:r w:rsidRPr="0020176D">
        <w:t>excepţie</w:t>
      </w:r>
      <w:proofErr w:type="spellEnd"/>
      <w:r w:rsidRPr="0020176D">
        <w:t xml:space="preserve"> de </w:t>
      </w:r>
      <w:proofErr w:type="spellStart"/>
      <w:r w:rsidRPr="0020176D">
        <w:t>neexecutare</w:t>
      </w:r>
      <w:proofErr w:type="spellEnd"/>
      <w:r w:rsidRPr="0020176D">
        <w:t xml:space="preserve">, </w:t>
      </w:r>
      <w:proofErr w:type="spellStart"/>
      <w:r w:rsidRPr="0020176D">
        <w:t>atât</w:t>
      </w:r>
      <w:proofErr w:type="spellEnd"/>
      <w:r w:rsidRPr="0020176D">
        <w:t xml:space="preserve"> </w:t>
      </w:r>
      <w:proofErr w:type="spellStart"/>
      <w:r w:rsidRPr="0020176D">
        <w:t>faţă</w:t>
      </w:r>
      <w:proofErr w:type="spellEnd"/>
      <w:r w:rsidRPr="0020176D">
        <w:t xml:space="preserve"> de </w:t>
      </w:r>
      <w:proofErr w:type="spellStart"/>
      <w:r w:rsidRPr="0020176D">
        <w:t>autoritatea</w:t>
      </w:r>
      <w:proofErr w:type="spellEnd"/>
      <w:r w:rsidRPr="0020176D">
        <w:t xml:space="preserve"> </w:t>
      </w:r>
      <w:proofErr w:type="spellStart"/>
      <w:r w:rsidRPr="0020176D">
        <w:t>contractantă</w:t>
      </w:r>
      <w:proofErr w:type="spellEnd"/>
      <w:r w:rsidRPr="0020176D">
        <w:t xml:space="preserve">, </w:t>
      </w:r>
      <w:proofErr w:type="spellStart"/>
      <w:r w:rsidRPr="0020176D">
        <w:t>cât</w:t>
      </w:r>
      <w:proofErr w:type="spellEnd"/>
      <w:r w:rsidRPr="0020176D">
        <w:t xml:space="preserve"> </w:t>
      </w:r>
      <w:proofErr w:type="spellStart"/>
      <w:r w:rsidRPr="0020176D">
        <w:t>şi</w:t>
      </w:r>
      <w:proofErr w:type="spellEnd"/>
      <w:r w:rsidRPr="0020176D">
        <w:t xml:space="preserve"> </w:t>
      </w:r>
      <w:proofErr w:type="spellStart"/>
      <w:r w:rsidRPr="0020176D">
        <w:t>faţă</w:t>
      </w:r>
      <w:proofErr w:type="spellEnd"/>
      <w:r w:rsidRPr="0020176D">
        <w:t xml:space="preserve"> de ............ (</w:t>
      </w:r>
      <w:proofErr w:type="spellStart"/>
      <w:r w:rsidRPr="0020176D">
        <w:rPr>
          <w:i/>
        </w:rPr>
        <w:t>denumire</w:t>
      </w:r>
      <w:proofErr w:type="spellEnd"/>
      <w:r w:rsidRPr="0020176D">
        <w:rPr>
          <w:i/>
        </w:rPr>
        <w:t xml:space="preserve"> </w:t>
      </w:r>
      <w:proofErr w:type="spellStart"/>
      <w:r w:rsidRPr="0020176D">
        <w:rPr>
          <w:i/>
        </w:rPr>
        <w:t>ofertant</w:t>
      </w:r>
      <w:proofErr w:type="spellEnd"/>
      <w:r w:rsidRPr="0020176D">
        <w:rPr>
          <w:i/>
        </w:rPr>
        <w:t>/</w:t>
      </w:r>
      <w:proofErr w:type="spellStart"/>
      <w:r w:rsidRPr="0020176D">
        <w:rPr>
          <w:i/>
        </w:rPr>
        <w:t>candidat</w:t>
      </w:r>
      <w:proofErr w:type="spellEnd"/>
      <w:r w:rsidRPr="0020176D">
        <w:rPr>
          <w:i/>
        </w:rPr>
        <w:t>/</w:t>
      </w:r>
      <w:proofErr w:type="spellStart"/>
      <w:r w:rsidRPr="0020176D">
        <w:rPr>
          <w:i/>
        </w:rPr>
        <w:t>grupul</w:t>
      </w:r>
      <w:proofErr w:type="spellEnd"/>
      <w:r w:rsidRPr="0020176D">
        <w:rPr>
          <w:i/>
        </w:rPr>
        <w:t xml:space="preserve"> de </w:t>
      </w:r>
      <w:proofErr w:type="spellStart"/>
      <w:r w:rsidRPr="0020176D">
        <w:rPr>
          <w:i/>
        </w:rPr>
        <w:t>ofertanţi</w:t>
      </w:r>
      <w:proofErr w:type="spellEnd"/>
      <w:r w:rsidRPr="0020176D">
        <w:rPr>
          <w:i/>
        </w:rPr>
        <w:t>),</w:t>
      </w:r>
      <w:r w:rsidRPr="0020176D">
        <w:t xml:space="preserve"> care </w:t>
      </w:r>
      <w:proofErr w:type="spellStart"/>
      <w:r w:rsidRPr="0020176D">
        <w:t>ar</w:t>
      </w:r>
      <w:proofErr w:type="spellEnd"/>
      <w:r w:rsidRPr="0020176D">
        <w:t xml:space="preserve"> </w:t>
      </w:r>
      <w:proofErr w:type="spellStart"/>
      <w:r w:rsidRPr="0020176D">
        <w:t>putea</w:t>
      </w:r>
      <w:proofErr w:type="spellEnd"/>
      <w:r w:rsidRPr="0020176D">
        <w:t xml:space="preserve"> conduce la </w:t>
      </w:r>
      <w:proofErr w:type="spellStart"/>
      <w:r w:rsidRPr="0020176D">
        <w:t>neexecutarea</w:t>
      </w:r>
      <w:proofErr w:type="spellEnd"/>
      <w:r w:rsidRPr="0020176D">
        <w:t xml:space="preserve">, </w:t>
      </w:r>
      <w:proofErr w:type="spellStart"/>
      <w:r w:rsidRPr="0020176D">
        <w:t>parţială</w:t>
      </w:r>
      <w:proofErr w:type="spellEnd"/>
      <w:r w:rsidRPr="0020176D">
        <w:t xml:space="preserve"> </w:t>
      </w:r>
      <w:proofErr w:type="spellStart"/>
      <w:r w:rsidRPr="0020176D">
        <w:t>sau</w:t>
      </w:r>
      <w:proofErr w:type="spellEnd"/>
      <w:r w:rsidRPr="0020176D">
        <w:t xml:space="preserve"> </w:t>
      </w:r>
      <w:proofErr w:type="spellStart"/>
      <w:r w:rsidRPr="0020176D">
        <w:t>totală</w:t>
      </w:r>
      <w:proofErr w:type="spellEnd"/>
      <w:r w:rsidRPr="0020176D">
        <w:t xml:space="preserve">, </w:t>
      </w:r>
      <w:proofErr w:type="spellStart"/>
      <w:r w:rsidRPr="0020176D">
        <w:t>sau</w:t>
      </w:r>
      <w:proofErr w:type="spellEnd"/>
      <w:r w:rsidRPr="0020176D">
        <w:t xml:space="preserve"> la </w:t>
      </w:r>
      <w:proofErr w:type="spellStart"/>
      <w:r w:rsidRPr="0020176D">
        <w:t>executarea</w:t>
      </w:r>
      <w:proofErr w:type="spellEnd"/>
      <w:r w:rsidRPr="0020176D">
        <w:t xml:space="preserve"> cu </w:t>
      </w:r>
      <w:proofErr w:type="spellStart"/>
      <w:r w:rsidRPr="0020176D">
        <w:t>întârziere</w:t>
      </w:r>
      <w:proofErr w:type="spellEnd"/>
      <w:r w:rsidRPr="0020176D">
        <w:t xml:space="preserve"> </w:t>
      </w:r>
      <w:proofErr w:type="spellStart"/>
      <w:r w:rsidRPr="0020176D">
        <w:t>sau</w:t>
      </w:r>
      <w:proofErr w:type="spellEnd"/>
      <w:r w:rsidRPr="0020176D">
        <w:t xml:space="preserve"> </w:t>
      </w:r>
      <w:proofErr w:type="spellStart"/>
      <w:r w:rsidRPr="0020176D">
        <w:t>în</w:t>
      </w:r>
      <w:proofErr w:type="spellEnd"/>
      <w:r w:rsidRPr="0020176D">
        <w:t xml:space="preserve"> mod </w:t>
      </w:r>
      <w:proofErr w:type="spellStart"/>
      <w:r w:rsidRPr="0020176D">
        <w:t>necorespunzător</w:t>
      </w:r>
      <w:proofErr w:type="spellEnd"/>
      <w:r w:rsidRPr="0020176D">
        <w:t xml:space="preserve"> a </w:t>
      </w:r>
      <w:proofErr w:type="spellStart"/>
      <w:r w:rsidRPr="0020176D">
        <w:t>obligaţiilor</w:t>
      </w:r>
      <w:proofErr w:type="spellEnd"/>
      <w:r w:rsidRPr="0020176D">
        <w:t xml:space="preserve"> </w:t>
      </w:r>
      <w:proofErr w:type="spellStart"/>
      <w:r w:rsidRPr="0020176D">
        <w:t>asumate</w:t>
      </w:r>
      <w:proofErr w:type="spellEnd"/>
      <w:r w:rsidRPr="0020176D">
        <w:t xml:space="preserve"> de </w:t>
      </w:r>
      <w:proofErr w:type="spellStart"/>
      <w:r w:rsidRPr="0020176D">
        <w:t>noi</w:t>
      </w:r>
      <w:proofErr w:type="spellEnd"/>
      <w:r w:rsidRPr="0020176D">
        <w:t xml:space="preserve"> </w:t>
      </w:r>
      <w:proofErr w:type="spellStart"/>
      <w:r w:rsidRPr="0020176D">
        <w:t>prin</w:t>
      </w:r>
      <w:proofErr w:type="spellEnd"/>
      <w:r w:rsidRPr="0020176D">
        <w:t xml:space="preserve"> </w:t>
      </w:r>
      <w:proofErr w:type="spellStart"/>
      <w:r w:rsidRPr="0020176D">
        <w:t>prezentul</w:t>
      </w:r>
      <w:proofErr w:type="spellEnd"/>
      <w:r w:rsidRPr="0020176D">
        <w:t xml:space="preserve"> </w:t>
      </w:r>
      <w:proofErr w:type="spellStart"/>
      <w:r w:rsidRPr="0020176D">
        <w:t>angajament</w:t>
      </w:r>
      <w:proofErr w:type="spellEnd"/>
      <w:r w:rsidRPr="0020176D">
        <w:t>.</w:t>
      </w:r>
    </w:p>
    <w:p w:rsidR="00856D5F" w:rsidRPr="0020176D" w:rsidRDefault="00856D5F" w:rsidP="00856D5F">
      <w:pPr>
        <w:autoSpaceDE w:val="0"/>
        <w:autoSpaceDN w:val="0"/>
        <w:adjustRightInd w:val="0"/>
        <w:jc w:val="both"/>
      </w:pPr>
      <w:r w:rsidRPr="0020176D">
        <w:tab/>
      </w:r>
    </w:p>
    <w:p w:rsidR="00856D5F" w:rsidRPr="0020176D" w:rsidRDefault="00856D5F" w:rsidP="00856D5F">
      <w:pPr>
        <w:autoSpaceDE w:val="0"/>
        <w:autoSpaceDN w:val="0"/>
        <w:adjustRightInd w:val="0"/>
        <w:ind w:firstLine="708"/>
        <w:jc w:val="both"/>
        <w:rPr>
          <w:color w:val="000000"/>
        </w:rPr>
      </w:pPr>
      <w:proofErr w:type="spellStart"/>
      <w:r w:rsidRPr="0020176D">
        <w:rPr>
          <w:lang w:eastAsia="ro-RO"/>
        </w:rPr>
        <w:t>Totodată</w:t>
      </w:r>
      <w:proofErr w:type="spellEnd"/>
      <w:r w:rsidRPr="0020176D">
        <w:rPr>
          <w:lang w:eastAsia="ro-RO"/>
        </w:rPr>
        <w:t xml:space="preserve">, conform </w:t>
      </w:r>
      <w:proofErr w:type="spellStart"/>
      <w:r w:rsidRPr="0020176D">
        <w:rPr>
          <w:lang w:eastAsia="ro-RO"/>
        </w:rPr>
        <w:t>prevederilor</w:t>
      </w:r>
      <w:proofErr w:type="spellEnd"/>
      <w:r w:rsidRPr="0020176D">
        <w:rPr>
          <w:lang w:eastAsia="ro-RO"/>
        </w:rPr>
        <w:t xml:space="preserve"> art.184 din </w:t>
      </w:r>
      <w:proofErr w:type="spellStart"/>
      <w:r w:rsidRPr="0020176D">
        <w:rPr>
          <w:lang w:eastAsia="ro-RO"/>
        </w:rPr>
        <w:t>Legea</w:t>
      </w:r>
      <w:proofErr w:type="spellEnd"/>
      <w:r w:rsidRPr="0020176D">
        <w:rPr>
          <w:lang w:eastAsia="ro-RO"/>
        </w:rPr>
        <w:t xml:space="preserve"> nr.98/2016, </w:t>
      </w:r>
      <w:proofErr w:type="spellStart"/>
      <w:r w:rsidRPr="0020176D">
        <w:rPr>
          <w:lang w:eastAsia="ro-RO"/>
        </w:rPr>
        <w:t>prin</w:t>
      </w:r>
      <w:proofErr w:type="spellEnd"/>
      <w:r w:rsidRPr="0020176D">
        <w:rPr>
          <w:lang w:eastAsia="ro-RO"/>
        </w:rPr>
        <w:t xml:space="preserve"> </w:t>
      </w:r>
      <w:proofErr w:type="spellStart"/>
      <w:r w:rsidRPr="0020176D">
        <w:rPr>
          <w:lang w:eastAsia="ro-RO"/>
        </w:rPr>
        <w:t>angajamentul</w:t>
      </w:r>
      <w:proofErr w:type="spellEnd"/>
      <w:r w:rsidRPr="0020176D">
        <w:rPr>
          <w:lang w:eastAsia="ro-RO"/>
        </w:rPr>
        <w:t xml:space="preserve"> </w:t>
      </w:r>
      <w:proofErr w:type="spellStart"/>
      <w:r w:rsidRPr="0020176D">
        <w:rPr>
          <w:lang w:eastAsia="ro-RO"/>
        </w:rPr>
        <w:t>ferm</w:t>
      </w:r>
      <w:proofErr w:type="spellEnd"/>
      <w:r w:rsidRPr="0020176D">
        <w:rPr>
          <w:lang w:eastAsia="ro-RO"/>
        </w:rPr>
        <w:t xml:space="preserve">, ne </w:t>
      </w:r>
      <w:proofErr w:type="spellStart"/>
      <w:r w:rsidRPr="0020176D">
        <w:rPr>
          <w:lang w:eastAsia="ro-RO"/>
        </w:rPr>
        <w:t>angajăm</w:t>
      </w:r>
      <w:proofErr w:type="spellEnd"/>
      <w:r w:rsidRPr="0020176D">
        <w:rPr>
          <w:color w:val="000000"/>
        </w:rPr>
        <w:t xml:space="preserve"> </w:t>
      </w:r>
      <w:proofErr w:type="spellStart"/>
      <w:r w:rsidRPr="0020176D">
        <w:rPr>
          <w:color w:val="000000"/>
        </w:rPr>
        <w:t>să</w:t>
      </w:r>
      <w:proofErr w:type="spellEnd"/>
      <w:r w:rsidRPr="0020176D">
        <w:rPr>
          <w:color w:val="000000"/>
        </w:rPr>
        <w:t xml:space="preserve"> </w:t>
      </w:r>
      <w:proofErr w:type="spellStart"/>
      <w:r w:rsidRPr="0020176D">
        <w:rPr>
          <w:color w:val="000000"/>
        </w:rPr>
        <w:t>răspundem</w:t>
      </w:r>
      <w:proofErr w:type="spellEnd"/>
      <w:r w:rsidRPr="0020176D">
        <w:rPr>
          <w:color w:val="000000"/>
        </w:rPr>
        <w:t xml:space="preserve"> </w:t>
      </w:r>
      <w:proofErr w:type="spellStart"/>
      <w:r w:rsidRPr="0020176D">
        <w:rPr>
          <w:color w:val="000000"/>
        </w:rPr>
        <w:t>în</w:t>
      </w:r>
      <w:proofErr w:type="spellEnd"/>
      <w:r w:rsidRPr="0020176D">
        <w:rPr>
          <w:color w:val="000000"/>
        </w:rPr>
        <w:t xml:space="preserve"> mod </w:t>
      </w:r>
      <w:proofErr w:type="spellStart"/>
      <w:r w:rsidRPr="0020176D">
        <w:rPr>
          <w:color w:val="000000"/>
        </w:rPr>
        <w:t>solidar</w:t>
      </w:r>
      <w:proofErr w:type="spellEnd"/>
      <w:r w:rsidRPr="0020176D">
        <w:rPr>
          <w:color w:val="000000"/>
        </w:rPr>
        <w:t xml:space="preserve"> cu </w:t>
      </w:r>
      <w:proofErr w:type="spellStart"/>
      <w:r w:rsidRPr="0020176D">
        <w:rPr>
          <w:color w:val="000000"/>
        </w:rPr>
        <w:t>ofertantul</w:t>
      </w:r>
      <w:proofErr w:type="spellEnd"/>
      <w:r w:rsidRPr="0020176D">
        <w:rPr>
          <w:color w:val="000000"/>
        </w:rPr>
        <w:t xml:space="preserve"> </w:t>
      </w:r>
      <w:proofErr w:type="spellStart"/>
      <w:r w:rsidRPr="0020176D">
        <w:rPr>
          <w:color w:val="000000"/>
        </w:rPr>
        <w:t>pentru</w:t>
      </w:r>
      <w:proofErr w:type="spellEnd"/>
      <w:r w:rsidRPr="0020176D">
        <w:rPr>
          <w:color w:val="000000"/>
        </w:rPr>
        <w:t xml:space="preserve"> </w:t>
      </w:r>
      <w:proofErr w:type="spellStart"/>
      <w:r w:rsidRPr="0020176D">
        <w:rPr>
          <w:color w:val="000000"/>
        </w:rPr>
        <w:t>executarea</w:t>
      </w:r>
      <w:proofErr w:type="spellEnd"/>
      <w:r w:rsidRPr="0020176D">
        <w:rPr>
          <w:color w:val="000000"/>
        </w:rPr>
        <w:t xml:space="preserve"> </w:t>
      </w:r>
      <w:proofErr w:type="spellStart"/>
      <w:r w:rsidRPr="0020176D">
        <w:rPr>
          <w:color w:val="000000"/>
        </w:rPr>
        <w:t>contractului</w:t>
      </w:r>
      <w:proofErr w:type="spellEnd"/>
      <w:r w:rsidRPr="0020176D">
        <w:rPr>
          <w:color w:val="000000"/>
        </w:rPr>
        <w:t xml:space="preserve"> de </w:t>
      </w:r>
      <w:proofErr w:type="spellStart"/>
      <w:r w:rsidRPr="0020176D">
        <w:rPr>
          <w:color w:val="000000"/>
        </w:rPr>
        <w:t>achiziţie</w:t>
      </w:r>
      <w:proofErr w:type="spellEnd"/>
      <w:r w:rsidRPr="0020176D">
        <w:rPr>
          <w:color w:val="000000"/>
        </w:rPr>
        <w:t xml:space="preserve"> </w:t>
      </w:r>
      <w:proofErr w:type="spellStart"/>
      <w:r w:rsidRPr="0020176D">
        <w:rPr>
          <w:color w:val="000000"/>
        </w:rPr>
        <w:t>publică</w:t>
      </w:r>
      <w:proofErr w:type="spellEnd"/>
      <w:r w:rsidRPr="0020176D">
        <w:rPr>
          <w:color w:val="000000"/>
        </w:rPr>
        <w:t xml:space="preserve">. </w:t>
      </w:r>
      <w:proofErr w:type="spellStart"/>
      <w:r w:rsidRPr="0020176D">
        <w:rPr>
          <w:color w:val="000000"/>
        </w:rPr>
        <w:t>Răspunderea</w:t>
      </w:r>
      <w:proofErr w:type="spellEnd"/>
      <w:r w:rsidRPr="0020176D">
        <w:rPr>
          <w:color w:val="000000"/>
        </w:rPr>
        <w:t xml:space="preserve"> </w:t>
      </w:r>
      <w:proofErr w:type="spellStart"/>
      <w:r w:rsidRPr="0020176D">
        <w:rPr>
          <w:color w:val="000000"/>
        </w:rPr>
        <w:t>solidară</w:t>
      </w:r>
      <w:proofErr w:type="spellEnd"/>
      <w:r w:rsidRPr="0020176D">
        <w:rPr>
          <w:color w:val="000000"/>
        </w:rPr>
        <w:t xml:space="preserve"> a </w:t>
      </w:r>
      <w:proofErr w:type="spellStart"/>
      <w:r w:rsidRPr="0020176D">
        <w:rPr>
          <w:color w:val="000000"/>
        </w:rPr>
        <w:t>terțului</w:t>
      </w:r>
      <w:proofErr w:type="spellEnd"/>
      <w:r w:rsidRPr="0020176D">
        <w:rPr>
          <w:color w:val="000000"/>
        </w:rPr>
        <w:t>/</w:t>
      </w:r>
      <w:proofErr w:type="spellStart"/>
      <w:r w:rsidRPr="0020176D">
        <w:rPr>
          <w:color w:val="000000"/>
        </w:rPr>
        <w:t>terților</w:t>
      </w:r>
      <w:proofErr w:type="spellEnd"/>
      <w:r w:rsidRPr="0020176D">
        <w:rPr>
          <w:color w:val="000000"/>
        </w:rPr>
        <w:t xml:space="preserve"> </w:t>
      </w:r>
      <w:proofErr w:type="spellStart"/>
      <w:r w:rsidRPr="0020176D">
        <w:rPr>
          <w:color w:val="000000"/>
        </w:rPr>
        <w:t>susținător</w:t>
      </w:r>
      <w:proofErr w:type="spellEnd"/>
      <w:r w:rsidRPr="0020176D">
        <w:rPr>
          <w:color w:val="000000"/>
        </w:rPr>
        <w:t>/</w:t>
      </w:r>
      <w:proofErr w:type="spellStart"/>
      <w:r w:rsidRPr="0020176D">
        <w:rPr>
          <w:color w:val="000000"/>
        </w:rPr>
        <w:t>susținători</w:t>
      </w:r>
      <w:proofErr w:type="spellEnd"/>
      <w:r w:rsidRPr="0020176D">
        <w:rPr>
          <w:color w:val="000000"/>
        </w:rPr>
        <w:t xml:space="preserve"> se </w:t>
      </w:r>
      <w:proofErr w:type="spellStart"/>
      <w:r w:rsidRPr="0020176D">
        <w:rPr>
          <w:color w:val="000000"/>
        </w:rPr>
        <w:t>va</w:t>
      </w:r>
      <w:proofErr w:type="spellEnd"/>
      <w:r w:rsidRPr="0020176D">
        <w:rPr>
          <w:color w:val="000000"/>
        </w:rPr>
        <w:t xml:space="preserve"> </w:t>
      </w:r>
      <w:proofErr w:type="spellStart"/>
      <w:r w:rsidRPr="0020176D">
        <w:rPr>
          <w:color w:val="000000"/>
        </w:rPr>
        <w:t>angaja</w:t>
      </w:r>
      <w:proofErr w:type="spellEnd"/>
      <w:r w:rsidRPr="0020176D">
        <w:rPr>
          <w:color w:val="000000"/>
        </w:rPr>
        <w:t xml:space="preserve"> sub </w:t>
      </w:r>
      <w:proofErr w:type="spellStart"/>
      <w:r w:rsidRPr="0020176D">
        <w:rPr>
          <w:color w:val="000000"/>
        </w:rPr>
        <w:t>condiția</w:t>
      </w:r>
      <w:proofErr w:type="spellEnd"/>
      <w:r w:rsidRPr="0020176D">
        <w:rPr>
          <w:color w:val="000000"/>
        </w:rPr>
        <w:t xml:space="preserve"> </w:t>
      </w:r>
      <w:proofErr w:type="spellStart"/>
      <w:r w:rsidRPr="0020176D">
        <w:rPr>
          <w:color w:val="000000"/>
        </w:rPr>
        <w:t>neîndeplinirii</w:t>
      </w:r>
      <w:proofErr w:type="spellEnd"/>
      <w:r w:rsidRPr="0020176D">
        <w:rPr>
          <w:color w:val="000000"/>
        </w:rPr>
        <w:t xml:space="preserve"> de </w:t>
      </w:r>
      <w:proofErr w:type="spellStart"/>
      <w:r w:rsidRPr="0020176D">
        <w:rPr>
          <w:color w:val="000000"/>
        </w:rPr>
        <w:t>către</w:t>
      </w:r>
      <w:proofErr w:type="spellEnd"/>
      <w:r w:rsidRPr="0020176D">
        <w:rPr>
          <w:color w:val="000000"/>
        </w:rPr>
        <w:t xml:space="preserve"> </w:t>
      </w:r>
      <w:proofErr w:type="spellStart"/>
      <w:r w:rsidRPr="0020176D">
        <w:rPr>
          <w:color w:val="000000"/>
        </w:rPr>
        <w:t>acesta</w:t>
      </w:r>
      <w:proofErr w:type="spellEnd"/>
      <w:r w:rsidRPr="0020176D">
        <w:rPr>
          <w:color w:val="000000"/>
        </w:rPr>
        <w:t>/</w:t>
      </w:r>
      <w:proofErr w:type="spellStart"/>
      <w:r w:rsidRPr="0020176D">
        <w:rPr>
          <w:color w:val="000000"/>
        </w:rPr>
        <w:t>aceștia</w:t>
      </w:r>
      <w:proofErr w:type="spellEnd"/>
      <w:r w:rsidRPr="0020176D">
        <w:rPr>
          <w:color w:val="000000"/>
        </w:rPr>
        <w:t xml:space="preserve"> </w:t>
      </w:r>
      <w:proofErr w:type="gramStart"/>
      <w:r w:rsidRPr="0020176D">
        <w:rPr>
          <w:color w:val="000000"/>
        </w:rPr>
        <w:t>a</w:t>
      </w:r>
      <w:proofErr w:type="gramEnd"/>
      <w:r w:rsidRPr="0020176D">
        <w:rPr>
          <w:color w:val="000000"/>
        </w:rPr>
        <w:t xml:space="preserve"> </w:t>
      </w:r>
      <w:proofErr w:type="spellStart"/>
      <w:r w:rsidRPr="0020176D">
        <w:rPr>
          <w:color w:val="000000"/>
        </w:rPr>
        <w:t>obligațiilor</w:t>
      </w:r>
      <w:proofErr w:type="spellEnd"/>
      <w:r w:rsidRPr="0020176D">
        <w:rPr>
          <w:color w:val="000000"/>
        </w:rPr>
        <w:t xml:space="preserve"> de </w:t>
      </w:r>
      <w:proofErr w:type="spellStart"/>
      <w:r w:rsidRPr="0020176D">
        <w:rPr>
          <w:color w:val="000000"/>
        </w:rPr>
        <w:t>susținere</w:t>
      </w:r>
      <w:proofErr w:type="spellEnd"/>
      <w:r w:rsidRPr="0020176D">
        <w:rPr>
          <w:color w:val="000000"/>
        </w:rPr>
        <w:t xml:space="preserve"> </w:t>
      </w:r>
      <w:proofErr w:type="spellStart"/>
      <w:r w:rsidRPr="0020176D">
        <w:rPr>
          <w:color w:val="000000"/>
        </w:rPr>
        <w:t>asumate</w:t>
      </w:r>
      <w:proofErr w:type="spellEnd"/>
      <w:r w:rsidRPr="0020176D">
        <w:rPr>
          <w:color w:val="000000"/>
        </w:rPr>
        <w:t xml:space="preserve"> </w:t>
      </w:r>
      <w:proofErr w:type="spellStart"/>
      <w:r w:rsidRPr="0020176D">
        <w:rPr>
          <w:color w:val="000000"/>
        </w:rPr>
        <w:t>prin</w:t>
      </w:r>
      <w:proofErr w:type="spellEnd"/>
      <w:r w:rsidRPr="0020176D">
        <w:rPr>
          <w:color w:val="000000"/>
        </w:rPr>
        <w:t xml:space="preserve"> </w:t>
      </w:r>
      <w:proofErr w:type="spellStart"/>
      <w:r w:rsidRPr="0020176D">
        <w:rPr>
          <w:color w:val="000000"/>
        </w:rPr>
        <w:t>angajament</w:t>
      </w:r>
      <w:proofErr w:type="spellEnd"/>
      <w:r w:rsidRPr="0020176D">
        <w:rPr>
          <w:color w:val="000000"/>
        </w:rPr>
        <w:t>.</w:t>
      </w:r>
    </w:p>
    <w:p w:rsidR="00856D5F" w:rsidRPr="0020176D" w:rsidRDefault="00856D5F" w:rsidP="00856D5F">
      <w:pPr>
        <w:shd w:val="clear" w:color="auto" w:fill="FFFFFF"/>
        <w:tabs>
          <w:tab w:val="left" w:leader="dot" w:pos="6648"/>
        </w:tabs>
        <w:jc w:val="both"/>
      </w:pPr>
    </w:p>
    <w:p w:rsidR="00856D5F" w:rsidRPr="0020176D" w:rsidRDefault="00856D5F" w:rsidP="00856D5F">
      <w:pPr>
        <w:ind w:firstLine="708"/>
        <w:jc w:val="both"/>
      </w:pPr>
      <w:proofErr w:type="spellStart"/>
      <w:r w:rsidRPr="0020176D">
        <w:t>Declarăm</w:t>
      </w:r>
      <w:proofErr w:type="spellEnd"/>
      <w:r w:rsidRPr="0020176D">
        <w:t xml:space="preserve"> </w:t>
      </w:r>
      <w:proofErr w:type="spellStart"/>
      <w:r w:rsidRPr="0020176D">
        <w:t>că</w:t>
      </w:r>
      <w:proofErr w:type="spellEnd"/>
      <w:r w:rsidRPr="0020176D">
        <w:t xml:space="preserve"> </w:t>
      </w:r>
      <w:proofErr w:type="spellStart"/>
      <w:r w:rsidRPr="0020176D">
        <w:t>informaţiile</w:t>
      </w:r>
      <w:proofErr w:type="spellEnd"/>
      <w:r w:rsidRPr="0020176D">
        <w:t xml:space="preserve"> </w:t>
      </w:r>
      <w:proofErr w:type="spellStart"/>
      <w:r w:rsidRPr="0020176D">
        <w:t>furnizate</w:t>
      </w:r>
      <w:proofErr w:type="spellEnd"/>
      <w:r w:rsidRPr="0020176D">
        <w:t xml:space="preserve"> sunt complete </w:t>
      </w:r>
      <w:proofErr w:type="spellStart"/>
      <w:r w:rsidRPr="0020176D">
        <w:t>şi</w:t>
      </w:r>
      <w:proofErr w:type="spellEnd"/>
      <w:r w:rsidRPr="0020176D">
        <w:t xml:space="preserve"> </w:t>
      </w:r>
      <w:proofErr w:type="spellStart"/>
      <w:r w:rsidRPr="0020176D">
        <w:t>corecte</w:t>
      </w:r>
      <w:proofErr w:type="spellEnd"/>
      <w:r w:rsidRPr="0020176D">
        <w:t xml:space="preserve"> </w:t>
      </w:r>
      <w:proofErr w:type="spellStart"/>
      <w:r w:rsidRPr="0020176D">
        <w:t>în</w:t>
      </w:r>
      <w:proofErr w:type="spellEnd"/>
      <w:r w:rsidRPr="0020176D">
        <w:t xml:space="preserve"> </w:t>
      </w:r>
      <w:proofErr w:type="spellStart"/>
      <w:r w:rsidRPr="0020176D">
        <w:t>fiecare</w:t>
      </w:r>
      <w:proofErr w:type="spellEnd"/>
      <w:r w:rsidRPr="0020176D">
        <w:t xml:space="preserve"> </w:t>
      </w:r>
      <w:proofErr w:type="spellStart"/>
      <w:r w:rsidRPr="0020176D">
        <w:t>detaliu</w:t>
      </w:r>
      <w:proofErr w:type="spellEnd"/>
      <w:r w:rsidRPr="0020176D">
        <w:t xml:space="preserve"> </w:t>
      </w:r>
      <w:proofErr w:type="spellStart"/>
      <w:r w:rsidRPr="0020176D">
        <w:t>şi</w:t>
      </w:r>
      <w:proofErr w:type="spellEnd"/>
      <w:r w:rsidRPr="0020176D">
        <w:t xml:space="preserve"> </w:t>
      </w:r>
      <w:proofErr w:type="spellStart"/>
      <w:r w:rsidRPr="0020176D">
        <w:t>înţeleg</w:t>
      </w:r>
      <w:proofErr w:type="spellEnd"/>
      <w:r w:rsidRPr="0020176D">
        <w:t xml:space="preserve"> </w:t>
      </w:r>
      <w:proofErr w:type="spellStart"/>
      <w:r w:rsidRPr="0020176D">
        <w:t>că</w:t>
      </w:r>
      <w:proofErr w:type="spellEnd"/>
      <w:r w:rsidRPr="0020176D">
        <w:t xml:space="preserve"> </w:t>
      </w:r>
      <w:proofErr w:type="spellStart"/>
      <w:r w:rsidRPr="0020176D">
        <w:t>autoritatea</w:t>
      </w:r>
      <w:proofErr w:type="spellEnd"/>
      <w:r w:rsidRPr="0020176D">
        <w:t xml:space="preserve"> </w:t>
      </w:r>
      <w:proofErr w:type="spellStart"/>
      <w:r w:rsidRPr="0020176D">
        <w:t>contractantă</w:t>
      </w:r>
      <w:proofErr w:type="spellEnd"/>
      <w:r w:rsidRPr="0020176D">
        <w:t xml:space="preserve"> are </w:t>
      </w:r>
      <w:proofErr w:type="spellStart"/>
      <w:r w:rsidRPr="0020176D">
        <w:t>dreptul</w:t>
      </w:r>
      <w:proofErr w:type="spellEnd"/>
      <w:r w:rsidRPr="0020176D">
        <w:t xml:space="preserve"> de a </w:t>
      </w:r>
      <w:proofErr w:type="spellStart"/>
      <w:r w:rsidRPr="0020176D">
        <w:t>solicita</w:t>
      </w:r>
      <w:proofErr w:type="spellEnd"/>
      <w:r w:rsidRPr="0020176D">
        <w:t xml:space="preserve">, </w:t>
      </w:r>
      <w:proofErr w:type="spellStart"/>
      <w:r w:rsidRPr="0020176D">
        <w:t>în</w:t>
      </w:r>
      <w:proofErr w:type="spellEnd"/>
      <w:r w:rsidRPr="0020176D">
        <w:t xml:space="preserve"> </w:t>
      </w:r>
      <w:proofErr w:type="spellStart"/>
      <w:r w:rsidRPr="0020176D">
        <w:t>scopul</w:t>
      </w:r>
      <w:proofErr w:type="spellEnd"/>
      <w:r w:rsidRPr="0020176D">
        <w:t xml:space="preserve"> </w:t>
      </w:r>
      <w:proofErr w:type="spellStart"/>
      <w:r w:rsidRPr="0020176D">
        <w:t>verificării</w:t>
      </w:r>
      <w:proofErr w:type="spellEnd"/>
      <w:r w:rsidRPr="0020176D">
        <w:t xml:space="preserve"> </w:t>
      </w:r>
      <w:proofErr w:type="spellStart"/>
      <w:r w:rsidRPr="0020176D">
        <w:t>şi</w:t>
      </w:r>
      <w:proofErr w:type="spellEnd"/>
      <w:r w:rsidRPr="0020176D">
        <w:t xml:space="preserve"> </w:t>
      </w:r>
      <w:proofErr w:type="spellStart"/>
      <w:r w:rsidRPr="0020176D">
        <w:t>confirmării</w:t>
      </w:r>
      <w:proofErr w:type="spellEnd"/>
      <w:r w:rsidRPr="0020176D">
        <w:t xml:space="preserve"> </w:t>
      </w:r>
      <w:proofErr w:type="spellStart"/>
      <w:r w:rsidRPr="0020176D">
        <w:t>declaraţiilor</w:t>
      </w:r>
      <w:proofErr w:type="spellEnd"/>
      <w:r w:rsidRPr="0020176D">
        <w:t xml:space="preserve">, </w:t>
      </w:r>
      <w:proofErr w:type="spellStart"/>
      <w:r w:rsidRPr="0020176D">
        <w:t>situaţiilor</w:t>
      </w:r>
      <w:proofErr w:type="spellEnd"/>
      <w:r w:rsidRPr="0020176D">
        <w:t xml:space="preserve"> </w:t>
      </w:r>
      <w:proofErr w:type="spellStart"/>
      <w:r w:rsidRPr="0020176D">
        <w:t>şi</w:t>
      </w:r>
      <w:proofErr w:type="spellEnd"/>
      <w:r w:rsidRPr="0020176D">
        <w:t xml:space="preserve"> </w:t>
      </w:r>
      <w:proofErr w:type="spellStart"/>
      <w:r w:rsidRPr="0020176D">
        <w:t>documentelor</w:t>
      </w:r>
      <w:proofErr w:type="spellEnd"/>
      <w:r w:rsidRPr="0020176D">
        <w:t xml:space="preserve"> care </w:t>
      </w:r>
      <w:proofErr w:type="spellStart"/>
      <w:r w:rsidRPr="0020176D">
        <w:t>însoţesc</w:t>
      </w:r>
      <w:proofErr w:type="spellEnd"/>
      <w:r w:rsidRPr="0020176D">
        <w:t xml:space="preserve"> </w:t>
      </w:r>
      <w:proofErr w:type="spellStart"/>
      <w:r w:rsidRPr="0020176D">
        <w:t>oferta</w:t>
      </w:r>
      <w:proofErr w:type="spellEnd"/>
      <w:r w:rsidRPr="0020176D">
        <w:t xml:space="preserve">, </w:t>
      </w:r>
      <w:proofErr w:type="spellStart"/>
      <w:r w:rsidRPr="0020176D">
        <w:t>orice</w:t>
      </w:r>
      <w:proofErr w:type="spellEnd"/>
      <w:r w:rsidRPr="0020176D">
        <w:t xml:space="preserve"> </w:t>
      </w:r>
      <w:proofErr w:type="spellStart"/>
      <w:r w:rsidRPr="0020176D">
        <w:t>informaţii</w:t>
      </w:r>
      <w:proofErr w:type="spellEnd"/>
      <w:r w:rsidRPr="0020176D">
        <w:t xml:space="preserve"> </w:t>
      </w:r>
      <w:proofErr w:type="spellStart"/>
      <w:r w:rsidRPr="0020176D">
        <w:t>suplimentare</w:t>
      </w:r>
      <w:proofErr w:type="spellEnd"/>
      <w:r w:rsidRPr="0020176D">
        <w:t xml:space="preserve"> </w:t>
      </w:r>
      <w:proofErr w:type="spellStart"/>
      <w:r w:rsidRPr="0020176D">
        <w:t>în</w:t>
      </w:r>
      <w:proofErr w:type="spellEnd"/>
      <w:r w:rsidRPr="0020176D">
        <w:t xml:space="preserve"> </w:t>
      </w:r>
      <w:proofErr w:type="spellStart"/>
      <w:r w:rsidRPr="0020176D">
        <w:t>scopul</w:t>
      </w:r>
      <w:proofErr w:type="spellEnd"/>
      <w:r w:rsidRPr="0020176D">
        <w:t xml:space="preserve"> </w:t>
      </w:r>
      <w:proofErr w:type="spellStart"/>
      <w:r w:rsidRPr="0020176D">
        <w:t>verificării</w:t>
      </w:r>
      <w:proofErr w:type="spellEnd"/>
      <w:r w:rsidRPr="0020176D">
        <w:t xml:space="preserve"> </w:t>
      </w:r>
      <w:proofErr w:type="spellStart"/>
      <w:r w:rsidRPr="0020176D">
        <w:t>datelor</w:t>
      </w:r>
      <w:proofErr w:type="spellEnd"/>
      <w:r w:rsidRPr="0020176D">
        <w:t xml:space="preserve"> din </w:t>
      </w:r>
      <w:proofErr w:type="spellStart"/>
      <w:r w:rsidRPr="0020176D">
        <w:t>prezenta</w:t>
      </w:r>
      <w:proofErr w:type="spellEnd"/>
      <w:r w:rsidRPr="0020176D">
        <w:t xml:space="preserve"> </w:t>
      </w:r>
      <w:proofErr w:type="spellStart"/>
      <w:r w:rsidRPr="0020176D">
        <w:t>declaraţie</w:t>
      </w:r>
      <w:proofErr w:type="spellEnd"/>
      <w:r w:rsidRPr="0020176D">
        <w:t>.</w:t>
      </w:r>
    </w:p>
    <w:p w:rsidR="00856D5F" w:rsidRPr="0020176D" w:rsidRDefault="00856D5F" w:rsidP="00856D5F">
      <w:pPr>
        <w:shd w:val="clear" w:color="auto" w:fill="FFFFFF"/>
        <w:spacing w:before="120" w:after="120"/>
        <w:ind w:firstLine="708"/>
        <w:jc w:val="both"/>
        <w:rPr>
          <w:i/>
        </w:rPr>
      </w:pPr>
      <w:proofErr w:type="spellStart"/>
      <w:r w:rsidRPr="0020176D">
        <w:rPr>
          <w:spacing w:val="-1"/>
        </w:rPr>
        <w:t>Prezentul</w:t>
      </w:r>
      <w:proofErr w:type="spellEnd"/>
      <w:r w:rsidRPr="0020176D">
        <w:rPr>
          <w:spacing w:val="-1"/>
        </w:rPr>
        <w:t xml:space="preserve"> </w:t>
      </w:r>
      <w:proofErr w:type="spellStart"/>
      <w:r w:rsidRPr="0020176D">
        <w:rPr>
          <w:spacing w:val="-1"/>
        </w:rPr>
        <w:t>reprezintă</w:t>
      </w:r>
      <w:proofErr w:type="spellEnd"/>
      <w:r w:rsidRPr="0020176D">
        <w:rPr>
          <w:spacing w:val="-1"/>
        </w:rPr>
        <w:t xml:space="preserve"> </w:t>
      </w:r>
      <w:proofErr w:type="spellStart"/>
      <w:r w:rsidRPr="0020176D">
        <w:rPr>
          <w:spacing w:val="-1"/>
        </w:rPr>
        <w:t>angajamentul</w:t>
      </w:r>
      <w:proofErr w:type="spellEnd"/>
      <w:r w:rsidRPr="0020176D">
        <w:rPr>
          <w:spacing w:val="-1"/>
        </w:rPr>
        <w:t xml:space="preserve"> </w:t>
      </w:r>
      <w:proofErr w:type="spellStart"/>
      <w:r w:rsidRPr="0020176D">
        <w:rPr>
          <w:spacing w:val="-1"/>
        </w:rPr>
        <w:t>nostru</w:t>
      </w:r>
      <w:proofErr w:type="spellEnd"/>
      <w:r w:rsidRPr="0020176D">
        <w:rPr>
          <w:spacing w:val="-1"/>
        </w:rPr>
        <w:t xml:space="preserve"> </w:t>
      </w:r>
      <w:proofErr w:type="spellStart"/>
      <w:r w:rsidRPr="0020176D">
        <w:rPr>
          <w:spacing w:val="-1"/>
        </w:rPr>
        <w:t>ferm</w:t>
      </w:r>
      <w:proofErr w:type="spellEnd"/>
      <w:r w:rsidRPr="0020176D">
        <w:rPr>
          <w:spacing w:val="-1"/>
        </w:rPr>
        <w:t xml:space="preserve"> </w:t>
      </w:r>
      <w:proofErr w:type="spellStart"/>
      <w:r w:rsidRPr="0020176D">
        <w:rPr>
          <w:spacing w:val="-1"/>
        </w:rPr>
        <w:t>încheiat</w:t>
      </w:r>
      <w:proofErr w:type="spellEnd"/>
      <w:r w:rsidRPr="0020176D">
        <w:rPr>
          <w:spacing w:val="-1"/>
        </w:rPr>
        <w:t xml:space="preserve"> </w:t>
      </w:r>
      <w:proofErr w:type="spellStart"/>
      <w:r w:rsidRPr="0020176D">
        <w:rPr>
          <w:spacing w:val="-1"/>
        </w:rPr>
        <w:t>în</w:t>
      </w:r>
      <w:proofErr w:type="spellEnd"/>
      <w:r w:rsidRPr="0020176D">
        <w:rPr>
          <w:spacing w:val="-1"/>
        </w:rPr>
        <w:t xml:space="preserve"> </w:t>
      </w:r>
      <w:proofErr w:type="spellStart"/>
      <w:r w:rsidRPr="0020176D">
        <w:rPr>
          <w:spacing w:val="-1"/>
        </w:rPr>
        <w:t>conformitate</w:t>
      </w:r>
      <w:proofErr w:type="spellEnd"/>
      <w:r w:rsidRPr="0020176D">
        <w:rPr>
          <w:spacing w:val="-1"/>
        </w:rPr>
        <w:t xml:space="preserve"> cu </w:t>
      </w:r>
      <w:proofErr w:type="spellStart"/>
      <w:r w:rsidRPr="0020176D">
        <w:rPr>
          <w:spacing w:val="-1"/>
        </w:rPr>
        <w:t>prevederile</w:t>
      </w:r>
      <w:proofErr w:type="spellEnd"/>
      <w:r w:rsidRPr="0020176D">
        <w:rPr>
          <w:spacing w:val="-1"/>
        </w:rPr>
        <w:t xml:space="preserve"> art.182, </w:t>
      </w:r>
      <w:proofErr w:type="spellStart"/>
      <w:r w:rsidRPr="0020176D">
        <w:rPr>
          <w:spacing w:val="-1"/>
        </w:rPr>
        <w:t>alin</w:t>
      </w:r>
      <w:proofErr w:type="spellEnd"/>
      <w:r w:rsidRPr="0020176D">
        <w:rPr>
          <w:spacing w:val="-1"/>
        </w:rPr>
        <w:t xml:space="preserve">. (4) din </w:t>
      </w:r>
      <w:proofErr w:type="spellStart"/>
      <w:r w:rsidRPr="0020176D">
        <w:rPr>
          <w:spacing w:val="-1"/>
        </w:rPr>
        <w:t>Legea</w:t>
      </w:r>
      <w:proofErr w:type="spellEnd"/>
      <w:r w:rsidRPr="0020176D">
        <w:rPr>
          <w:spacing w:val="-1"/>
        </w:rPr>
        <w:t xml:space="preserve"> nr. 98/2016 cu </w:t>
      </w:r>
      <w:proofErr w:type="spellStart"/>
      <w:r w:rsidRPr="0020176D">
        <w:rPr>
          <w:spacing w:val="-1"/>
        </w:rPr>
        <w:t>modificările</w:t>
      </w:r>
      <w:proofErr w:type="spellEnd"/>
      <w:r w:rsidRPr="0020176D">
        <w:rPr>
          <w:spacing w:val="-1"/>
        </w:rPr>
        <w:t xml:space="preserve"> </w:t>
      </w:r>
      <w:proofErr w:type="spellStart"/>
      <w:r w:rsidRPr="0020176D">
        <w:rPr>
          <w:spacing w:val="-1"/>
        </w:rPr>
        <w:t>şi</w:t>
      </w:r>
      <w:proofErr w:type="spellEnd"/>
      <w:r w:rsidRPr="0020176D">
        <w:rPr>
          <w:spacing w:val="-1"/>
        </w:rPr>
        <w:t xml:space="preserve"> </w:t>
      </w:r>
      <w:proofErr w:type="spellStart"/>
      <w:r w:rsidRPr="0020176D">
        <w:rPr>
          <w:spacing w:val="-1"/>
        </w:rPr>
        <w:t>completările</w:t>
      </w:r>
      <w:proofErr w:type="spellEnd"/>
      <w:r w:rsidRPr="0020176D">
        <w:rPr>
          <w:spacing w:val="-1"/>
        </w:rPr>
        <w:t xml:space="preserve"> </w:t>
      </w:r>
      <w:proofErr w:type="spellStart"/>
      <w:r w:rsidRPr="0020176D">
        <w:rPr>
          <w:spacing w:val="-1"/>
        </w:rPr>
        <w:t>ulterioare</w:t>
      </w:r>
      <w:proofErr w:type="spellEnd"/>
      <w:r w:rsidRPr="0020176D">
        <w:rPr>
          <w:spacing w:val="-1"/>
        </w:rPr>
        <w:t xml:space="preserve">, care </w:t>
      </w:r>
      <w:proofErr w:type="spellStart"/>
      <w:r w:rsidRPr="0020176D">
        <w:rPr>
          <w:spacing w:val="-1"/>
        </w:rPr>
        <w:t>dă</w:t>
      </w:r>
      <w:proofErr w:type="spellEnd"/>
      <w:r w:rsidRPr="0020176D">
        <w:rPr>
          <w:spacing w:val="-1"/>
        </w:rPr>
        <w:t xml:space="preserve"> </w:t>
      </w:r>
      <w:proofErr w:type="spellStart"/>
      <w:r w:rsidRPr="0020176D">
        <w:rPr>
          <w:spacing w:val="-1"/>
        </w:rPr>
        <w:t>dreptul</w:t>
      </w:r>
      <w:proofErr w:type="spellEnd"/>
      <w:r w:rsidRPr="0020176D">
        <w:rPr>
          <w:spacing w:val="-1"/>
        </w:rPr>
        <w:t xml:space="preserve"> </w:t>
      </w:r>
      <w:proofErr w:type="spellStart"/>
      <w:r w:rsidRPr="0020176D">
        <w:rPr>
          <w:spacing w:val="-1"/>
        </w:rPr>
        <w:t>autorităţii</w:t>
      </w:r>
      <w:proofErr w:type="spellEnd"/>
      <w:r w:rsidRPr="0020176D">
        <w:rPr>
          <w:spacing w:val="-1"/>
        </w:rPr>
        <w:t xml:space="preserve"> </w:t>
      </w:r>
      <w:proofErr w:type="spellStart"/>
      <w:r w:rsidRPr="0020176D">
        <w:rPr>
          <w:spacing w:val="-1"/>
        </w:rPr>
        <w:t>contractante</w:t>
      </w:r>
      <w:proofErr w:type="spellEnd"/>
      <w:r w:rsidRPr="0020176D">
        <w:rPr>
          <w:spacing w:val="-1"/>
        </w:rPr>
        <w:t xml:space="preserve"> de a </w:t>
      </w:r>
      <w:proofErr w:type="spellStart"/>
      <w:r w:rsidRPr="0020176D">
        <w:rPr>
          <w:spacing w:val="-1"/>
        </w:rPr>
        <w:t>solicita</w:t>
      </w:r>
      <w:proofErr w:type="spellEnd"/>
      <w:r w:rsidRPr="0020176D">
        <w:rPr>
          <w:spacing w:val="-1"/>
        </w:rPr>
        <w:t xml:space="preserve">, </w:t>
      </w:r>
      <w:proofErr w:type="spellStart"/>
      <w:r w:rsidRPr="0020176D">
        <w:rPr>
          <w:spacing w:val="-1"/>
        </w:rPr>
        <w:t>în</w:t>
      </w:r>
      <w:proofErr w:type="spellEnd"/>
      <w:r w:rsidRPr="0020176D">
        <w:rPr>
          <w:spacing w:val="-1"/>
        </w:rPr>
        <w:t xml:space="preserve"> mod legitim, </w:t>
      </w:r>
      <w:proofErr w:type="spellStart"/>
      <w:r w:rsidRPr="0020176D">
        <w:rPr>
          <w:spacing w:val="-1"/>
        </w:rPr>
        <w:t>îndeplinirea</w:t>
      </w:r>
      <w:proofErr w:type="spellEnd"/>
      <w:r w:rsidRPr="0020176D">
        <w:rPr>
          <w:spacing w:val="-1"/>
        </w:rPr>
        <w:t xml:space="preserve"> de </w:t>
      </w:r>
      <w:proofErr w:type="spellStart"/>
      <w:r w:rsidRPr="0020176D">
        <w:rPr>
          <w:spacing w:val="-1"/>
        </w:rPr>
        <w:t>către</w:t>
      </w:r>
      <w:proofErr w:type="spellEnd"/>
      <w:r w:rsidRPr="0020176D">
        <w:rPr>
          <w:spacing w:val="-1"/>
        </w:rPr>
        <w:t xml:space="preserve"> </w:t>
      </w:r>
      <w:proofErr w:type="spellStart"/>
      <w:r w:rsidRPr="0020176D">
        <w:rPr>
          <w:spacing w:val="-1"/>
        </w:rPr>
        <w:t>noi</w:t>
      </w:r>
      <w:proofErr w:type="spellEnd"/>
      <w:r w:rsidRPr="0020176D">
        <w:rPr>
          <w:spacing w:val="-1"/>
        </w:rPr>
        <w:t xml:space="preserve"> a </w:t>
      </w:r>
      <w:proofErr w:type="spellStart"/>
      <w:r w:rsidRPr="0020176D">
        <w:rPr>
          <w:spacing w:val="-1"/>
        </w:rPr>
        <w:t>anumitor</w:t>
      </w:r>
      <w:proofErr w:type="spellEnd"/>
      <w:r w:rsidRPr="0020176D">
        <w:rPr>
          <w:spacing w:val="-1"/>
        </w:rPr>
        <w:t xml:space="preserve"> </w:t>
      </w:r>
      <w:proofErr w:type="spellStart"/>
      <w:r w:rsidRPr="0020176D">
        <w:rPr>
          <w:spacing w:val="-1"/>
        </w:rPr>
        <w:t>obligaţii</w:t>
      </w:r>
      <w:proofErr w:type="spellEnd"/>
      <w:r w:rsidRPr="0020176D">
        <w:rPr>
          <w:spacing w:val="-1"/>
        </w:rPr>
        <w:t xml:space="preserve"> care </w:t>
      </w:r>
      <w:proofErr w:type="spellStart"/>
      <w:r w:rsidRPr="0020176D">
        <w:rPr>
          <w:spacing w:val="-1"/>
        </w:rPr>
        <w:t>decurg</w:t>
      </w:r>
      <w:proofErr w:type="spellEnd"/>
      <w:r w:rsidRPr="0020176D">
        <w:rPr>
          <w:spacing w:val="-1"/>
        </w:rPr>
        <w:t xml:space="preserve"> din </w:t>
      </w:r>
      <w:proofErr w:type="spellStart"/>
      <w:r w:rsidRPr="0020176D">
        <w:rPr>
          <w:spacing w:val="-1"/>
        </w:rPr>
        <w:t>susţinerea</w:t>
      </w:r>
      <w:proofErr w:type="spellEnd"/>
      <w:r w:rsidRPr="0020176D">
        <w:rPr>
          <w:spacing w:val="-1"/>
        </w:rPr>
        <w:t xml:space="preserve"> </w:t>
      </w:r>
      <w:proofErr w:type="spellStart"/>
      <w:r w:rsidRPr="0020176D">
        <w:rPr>
          <w:spacing w:val="-1"/>
        </w:rPr>
        <w:t>tehnică</w:t>
      </w:r>
      <w:proofErr w:type="spellEnd"/>
      <w:r w:rsidRPr="0020176D">
        <w:rPr>
          <w:spacing w:val="-1"/>
        </w:rPr>
        <w:t xml:space="preserve"> </w:t>
      </w:r>
      <w:proofErr w:type="spellStart"/>
      <w:r w:rsidRPr="0020176D">
        <w:rPr>
          <w:spacing w:val="-1"/>
        </w:rPr>
        <w:t>şi</w:t>
      </w:r>
      <w:proofErr w:type="spellEnd"/>
      <w:r w:rsidRPr="0020176D">
        <w:rPr>
          <w:spacing w:val="-1"/>
        </w:rPr>
        <w:t xml:space="preserve"> </w:t>
      </w:r>
      <w:proofErr w:type="spellStart"/>
      <w:r w:rsidRPr="0020176D">
        <w:rPr>
          <w:spacing w:val="-1"/>
        </w:rPr>
        <w:t>profesională</w:t>
      </w:r>
      <w:proofErr w:type="spellEnd"/>
      <w:r w:rsidRPr="0020176D">
        <w:rPr>
          <w:spacing w:val="-1"/>
        </w:rPr>
        <w:t xml:space="preserve"> </w:t>
      </w:r>
      <w:proofErr w:type="spellStart"/>
      <w:r w:rsidRPr="0020176D">
        <w:rPr>
          <w:spacing w:val="-1"/>
        </w:rPr>
        <w:t>acordată</w:t>
      </w:r>
      <w:proofErr w:type="spellEnd"/>
      <w:r w:rsidRPr="0020176D">
        <w:rPr>
          <w:spacing w:val="-1"/>
        </w:rPr>
        <w:t xml:space="preserve"> ..............................................................</w:t>
      </w:r>
      <w:r w:rsidRPr="0020176D">
        <w:t xml:space="preserve"> (</w:t>
      </w:r>
      <w:proofErr w:type="spellStart"/>
      <w:r w:rsidRPr="0020176D">
        <w:rPr>
          <w:i/>
        </w:rPr>
        <w:t>denumirea</w:t>
      </w:r>
      <w:proofErr w:type="spellEnd"/>
      <w:r w:rsidRPr="0020176D">
        <w:t xml:space="preserve"> </w:t>
      </w:r>
      <w:proofErr w:type="spellStart"/>
      <w:r w:rsidRPr="0020176D">
        <w:rPr>
          <w:i/>
        </w:rPr>
        <w:t>ofertantului</w:t>
      </w:r>
      <w:proofErr w:type="spellEnd"/>
      <w:r w:rsidRPr="0020176D">
        <w:rPr>
          <w:i/>
        </w:rPr>
        <w:t>).</w:t>
      </w:r>
    </w:p>
    <w:p w:rsidR="00856D5F" w:rsidRPr="0020176D" w:rsidRDefault="00856D5F" w:rsidP="00856D5F">
      <w:pPr>
        <w:shd w:val="clear" w:color="auto" w:fill="FFFFFF"/>
        <w:spacing w:line="340" w:lineRule="exact"/>
        <w:ind w:firstLine="993"/>
        <w:jc w:val="both"/>
      </w:pPr>
      <w:proofErr w:type="spellStart"/>
      <w:proofErr w:type="gramStart"/>
      <w:r w:rsidRPr="0020176D">
        <w:rPr>
          <w:spacing w:val="-1"/>
        </w:rPr>
        <w:t>Noi</w:t>
      </w:r>
      <w:proofErr w:type="spellEnd"/>
      <w:r w:rsidRPr="0020176D">
        <w:rPr>
          <w:spacing w:val="-1"/>
        </w:rPr>
        <w:t>,..................................</w:t>
      </w:r>
      <w:proofErr w:type="gramEnd"/>
      <w:r w:rsidRPr="0020176D">
        <w:rPr>
          <w:i/>
        </w:rPr>
        <w:t xml:space="preserve"> (</w:t>
      </w:r>
      <w:proofErr w:type="spellStart"/>
      <w:r w:rsidRPr="0020176D">
        <w:rPr>
          <w:i/>
        </w:rPr>
        <w:t>denumirea</w:t>
      </w:r>
      <w:proofErr w:type="spellEnd"/>
      <w:r w:rsidRPr="0020176D">
        <w:rPr>
          <w:i/>
        </w:rPr>
        <w:t xml:space="preserve"> </w:t>
      </w:r>
      <w:proofErr w:type="spellStart"/>
      <w:r w:rsidRPr="0020176D">
        <w:rPr>
          <w:i/>
        </w:rPr>
        <w:t>terţului</w:t>
      </w:r>
      <w:proofErr w:type="spellEnd"/>
      <w:r w:rsidRPr="0020176D">
        <w:rPr>
          <w:i/>
        </w:rPr>
        <w:t xml:space="preserve"> </w:t>
      </w:r>
      <w:proofErr w:type="spellStart"/>
      <w:r w:rsidRPr="0020176D">
        <w:rPr>
          <w:i/>
        </w:rPr>
        <w:t>susţinător</w:t>
      </w:r>
      <w:proofErr w:type="spellEnd"/>
      <w:r w:rsidRPr="0020176D">
        <w:rPr>
          <w:i/>
        </w:rPr>
        <w:t>),</w:t>
      </w:r>
      <w:r w:rsidRPr="0020176D">
        <w:t xml:space="preserve"> </w:t>
      </w:r>
      <w:proofErr w:type="spellStart"/>
      <w:r w:rsidRPr="0020176D">
        <w:t>declarăm</w:t>
      </w:r>
      <w:proofErr w:type="spellEnd"/>
      <w:r w:rsidRPr="0020176D">
        <w:t xml:space="preserve"> </w:t>
      </w:r>
      <w:proofErr w:type="spellStart"/>
      <w:r w:rsidRPr="0020176D">
        <w:t>că</w:t>
      </w:r>
      <w:proofErr w:type="spellEnd"/>
      <w:r w:rsidRPr="0020176D">
        <w:t xml:space="preserve"> </w:t>
      </w:r>
      <w:proofErr w:type="spellStart"/>
      <w:r w:rsidRPr="0020176D">
        <w:t>înţelegem</w:t>
      </w:r>
      <w:proofErr w:type="spellEnd"/>
      <w:r w:rsidRPr="0020176D">
        <w:t xml:space="preserve"> </w:t>
      </w:r>
      <w:proofErr w:type="spellStart"/>
      <w:r w:rsidRPr="0020176D">
        <w:t>să</w:t>
      </w:r>
      <w:proofErr w:type="spellEnd"/>
      <w:r w:rsidRPr="0020176D">
        <w:t xml:space="preserve"> </w:t>
      </w:r>
      <w:proofErr w:type="spellStart"/>
      <w:r w:rsidRPr="0020176D">
        <w:t>răspundem</w:t>
      </w:r>
      <w:proofErr w:type="spellEnd"/>
      <w:r w:rsidRPr="0020176D">
        <w:t xml:space="preserve"> </w:t>
      </w:r>
      <w:proofErr w:type="spellStart"/>
      <w:r w:rsidRPr="0020176D">
        <w:t>pentru</w:t>
      </w:r>
      <w:proofErr w:type="spellEnd"/>
      <w:r w:rsidRPr="0020176D">
        <w:t xml:space="preserve"> </w:t>
      </w:r>
      <w:proofErr w:type="spellStart"/>
      <w:r w:rsidRPr="0020176D">
        <w:t>prejudiciile</w:t>
      </w:r>
      <w:proofErr w:type="spellEnd"/>
      <w:r w:rsidRPr="0020176D">
        <w:t xml:space="preserve"> </w:t>
      </w:r>
      <w:proofErr w:type="spellStart"/>
      <w:r w:rsidRPr="0020176D">
        <w:t>cauzate</w:t>
      </w:r>
      <w:proofErr w:type="spellEnd"/>
      <w:r w:rsidRPr="0020176D">
        <w:t xml:space="preserve"> </w:t>
      </w:r>
      <w:proofErr w:type="spellStart"/>
      <w:r w:rsidRPr="0020176D">
        <w:t>autorităţii</w:t>
      </w:r>
      <w:proofErr w:type="spellEnd"/>
      <w:r w:rsidRPr="0020176D">
        <w:t xml:space="preserve"> </w:t>
      </w:r>
      <w:proofErr w:type="spellStart"/>
      <w:r w:rsidRPr="0020176D">
        <w:t>contractante</w:t>
      </w:r>
      <w:proofErr w:type="spellEnd"/>
      <w:r w:rsidRPr="0020176D">
        <w:t xml:space="preserve"> ca </w:t>
      </w:r>
      <w:proofErr w:type="spellStart"/>
      <w:r w:rsidRPr="0020176D">
        <w:t>urmare</w:t>
      </w:r>
      <w:proofErr w:type="spellEnd"/>
      <w:r w:rsidRPr="0020176D">
        <w:t xml:space="preserve"> a </w:t>
      </w:r>
      <w:proofErr w:type="spellStart"/>
      <w:r w:rsidRPr="0020176D">
        <w:t>nerespectării</w:t>
      </w:r>
      <w:proofErr w:type="spellEnd"/>
      <w:r w:rsidRPr="0020176D">
        <w:t xml:space="preserve"> </w:t>
      </w:r>
      <w:proofErr w:type="spellStart"/>
      <w:r w:rsidRPr="0020176D">
        <w:t>obligaţiilor</w:t>
      </w:r>
      <w:proofErr w:type="spellEnd"/>
      <w:r w:rsidRPr="0020176D">
        <w:t xml:space="preserve"> </w:t>
      </w:r>
      <w:proofErr w:type="spellStart"/>
      <w:r w:rsidRPr="0020176D">
        <w:t>prevăzute</w:t>
      </w:r>
      <w:proofErr w:type="spellEnd"/>
      <w:r w:rsidRPr="0020176D">
        <w:t xml:space="preserve"> </w:t>
      </w:r>
      <w:proofErr w:type="spellStart"/>
      <w:r w:rsidRPr="0020176D">
        <w:t>în</w:t>
      </w:r>
      <w:proofErr w:type="spellEnd"/>
      <w:r w:rsidRPr="0020176D">
        <w:t xml:space="preserve"> </w:t>
      </w:r>
      <w:proofErr w:type="spellStart"/>
      <w:r w:rsidRPr="0020176D">
        <w:t>angajament</w:t>
      </w:r>
      <w:proofErr w:type="spellEnd"/>
      <w:r w:rsidRPr="0020176D">
        <w:t>.</w:t>
      </w:r>
    </w:p>
    <w:p w:rsidR="00856D5F" w:rsidRPr="0020176D" w:rsidRDefault="00856D5F" w:rsidP="00856D5F">
      <w:pPr>
        <w:shd w:val="clear" w:color="auto" w:fill="FFFFFF"/>
        <w:tabs>
          <w:tab w:val="left" w:leader="dot" w:pos="6648"/>
        </w:tabs>
        <w:spacing w:line="340" w:lineRule="exact"/>
        <w:ind w:firstLine="1080"/>
        <w:jc w:val="both"/>
      </w:pPr>
      <w:proofErr w:type="spellStart"/>
      <w:proofErr w:type="gramStart"/>
      <w:r w:rsidRPr="0020176D">
        <w:rPr>
          <w:spacing w:val="-1"/>
        </w:rPr>
        <w:lastRenderedPageBreak/>
        <w:t>Noi</w:t>
      </w:r>
      <w:proofErr w:type="spellEnd"/>
      <w:r w:rsidRPr="0020176D">
        <w:rPr>
          <w:spacing w:val="-1"/>
        </w:rPr>
        <w:t>,..................................</w:t>
      </w:r>
      <w:proofErr w:type="gramEnd"/>
      <w:r w:rsidRPr="0020176D">
        <w:rPr>
          <w:i/>
        </w:rPr>
        <w:t xml:space="preserve"> (</w:t>
      </w:r>
      <w:proofErr w:type="spellStart"/>
      <w:r w:rsidRPr="0020176D">
        <w:rPr>
          <w:i/>
        </w:rPr>
        <w:t>denumirea</w:t>
      </w:r>
      <w:proofErr w:type="spellEnd"/>
      <w:r w:rsidRPr="0020176D">
        <w:rPr>
          <w:i/>
        </w:rPr>
        <w:t xml:space="preserve"> </w:t>
      </w:r>
      <w:proofErr w:type="spellStart"/>
      <w:r w:rsidRPr="0020176D">
        <w:rPr>
          <w:i/>
        </w:rPr>
        <w:t>terţului</w:t>
      </w:r>
      <w:proofErr w:type="spellEnd"/>
      <w:r w:rsidRPr="0020176D">
        <w:rPr>
          <w:i/>
        </w:rPr>
        <w:t xml:space="preserve"> </w:t>
      </w:r>
      <w:proofErr w:type="spellStart"/>
      <w:r w:rsidRPr="0020176D">
        <w:rPr>
          <w:i/>
        </w:rPr>
        <w:t>susţinător</w:t>
      </w:r>
      <w:proofErr w:type="spellEnd"/>
      <w:r w:rsidRPr="0020176D">
        <w:rPr>
          <w:i/>
        </w:rPr>
        <w:t xml:space="preserve">) </w:t>
      </w:r>
      <w:proofErr w:type="spellStart"/>
      <w:r w:rsidRPr="0020176D">
        <w:t>declarăm</w:t>
      </w:r>
      <w:proofErr w:type="spellEnd"/>
      <w:r w:rsidRPr="0020176D">
        <w:t xml:space="preserve"> pe propria </w:t>
      </w:r>
      <w:proofErr w:type="spellStart"/>
      <w:r w:rsidRPr="0020176D">
        <w:t>răspundere</w:t>
      </w:r>
      <w:proofErr w:type="spellEnd"/>
      <w:r w:rsidRPr="0020176D">
        <w:t xml:space="preserve">, sub </w:t>
      </w:r>
      <w:proofErr w:type="spellStart"/>
      <w:r w:rsidRPr="0020176D">
        <w:t>sancţiunile</w:t>
      </w:r>
      <w:proofErr w:type="spellEnd"/>
      <w:r w:rsidRPr="0020176D">
        <w:t xml:space="preserve"> </w:t>
      </w:r>
      <w:proofErr w:type="spellStart"/>
      <w:r w:rsidRPr="0020176D">
        <w:t>aplicabile</w:t>
      </w:r>
      <w:proofErr w:type="spellEnd"/>
      <w:r w:rsidRPr="0020176D">
        <w:t xml:space="preserve"> </w:t>
      </w:r>
      <w:proofErr w:type="spellStart"/>
      <w:r w:rsidRPr="0020176D">
        <w:t>faptei</w:t>
      </w:r>
      <w:proofErr w:type="spellEnd"/>
      <w:r w:rsidRPr="0020176D">
        <w:t xml:space="preserve"> de </w:t>
      </w:r>
      <w:proofErr w:type="spellStart"/>
      <w:r w:rsidRPr="0020176D">
        <w:t>fals</w:t>
      </w:r>
      <w:proofErr w:type="spellEnd"/>
      <w:r w:rsidRPr="0020176D">
        <w:t xml:space="preserve"> </w:t>
      </w:r>
      <w:proofErr w:type="spellStart"/>
      <w:r w:rsidRPr="0020176D">
        <w:t>în</w:t>
      </w:r>
      <w:proofErr w:type="spellEnd"/>
      <w:r w:rsidRPr="0020176D">
        <w:t xml:space="preserve"> </w:t>
      </w:r>
      <w:proofErr w:type="spellStart"/>
      <w:r w:rsidRPr="0020176D">
        <w:t>acte</w:t>
      </w:r>
      <w:proofErr w:type="spellEnd"/>
      <w:r w:rsidRPr="0020176D">
        <w:t xml:space="preserve"> </w:t>
      </w:r>
      <w:proofErr w:type="spellStart"/>
      <w:r w:rsidRPr="0020176D">
        <w:t>publice</w:t>
      </w:r>
      <w:proofErr w:type="spellEnd"/>
      <w:r w:rsidRPr="0020176D">
        <w:t xml:space="preserve">, </w:t>
      </w:r>
      <w:proofErr w:type="spellStart"/>
      <w:r w:rsidRPr="0020176D">
        <w:t>că</w:t>
      </w:r>
      <w:proofErr w:type="spellEnd"/>
      <w:r w:rsidRPr="0020176D">
        <w:t xml:space="preserve"> </w:t>
      </w:r>
      <w:proofErr w:type="spellStart"/>
      <w:r w:rsidRPr="0020176D">
        <w:t>datele</w:t>
      </w:r>
      <w:proofErr w:type="spellEnd"/>
      <w:r w:rsidRPr="0020176D">
        <w:t xml:space="preserve"> </w:t>
      </w:r>
      <w:proofErr w:type="spellStart"/>
      <w:r w:rsidRPr="0020176D">
        <w:t>prezentate</w:t>
      </w:r>
      <w:proofErr w:type="spellEnd"/>
      <w:r w:rsidRPr="0020176D">
        <w:t xml:space="preserve"> </w:t>
      </w:r>
      <w:proofErr w:type="spellStart"/>
      <w:r w:rsidRPr="0020176D">
        <w:t>în</w:t>
      </w:r>
      <w:proofErr w:type="spellEnd"/>
      <w:r w:rsidRPr="0020176D">
        <w:t xml:space="preserve"> </w:t>
      </w:r>
      <w:proofErr w:type="spellStart"/>
      <w:r w:rsidRPr="0020176D">
        <w:t>anexe</w:t>
      </w:r>
      <w:proofErr w:type="spellEnd"/>
      <w:r w:rsidRPr="0020176D">
        <w:t xml:space="preserve"> </w:t>
      </w:r>
      <w:proofErr w:type="spellStart"/>
      <w:r w:rsidRPr="0020176D">
        <w:t>privind</w:t>
      </w:r>
      <w:proofErr w:type="spellEnd"/>
      <w:r w:rsidRPr="0020176D">
        <w:t xml:space="preserve"> </w:t>
      </w:r>
      <w:proofErr w:type="spellStart"/>
      <w:r w:rsidRPr="0020176D">
        <w:t>resursele</w:t>
      </w:r>
      <w:proofErr w:type="spellEnd"/>
      <w:r w:rsidRPr="0020176D">
        <w:t xml:space="preserve"> care </w:t>
      </w:r>
      <w:proofErr w:type="spellStart"/>
      <w:r w:rsidRPr="0020176D">
        <w:t>urmează</w:t>
      </w:r>
      <w:proofErr w:type="spellEnd"/>
      <w:r w:rsidRPr="0020176D">
        <w:t xml:space="preserve"> a fi </w:t>
      </w:r>
      <w:proofErr w:type="spellStart"/>
      <w:r w:rsidRPr="0020176D">
        <w:t>efectiv</w:t>
      </w:r>
      <w:proofErr w:type="spellEnd"/>
      <w:r w:rsidRPr="0020176D">
        <w:t xml:space="preserve"> </w:t>
      </w:r>
      <w:proofErr w:type="spellStart"/>
      <w:r w:rsidRPr="0020176D">
        <w:t>puse</w:t>
      </w:r>
      <w:proofErr w:type="spellEnd"/>
      <w:r w:rsidRPr="0020176D">
        <w:t xml:space="preserve"> la </w:t>
      </w:r>
      <w:proofErr w:type="spellStart"/>
      <w:r w:rsidRPr="0020176D">
        <w:t>dispoziţia</w:t>
      </w:r>
      <w:proofErr w:type="spellEnd"/>
      <w:r w:rsidRPr="0020176D">
        <w:t xml:space="preserve"> </w:t>
      </w:r>
      <w:proofErr w:type="spellStart"/>
      <w:r w:rsidRPr="0020176D">
        <w:t>ofertantului</w:t>
      </w:r>
      <w:proofErr w:type="spellEnd"/>
      <w:r w:rsidRPr="0020176D">
        <w:t xml:space="preserve"> </w:t>
      </w:r>
      <w:proofErr w:type="spellStart"/>
      <w:r w:rsidRPr="0020176D">
        <w:t>pentru</w:t>
      </w:r>
      <w:proofErr w:type="spellEnd"/>
      <w:r w:rsidRPr="0020176D">
        <w:t xml:space="preserve"> </w:t>
      </w:r>
      <w:proofErr w:type="spellStart"/>
      <w:r w:rsidRPr="0020176D">
        <w:t>îndeplinirea</w:t>
      </w:r>
      <w:proofErr w:type="spellEnd"/>
      <w:r w:rsidRPr="0020176D">
        <w:t xml:space="preserve"> </w:t>
      </w:r>
      <w:proofErr w:type="spellStart"/>
      <w:r w:rsidRPr="0020176D">
        <w:t>contractului</w:t>
      </w:r>
      <w:proofErr w:type="spellEnd"/>
      <w:r w:rsidRPr="0020176D">
        <w:t xml:space="preserve"> de </w:t>
      </w:r>
      <w:proofErr w:type="spellStart"/>
      <w:r w:rsidRPr="0020176D">
        <w:t>achiziţie</w:t>
      </w:r>
      <w:proofErr w:type="spellEnd"/>
      <w:r w:rsidRPr="0020176D">
        <w:t xml:space="preserve"> </w:t>
      </w:r>
      <w:proofErr w:type="spellStart"/>
      <w:r w:rsidRPr="0020176D">
        <w:t>publică</w:t>
      </w:r>
      <w:proofErr w:type="spellEnd"/>
      <w:r w:rsidRPr="0020176D">
        <w:rPr>
          <w:i/>
        </w:rPr>
        <w:t>............................(</w:t>
      </w:r>
      <w:proofErr w:type="spellStart"/>
      <w:r w:rsidRPr="0020176D">
        <w:rPr>
          <w:i/>
        </w:rPr>
        <w:t>denumirea</w:t>
      </w:r>
      <w:proofErr w:type="spellEnd"/>
      <w:r w:rsidRPr="0020176D">
        <w:rPr>
          <w:i/>
        </w:rPr>
        <w:t xml:space="preserve"> contractului)</w:t>
      </w:r>
      <w:r w:rsidRPr="0020176D">
        <w:t xml:space="preserve"> sunt </w:t>
      </w:r>
      <w:proofErr w:type="spellStart"/>
      <w:r w:rsidRPr="0020176D">
        <w:t>reale</w:t>
      </w:r>
      <w:proofErr w:type="spellEnd"/>
      <w:r w:rsidRPr="0020176D">
        <w:t>.</w:t>
      </w:r>
    </w:p>
    <w:p w:rsidR="00856D5F" w:rsidRPr="0020176D" w:rsidRDefault="00856D5F" w:rsidP="00856D5F">
      <w:pPr>
        <w:ind w:left="348"/>
        <w:rPr>
          <w:iCs/>
        </w:rPr>
      </w:pPr>
    </w:p>
    <w:p w:rsidR="00856D5F" w:rsidRPr="0020176D" w:rsidRDefault="00856D5F" w:rsidP="00856D5F">
      <w:pPr>
        <w:jc w:val="both"/>
      </w:pPr>
      <w:proofErr w:type="spellStart"/>
      <w:r w:rsidRPr="0020176D">
        <w:t>Subsemnatul</w:t>
      </w:r>
      <w:proofErr w:type="spellEnd"/>
      <w:r w:rsidRPr="0020176D">
        <w:t xml:space="preserve"> </w:t>
      </w:r>
      <w:proofErr w:type="spellStart"/>
      <w:r w:rsidRPr="0020176D">
        <w:t>declar</w:t>
      </w:r>
      <w:proofErr w:type="spellEnd"/>
      <w:r w:rsidRPr="0020176D">
        <w:t xml:space="preserve"> </w:t>
      </w:r>
      <w:proofErr w:type="spellStart"/>
      <w:r w:rsidRPr="0020176D">
        <w:t>că</w:t>
      </w:r>
      <w:proofErr w:type="spellEnd"/>
      <w:r w:rsidRPr="0020176D">
        <w:t xml:space="preserve"> </w:t>
      </w:r>
      <w:proofErr w:type="spellStart"/>
      <w:r w:rsidRPr="0020176D">
        <w:t>informaţiile</w:t>
      </w:r>
      <w:proofErr w:type="spellEnd"/>
      <w:r w:rsidRPr="0020176D">
        <w:t xml:space="preserve"> </w:t>
      </w:r>
      <w:proofErr w:type="spellStart"/>
      <w:r w:rsidRPr="0020176D">
        <w:t>furnizate</w:t>
      </w:r>
      <w:proofErr w:type="spellEnd"/>
      <w:r w:rsidRPr="0020176D">
        <w:t xml:space="preserve"> sunt complete </w:t>
      </w:r>
      <w:proofErr w:type="spellStart"/>
      <w:r w:rsidRPr="0020176D">
        <w:t>şi</w:t>
      </w:r>
      <w:proofErr w:type="spellEnd"/>
      <w:r w:rsidRPr="0020176D">
        <w:t xml:space="preserve"> </w:t>
      </w:r>
      <w:proofErr w:type="spellStart"/>
      <w:r w:rsidRPr="0020176D">
        <w:t>corecte</w:t>
      </w:r>
      <w:proofErr w:type="spellEnd"/>
      <w:r w:rsidRPr="0020176D">
        <w:t xml:space="preserve"> </w:t>
      </w:r>
      <w:proofErr w:type="spellStart"/>
      <w:r w:rsidRPr="0020176D">
        <w:t>în</w:t>
      </w:r>
      <w:proofErr w:type="spellEnd"/>
      <w:r w:rsidRPr="0020176D">
        <w:t xml:space="preserve"> </w:t>
      </w:r>
      <w:proofErr w:type="spellStart"/>
      <w:r w:rsidRPr="0020176D">
        <w:t>fiecare</w:t>
      </w:r>
      <w:proofErr w:type="spellEnd"/>
      <w:r w:rsidRPr="0020176D">
        <w:t xml:space="preserve"> </w:t>
      </w:r>
      <w:proofErr w:type="spellStart"/>
      <w:r w:rsidRPr="0020176D">
        <w:t>detaliu</w:t>
      </w:r>
      <w:proofErr w:type="spellEnd"/>
      <w:r w:rsidRPr="0020176D">
        <w:t xml:space="preserve"> </w:t>
      </w:r>
      <w:proofErr w:type="spellStart"/>
      <w:r w:rsidRPr="0020176D">
        <w:t>şi</w:t>
      </w:r>
      <w:proofErr w:type="spellEnd"/>
      <w:r w:rsidRPr="0020176D">
        <w:t xml:space="preserve"> </w:t>
      </w:r>
      <w:proofErr w:type="spellStart"/>
      <w:r w:rsidRPr="0020176D">
        <w:t>înţeleg</w:t>
      </w:r>
      <w:proofErr w:type="spellEnd"/>
      <w:r w:rsidRPr="0020176D">
        <w:t xml:space="preserve"> </w:t>
      </w:r>
      <w:proofErr w:type="spellStart"/>
      <w:r w:rsidRPr="0020176D">
        <w:t>că</w:t>
      </w:r>
      <w:proofErr w:type="spellEnd"/>
      <w:r w:rsidRPr="0020176D">
        <w:t xml:space="preserve"> </w:t>
      </w:r>
      <w:proofErr w:type="spellStart"/>
      <w:r w:rsidRPr="0020176D">
        <w:t>autoritatea</w:t>
      </w:r>
      <w:proofErr w:type="spellEnd"/>
      <w:r w:rsidRPr="0020176D">
        <w:t xml:space="preserve"> </w:t>
      </w:r>
      <w:proofErr w:type="spellStart"/>
      <w:r w:rsidRPr="0020176D">
        <w:t>contractantă</w:t>
      </w:r>
      <w:proofErr w:type="spellEnd"/>
      <w:r w:rsidRPr="0020176D">
        <w:t xml:space="preserve"> are </w:t>
      </w:r>
      <w:proofErr w:type="spellStart"/>
      <w:r w:rsidRPr="0020176D">
        <w:t>dreptul</w:t>
      </w:r>
      <w:proofErr w:type="spellEnd"/>
      <w:r w:rsidRPr="0020176D">
        <w:t xml:space="preserve"> de a </w:t>
      </w:r>
      <w:proofErr w:type="spellStart"/>
      <w:r w:rsidRPr="0020176D">
        <w:t>solicita</w:t>
      </w:r>
      <w:proofErr w:type="spellEnd"/>
      <w:r w:rsidRPr="0020176D">
        <w:t xml:space="preserve">, </w:t>
      </w:r>
      <w:proofErr w:type="spellStart"/>
      <w:r w:rsidRPr="0020176D">
        <w:t>în</w:t>
      </w:r>
      <w:proofErr w:type="spellEnd"/>
      <w:r w:rsidRPr="0020176D">
        <w:t xml:space="preserve"> </w:t>
      </w:r>
      <w:proofErr w:type="spellStart"/>
      <w:r w:rsidRPr="0020176D">
        <w:t>scopul</w:t>
      </w:r>
      <w:proofErr w:type="spellEnd"/>
      <w:r w:rsidRPr="0020176D">
        <w:t xml:space="preserve"> </w:t>
      </w:r>
      <w:proofErr w:type="spellStart"/>
      <w:r w:rsidRPr="0020176D">
        <w:t>verificării</w:t>
      </w:r>
      <w:proofErr w:type="spellEnd"/>
      <w:r w:rsidRPr="0020176D">
        <w:t xml:space="preserve"> </w:t>
      </w:r>
      <w:proofErr w:type="spellStart"/>
      <w:r w:rsidRPr="0020176D">
        <w:t>şi</w:t>
      </w:r>
      <w:proofErr w:type="spellEnd"/>
      <w:r w:rsidRPr="0020176D">
        <w:t xml:space="preserve"> </w:t>
      </w:r>
      <w:proofErr w:type="spellStart"/>
      <w:r w:rsidRPr="0020176D">
        <w:t>confirmării</w:t>
      </w:r>
      <w:proofErr w:type="spellEnd"/>
      <w:r w:rsidRPr="0020176D">
        <w:t xml:space="preserve"> </w:t>
      </w:r>
      <w:proofErr w:type="spellStart"/>
      <w:r w:rsidRPr="0020176D">
        <w:t>declaraţiilor</w:t>
      </w:r>
      <w:proofErr w:type="spellEnd"/>
      <w:r w:rsidRPr="0020176D">
        <w:t xml:space="preserve">, </w:t>
      </w:r>
      <w:proofErr w:type="spellStart"/>
      <w:r w:rsidRPr="0020176D">
        <w:t>situaţiilor</w:t>
      </w:r>
      <w:proofErr w:type="spellEnd"/>
      <w:r w:rsidRPr="0020176D">
        <w:t xml:space="preserve"> </w:t>
      </w:r>
      <w:proofErr w:type="spellStart"/>
      <w:r w:rsidRPr="0020176D">
        <w:t>şi</w:t>
      </w:r>
      <w:proofErr w:type="spellEnd"/>
      <w:r w:rsidRPr="0020176D">
        <w:t xml:space="preserve"> </w:t>
      </w:r>
      <w:proofErr w:type="spellStart"/>
      <w:r w:rsidRPr="0020176D">
        <w:t>documentelor</w:t>
      </w:r>
      <w:proofErr w:type="spellEnd"/>
      <w:r w:rsidRPr="0020176D">
        <w:t xml:space="preserve"> care </w:t>
      </w:r>
      <w:proofErr w:type="spellStart"/>
      <w:r w:rsidRPr="0020176D">
        <w:t>însoţesc</w:t>
      </w:r>
      <w:proofErr w:type="spellEnd"/>
      <w:r w:rsidRPr="0020176D">
        <w:t xml:space="preserve"> </w:t>
      </w:r>
      <w:proofErr w:type="spellStart"/>
      <w:r w:rsidRPr="0020176D">
        <w:t>oferta</w:t>
      </w:r>
      <w:proofErr w:type="spellEnd"/>
      <w:r w:rsidRPr="0020176D">
        <w:t xml:space="preserve">, </w:t>
      </w:r>
      <w:proofErr w:type="spellStart"/>
      <w:r w:rsidRPr="0020176D">
        <w:t>orice</w:t>
      </w:r>
      <w:proofErr w:type="spellEnd"/>
      <w:r w:rsidRPr="0020176D">
        <w:t xml:space="preserve"> </w:t>
      </w:r>
      <w:proofErr w:type="spellStart"/>
      <w:r w:rsidRPr="0020176D">
        <w:t>informaţii</w:t>
      </w:r>
      <w:proofErr w:type="spellEnd"/>
      <w:r w:rsidRPr="0020176D">
        <w:t xml:space="preserve"> </w:t>
      </w:r>
      <w:proofErr w:type="spellStart"/>
      <w:r w:rsidRPr="0020176D">
        <w:t>suplimentare</w:t>
      </w:r>
      <w:proofErr w:type="spellEnd"/>
      <w:r w:rsidRPr="0020176D">
        <w:t xml:space="preserve"> </w:t>
      </w:r>
      <w:proofErr w:type="spellStart"/>
      <w:r w:rsidRPr="0020176D">
        <w:t>în</w:t>
      </w:r>
      <w:proofErr w:type="spellEnd"/>
      <w:r w:rsidRPr="0020176D">
        <w:t xml:space="preserve"> </w:t>
      </w:r>
      <w:proofErr w:type="spellStart"/>
      <w:r w:rsidRPr="0020176D">
        <w:t>scopul</w:t>
      </w:r>
      <w:proofErr w:type="spellEnd"/>
      <w:r w:rsidRPr="0020176D">
        <w:t xml:space="preserve"> </w:t>
      </w:r>
      <w:proofErr w:type="spellStart"/>
      <w:r w:rsidRPr="0020176D">
        <w:t>verificării</w:t>
      </w:r>
      <w:proofErr w:type="spellEnd"/>
      <w:r w:rsidRPr="0020176D">
        <w:t xml:space="preserve"> </w:t>
      </w:r>
      <w:proofErr w:type="spellStart"/>
      <w:r w:rsidRPr="0020176D">
        <w:t>datelor</w:t>
      </w:r>
      <w:proofErr w:type="spellEnd"/>
      <w:r w:rsidRPr="0020176D">
        <w:t xml:space="preserve"> din </w:t>
      </w:r>
      <w:proofErr w:type="spellStart"/>
      <w:r w:rsidRPr="0020176D">
        <w:t>prezenta</w:t>
      </w:r>
      <w:proofErr w:type="spellEnd"/>
      <w:r w:rsidRPr="0020176D">
        <w:t xml:space="preserve"> </w:t>
      </w:r>
      <w:proofErr w:type="spellStart"/>
      <w:r w:rsidRPr="0020176D">
        <w:t>declaraţie</w:t>
      </w:r>
      <w:proofErr w:type="spellEnd"/>
      <w:r w:rsidRPr="0020176D">
        <w:t>.</w:t>
      </w:r>
    </w:p>
    <w:p w:rsidR="00856D5F" w:rsidRPr="0020176D" w:rsidRDefault="00856D5F" w:rsidP="00856D5F">
      <w:pPr>
        <w:ind w:left="28"/>
      </w:pPr>
    </w:p>
    <w:p w:rsidR="00856D5F" w:rsidRPr="0020176D" w:rsidRDefault="00856D5F" w:rsidP="00856D5F">
      <w:pPr>
        <w:ind w:left="348"/>
        <w:rPr>
          <w:iCs/>
        </w:rPr>
      </w:pPr>
    </w:p>
    <w:p w:rsidR="00856D5F" w:rsidRPr="0020176D" w:rsidRDefault="00856D5F" w:rsidP="00856D5F">
      <w:pPr>
        <w:ind w:left="348"/>
        <w:rPr>
          <w:iCs/>
        </w:rPr>
      </w:pPr>
    </w:p>
    <w:p w:rsidR="00856D5F" w:rsidRPr="0020176D" w:rsidRDefault="00856D5F" w:rsidP="00856D5F">
      <w:pPr>
        <w:ind w:left="348"/>
        <w:rPr>
          <w:iCs/>
        </w:rPr>
      </w:pPr>
    </w:p>
    <w:p w:rsidR="00856D5F" w:rsidRPr="0020176D" w:rsidRDefault="00856D5F" w:rsidP="00856D5F">
      <w:pPr>
        <w:ind w:left="348"/>
        <w:rPr>
          <w:iCs/>
        </w:rPr>
      </w:pPr>
    </w:p>
    <w:p w:rsidR="00856D5F" w:rsidRPr="0020176D" w:rsidRDefault="00856D5F" w:rsidP="00856D5F">
      <w:pPr>
        <w:ind w:left="348"/>
        <w:rPr>
          <w:i/>
          <w:iCs/>
        </w:rPr>
      </w:pPr>
      <w:r w:rsidRPr="0020176D">
        <w:rPr>
          <w:iCs/>
        </w:rPr>
        <w:t xml:space="preserve">Data </w:t>
      </w:r>
      <w:r w:rsidRPr="0020176D">
        <w:rPr>
          <w:i/>
          <w:iCs/>
        </w:rPr>
        <w:t xml:space="preserve">................................      </w:t>
      </w:r>
      <w:r w:rsidRPr="0020176D">
        <w:rPr>
          <w:i/>
          <w:iCs/>
        </w:rPr>
        <w:tab/>
      </w:r>
      <w:r w:rsidRPr="0020176D">
        <w:rPr>
          <w:i/>
          <w:iCs/>
        </w:rPr>
        <w:tab/>
      </w:r>
      <w:r w:rsidRPr="0020176D">
        <w:rPr>
          <w:i/>
          <w:iCs/>
        </w:rPr>
        <w:tab/>
      </w:r>
      <w:r w:rsidRPr="0020176D">
        <w:rPr>
          <w:i/>
          <w:iCs/>
        </w:rPr>
        <w:tab/>
      </w:r>
    </w:p>
    <w:p w:rsidR="00856D5F" w:rsidRPr="0020176D" w:rsidRDefault="00856D5F" w:rsidP="00856D5F">
      <w:pPr>
        <w:ind w:left="348"/>
        <w:jc w:val="center"/>
        <w:rPr>
          <w:i/>
          <w:iCs/>
        </w:rPr>
      </w:pPr>
      <w:proofErr w:type="spellStart"/>
      <w:r w:rsidRPr="0020176D">
        <w:rPr>
          <w:i/>
          <w:iCs/>
        </w:rPr>
        <w:t>Terţ</w:t>
      </w:r>
      <w:proofErr w:type="spellEnd"/>
      <w:r w:rsidRPr="0020176D">
        <w:rPr>
          <w:i/>
          <w:iCs/>
        </w:rPr>
        <w:t xml:space="preserve"> </w:t>
      </w:r>
      <w:proofErr w:type="spellStart"/>
      <w:r w:rsidRPr="0020176D">
        <w:rPr>
          <w:i/>
          <w:iCs/>
        </w:rPr>
        <w:t>susţinător</w:t>
      </w:r>
      <w:proofErr w:type="spellEnd"/>
      <w:r w:rsidRPr="0020176D">
        <w:rPr>
          <w:i/>
          <w:iCs/>
        </w:rPr>
        <w:t>,</w:t>
      </w:r>
    </w:p>
    <w:p w:rsidR="00856D5F" w:rsidRPr="0020176D" w:rsidRDefault="00856D5F" w:rsidP="00856D5F">
      <w:pPr>
        <w:ind w:left="348"/>
        <w:jc w:val="center"/>
        <w:rPr>
          <w:iCs/>
        </w:rPr>
      </w:pPr>
      <w:r w:rsidRPr="0020176D">
        <w:rPr>
          <w:i/>
          <w:iCs/>
        </w:rPr>
        <w:t>………………………….</w:t>
      </w:r>
    </w:p>
    <w:p w:rsidR="00856D5F" w:rsidRPr="0020176D" w:rsidRDefault="00856D5F" w:rsidP="00856D5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r w:rsidRPr="0020176D">
        <w:rPr>
          <w:iCs/>
        </w:rPr>
        <w:t>(</w:t>
      </w:r>
      <w:proofErr w:type="spellStart"/>
      <w:r w:rsidRPr="0020176D">
        <w:rPr>
          <w:i/>
          <w:iCs/>
        </w:rPr>
        <w:t>semnătura</w:t>
      </w:r>
      <w:proofErr w:type="spellEnd"/>
      <w:r w:rsidRPr="0020176D">
        <w:rPr>
          <w:i/>
          <w:iCs/>
        </w:rPr>
        <w:t xml:space="preserve"> </w:t>
      </w:r>
      <w:proofErr w:type="spellStart"/>
      <w:r w:rsidRPr="0020176D">
        <w:rPr>
          <w:i/>
          <w:iCs/>
        </w:rPr>
        <w:t>autorizata</w:t>
      </w:r>
      <w:proofErr w:type="spellEnd"/>
      <w:r w:rsidRPr="0020176D">
        <w:rPr>
          <w:iCs/>
        </w:rPr>
        <w:t>)</w:t>
      </w:r>
    </w:p>
    <w:p w:rsidR="00856D5F" w:rsidRPr="0020176D" w:rsidRDefault="00856D5F"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
    <w:p w:rsidR="00856D5F" w:rsidRDefault="00856D5F"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Default="00706B28" w:rsidP="00856D5F">
      <w:pPr>
        <w:shd w:val="clear" w:color="auto" w:fill="FFFFFF"/>
        <w:tabs>
          <w:tab w:val="left" w:leader="dot" w:pos="6648"/>
        </w:tabs>
        <w:jc w:val="both"/>
        <w:rPr>
          <w:i/>
        </w:rPr>
      </w:pPr>
    </w:p>
    <w:p w:rsidR="00706B28" w:rsidRPr="0020176D" w:rsidRDefault="00706B28"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
    <w:p w:rsidR="00A75882" w:rsidRDefault="00A75882" w:rsidP="00856D5F">
      <w:pPr>
        <w:shd w:val="clear" w:color="auto" w:fill="FFFFFF"/>
        <w:tabs>
          <w:tab w:val="left" w:leader="dot" w:pos="6648"/>
        </w:tabs>
        <w:jc w:val="both"/>
        <w:rPr>
          <w:i/>
        </w:rPr>
      </w:pPr>
    </w:p>
    <w:p w:rsidR="00856D5F" w:rsidRPr="0020176D" w:rsidRDefault="00856D5F" w:rsidP="00856D5F">
      <w:pPr>
        <w:shd w:val="clear" w:color="auto" w:fill="FFFFFF"/>
        <w:tabs>
          <w:tab w:val="left" w:leader="dot" w:pos="6648"/>
        </w:tabs>
        <w:jc w:val="both"/>
        <w:rPr>
          <w:i/>
        </w:rPr>
      </w:pPr>
      <w:proofErr w:type="spellStart"/>
      <w:r w:rsidRPr="0020176D">
        <w:rPr>
          <w:i/>
        </w:rPr>
        <w:lastRenderedPageBreak/>
        <w:t>Anexa</w:t>
      </w:r>
      <w:proofErr w:type="spellEnd"/>
      <w:r w:rsidRPr="0020176D">
        <w:rPr>
          <w:i/>
        </w:rPr>
        <w:t xml:space="preserve"> nr.1 </w:t>
      </w:r>
    </w:p>
    <w:p w:rsidR="00856D5F" w:rsidRPr="0020176D" w:rsidRDefault="00856D5F" w:rsidP="00856D5F">
      <w:pPr>
        <w:pBdr>
          <w:bottom w:val="single" w:sz="6" w:space="1" w:color="auto"/>
        </w:pBdr>
        <w:shd w:val="clear" w:color="auto" w:fill="FFFFFF"/>
      </w:pPr>
    </w:p>
    <w:p w:rsidR="00856D5F" w:rsidRPr="00A75882" w:rsidRDefault="00856D5F" w:rsidP="00856D5F">
      <w:pPr>
        <w:pStyle w:val="Listaszerbekezds"/>
        <w:numPr>
          <w:ilvl w:val="0"/>
          <w:numId w:val="14"/>
        </w:numPr>
        <w:shd w:val="clear" w:color="auto" w:fill="FFFFFF"/>
        <w:tabs>
          <w:tab w:val="left" w:leader="dot" w:pos="6648"/>
        </w:tabs>
        <w:spacing w:after="0" w:line="240" w:lineRule="auto"/>
        <w:rPr>
          <w:rFonts w:ascii="Times New Roman" w:eastAsia="Times New Roman" w:hAnsi="Times New Roman"/>
          <w:b/>
          <w:sz w:val="24"/>
        </w:rPr>
      </w:pPr>
      <w:r w:rsidRPr="0020176D">
        <w:rPr>
          <w:rFonts w:ascii="Times New Roman" w:eastAsia="Times New Roman" w:hAnsi="Times New Roman"/>
          <w:b/>
          <w:sz w:val="24"/>
        </w:rPr>
        <w:t>Lista principalelor lucrări executate în ultimii 5 ani</w:t>
      </w:r>
    </w:p>
    <w:tbl>
      <w:tblPr>
        <w:tblW w:w="10368" w:type="dxa"/>
        <w:tblInd w:w="-28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530"/>
        <w:gridCol w:w="1738"/>
        <w:gridCol w:w="990"/>
        <w:gridCol w:w="2160"/>
        <w:gridCol w:w="1080"/>
        <w:gridCol w:w="1260"/>
        <w:gridCol w:w="1350"/>
        <w:gridCol w:w="1260"/>
      </w:tblGrid>
      <w:tr w:rsidR="00856D5F" w:rsidRPr="0020176D" w:rsidTr="000B5891">
        <w:tc>
          <w:tcPr>
            <w:tcW w:w="530" w:type="dxa"/>
            <w:shd w:val="clear" w:color="auto" w:fill="CCCCCC"/>
          </w:tcPr>
          <w:p w:rsidR="00856D5F" w:rsidRPr="0020176D" w:rsidRDefault="00856D5F" w:rsidP="000B5891">
            <w:pPr>
              <w:jc w:val="center"/>
            </w:pPr>
          </w:p>
          <w:p w:rsidR="00856D5F" w:rsidRPr="0020176D" w:rsidRDefault="00856D5F" w:rsidP="000B5891">
            <w:pPr>
              <w:jc w:val="center"/>
            </w:pPr>
            <w:r w:rsidRPr="0020176D">
              <w:t xml:space="preserve">Nr. </w:t>
            </w:r>
            <w:proofErr w:type="spellStart"/>
            <w:r w:rsidRPr="0020176D">
              <w:t>crt</w:t>
            </w:r>
            <w:proofErr w:type="spellEnd"/>
            <w:r w:rsidRPr="0020176D">
              <w:t>.</w:t>
            </w:r>
          </w:p>
          <w:p w:rsidR="00856D5F" w:rsidRPr="0020176D" w:rsidRDefault="00856D5F" w:rsidP="000B5891">
            <w:pPr>
              <w:jc w:val="center"/>
            </w:pPr>
          </w:p>
          <w:p w:rsidR="00856D5F" w:rsidRPr="0020176D" w:rsidRDefault="00856D5F" w:rsidP="000B5891">
            <w:pPr>
              <w:jc w:val="center"/>
            </w:pPr>
          </w:p>
          <w:p w:rsidR="00856D5F" w:rsidRPr="0020176D" w:rsidRDefault="00856D5F" w:rsidP="000B5891">
            <w:pPr>
              <w:jc w:val="center"/>
            </w:pPr>
          </w:p>
        </w:tc>
        <w:tc>
          <w:tcPr>
            <w:tcW w:w="1738" w:type="dxa"/>
            <w:shd w:val="clear" w:color="auto" w:fill="CCCCCC"/>
          </w:tcPr>
          <w:p w:rsidR="00856D5F" w:rsidRPr="0020176D" w:rsidRDefault="00856D5F" w:rsidP="000B5891">
            <w:pPr>
              <w:jc w:val="center"/>
            </w:pPr>
          </w:p>
          <w:p w:rsidR="00856D5F" w:rsidRPr="0020176D" w:rsidRDefault="00856D5F" w:rsidP="000B5891">
            <w:pPr>
              <w:jc w:val="center"/>
            </w:pPr>
            <w:proofErr w:type="spellStart"/>
            <w:r w:rsidRPr="0020176D">
              <w:t>Obiect</w:t>
            </w:r>
            <w:proofErr w:type="spellEnd"/>
            <w:r w:rsidRPr="0020176D">
              <w:t xml:space="preserve"> contract</w:t>
            </w:r>
          </w:p>
          <w:p w:rsidR="00856D5F" w:rsidRPr="0020176D" w:rsidRDefault="00856D5F" w:rsidP="000B5891">
            <w:pPr>
              <w:jc w:val="center"/>
            </w:pPr>
          </w:p>
        </w:tc>
        <w:tc>
          <w:tcPr>
            <w:tcW w:w="990" w:type="dxa"/>
            <w:shd w:val="clear" w:color="auto" w:fill="CCCCCC"/>
          </w:tcPr>
          <w:p w:rsidR="00856D5F" w:rsidRPr="0020176D" w:rsidRDefault="00856D5F" w:rsidP="000B5891">
            <w:pPr>
              <w:jc w:val="center"/>
            </w:pPr>
            <w:r w:rsidRPr="0020176D">
              <w:t>Cod CPV</w:t>
            </w:r>
          </w:p>
        </w:tc>
        <w:tc>
          <w:tcPr>
            <w:tcW w:w="2160" w:type="dxa"/>
            <w:shd w:val="clear" w:color="auto" w:fill="CCCCCC"/>
          </w:tcPr>
          <w:p w:rsidR="00856D5F" w:rsidRPr="0020176D" w:rsidRDefault="00856D5F" w:rsidP="000B5891">
            <w:pPr>
              <w:jc w:val="center"/>
            </w:pPr>
          </w:p>
          <w:p w:rsidR="00856D5F" w:rsidRPr="0020176D" w:rsidRDefault="00856D5F" w:rsidP="000B5891">
            <w:pPr>
              <w:jc w:val="center"/>
            </w:pPr>
            <w:proofErr w:type="spellStart"/>
            <w:r w:rsidRPr="0020176D">
              <w:t>Denumirea</w:t>
            </w:r>
            <w:proofErr w:type="spellEnd"/>
            <w:r w:rsidRPr="0020176D">
              <w:t>/</w:t>
            </w:r>
            <w:proofErr w:type="spellStart"/>
            <w:r w:rsidRPr="0020176D">
              <w:t>nume</w:t>
            </w:r>
            <w:proofErr w:type="spellEnd"/>
            <w:r w:rsidRPr="0020176D">
              <w:t xml:space="preserve"> </w:t>
            </w:r>
            <w:proofErr w:type="spellStart"/>
            <w:r w:rsidRPr="0020176D">
              <w:t>beneficiar</w:t>
            </w:r>
            <w:proofErr w:type="spellEnd"/>
          </w:p>
          <w:p w:rsidR="00856D5F" w:rsidRPr="0020176D" w:rsidRDefault="00856D5F" w:rsidP="000B5891">
            <w:pPr>
              <w:jc w:val="center"/>
            </w:pPr>
            <w:r w:rsidRPr="0020176D">
              <w:t>/client</w:t>
            </w:r>
          </w:p>
          <w:p w:rsidR="00856D5F" w:rsidRPr="0020176D" w:rsidRDefault="00856D5F" w:rsidP="000B5891">
            <w:pPr>
              <w:jc w:val="center"/>
            </w:pPr>
            <w:proofErr w:type="spellStart"/>
            <w:r w:rsidRPr="0020176D">
              <w:t>Adresa</w:t>
            </w:r>
            <w:proofErr w:type="spellEnd"/>
          </w:p>
        </w:tc>
        <w:tc>
          <w:tcPr>
            <w:tcW w:w="1080" w:type="dxa"/>
            <w:shd w:val="clear" w:color="auto" w:fill="CCCCCC"/>
          </w:tcPr>
          <w:p w:rsidR="00856D5F" w:rsidRPr="0020176D" w:rsidRDefault="00856D5F" w:rsidP="000B5891">
            <w:pPr>
              <w:jc w:val="center"/>
            </w:pPr>
          </w:p>
          <w:p w:rsidR="00856D5F" w:rsidRPr="0020176D" w:rsidRDefault="00856D5F" w:rsidP="000B5891">
            <w:pPr>
              <w:jc w:val="center"/>
            </w:pPr>
            <w:proofErr w:type="spellStart"/>
            <w:r w:rsidRPr="0020176D">
              <w:t>Calitatea</w:t>
            </w:r>
            <w:proofErr w:type="spellEnd"/>
            <w:r w:rsidRPr="0020176D">
              <w:t xml:space="preserve"> </w:t>
            </w:r>
            <w:proofErr w:type="spellStart"/>
            <w:r w:rsidRPr="0020176D">
              <w:t>executantului</w:t>
            </w:r>
            <w:proofErr w:type="spellEnd"/>
            <w:r w:rsidRPr="0020176D">
              <w:rPr>
                <w:vertAlign w:val="superscript"/>
              </w:rPr>
              <w:footnoteReference w:customMarkFollows="1" w:id="1"/>
              <w:t>*)</w:t>
            </w:r>
            <w:r w:rsidRPr="0020176D">
              <w:t xml:space="preserve"> </w:t>
            </w:r>
          </w:p>
        </w:tc>
        <w:tc>
          <w:tcPr>
            <w:tcW w:w="1260" w:type="dxa"/>
            <w:shd w:val="clear" w:color="auto" w:fill="CCCCCC"/>
          </w:tcPr>
          <w:p w:rsidR="00856D5F" w:rsidRPr="0020176D" w:rsidRDefault="00856D5F" w:rsidP="000B5891">
            <w:pPr>
              <w:jc w:val="center"/>
            </w:pPr>
          </w:p>
          <w:p w:rsidR="00856D5F" w:rsidRPr="0020176D" w:rsidRDefault="00856D5F" w:rsidP="000B5891">
            <w:pPr>
              <w:jc w:val="center"/>
            </w:pPr>
            <w:proofErr w:type="spellStart"/>
            <w:r w:rsidRPr="0020176D">
              <w:t>Preţ</w:t>
            </w:r>
            <w:proofErr w:type="spellEnd"/>
            <w:r w:rsidRPr="0020176D">
              <w:t xml:space="preserve"> contract </w:t>
            </w:r>
            <w:proofErr w:type="spellStart"/>
            <w:r w:rsidRPr="0020176D">
              <w:t>sau</w:t>
            </w:r>
            <w:proofErr w:type="spellEnd"/>
            <w:r w:rsidRPr="0020176D">
              <w:t xml:space="preserve"> </w:t>
            </w:r>
            <w:proofErr w:type="spellStart"/>
            <w:r w:rsidRPr="0020176D">
              <w:t>valoarea</w:t>
            </w:r>
            <w:proofErr w:type="spellEnd"/>
            <w:r w:rsidRPr="0020176D">
              <w:t xml:space="preserve"> </w:t>
            </w:r>
            <w:proofErr w:type="spellStart"/>
            <w:r w:rsidRPr="0020176D">
              <w:t>lucrărilor</w:t>
            </w:r>
            <w:proofErr w:type="spellEnd"/>
            <w:r w:rsidRPr="0020176D">
              <w:t xml:space="preserve"> </w:t>
            </w:r>
            <w:proofErr w:type="spellStart"/>
            <w:r w:rsidRPr="0020176D">
              <w:t>executate</w:t>
            </w:r>
            <w:proofErr w:type="spellEnd"/>
            <w:r w:rsidRPr="0020176D">
              <w:t xml:space="preserve"> (</w:t>
            </w:r>
            <w:proofErr w:type="spellStart"/>
            <w:r w:rsidRPr="0020176D">
              <w:t>în</w:t>
            </w:r>
            <w:proofErr w:type="spellEnd"/>
            <w:r w:rsidRPr="0020176D">
              <w:t xml:space="preserve"> </w:t>
            </w:r>
            <w:proofErr w:type="spellStart"/>
            <w:r w:rsidRPr="0020176D">
              <w:t>cazul</w:t>
            </w:r>
            <w:proofErr w:type="spellEnd"/>
            <w:r w:rsidRPr="0020176D">
              <w:t xml:space="preserve"> </w:t>
            </w:r>
            <w:proofErr w:type="spellStart"/>
            <w:r w:rsidRPr="0020176D">
              <w:t>unui</w:t>
            </w:r>
            <w:proofErr w:type="spellEnd"/>
            <w:r w:rsidRPr="0020176D">
              <w:t xml:space="preserve"> contract  </w:t>
            </w:r>
            <w:proofErr w:type="spellStart"/>
            <w:r w:rsidRPr="0020176D">
              <w:t>aflat</w:t>
            </w:r>
            <w:proofErr w:type="spellEnd"/>
            <w:r w:rsidRPr="0020176D">
              <w:t xml:space="preserve"> </w:t>
            </w:r>
            <w:proofErr w:type="spellStart"/>
            <w:r w:rsidRPr="0020176D">
              <w:t>în</w:t>
            </w:r>
            <w:proofErr w:type="spellEnd"/>
            <w:r w:rsidRPr="0020176D">
              <w:t xml:space="preserve"> </w:t>
            </w:r>
            <w:proofErr w:type="spellStart"/>
            <w:r w:rsidRPr="0020176D">
              <w:t>derulare</w:t>
            </w:r>
            <w:proofErr w:type="spellEnd"/>
            <w:r w:rsidRPr="0020176D">
              <w:t xml:space="preserve">) </w:t>
            </w:r>
          </w:p>
        </w:tc>
        <w:tc>
          <w:tcPr>
            <w:tcW w:w="1350" w:type="dxa"/>
            <w:shd w:val="clear" w:color="auto" w:fill="CCCCCC"/>
          </w:tcPr>
          <w:p w:rsidR="00856D5F" w:rsidRPr="0020176D" w:rsidRDefault="00856D5F" w:rsidP="000B5891">
            <w:pPr>
              <w:jc w:val="center"/>
            </w:pPr>
          </w:p>
          <w:p w:rsidR="00856D5F" w:rsidRPr="0020176D" w:rsidRDefault="00856D5F" w:rsidP="000B5891">
            <w:pPr>
              <w:jc w:val="center"/>
            </w:pPr>
            <w:proofErr w:type="spellStart"/>
            <w:r w:rsidRPr="0020176D">
              <w:t>Procent</w:t>
            </w:r>
            <w:proofErr w:type="spellEnd"/>
            <w:r w:rsidRPr="0020176D">
              <w:t xml:space="preserve"> </w:t>
            </w:r>
            <w:proofErr w:type="spellStart"/>
            <w:r w:rsidRPr="0020176D">
              <w:t>executat</w:t>
            </w:r>
            <w:proofErr w:type="spellEnd"/>
            <w:r w:rsidRPr="0020176D">
              <w:t xml:space="preserve"> </w:t>
            </w:r>
            <w:proofErr w:type="spellStart"/>
            <w:r w:rsidRPr="0020176D">
              <w:t>în</w:t>
            </w:r>
            <w:proofErr w:type="spellEnd"/>
            <w:r w:rsidRPr="0020176D">
              <w:t xml:space="preserve"> </w:t>
            </w:r>
            <w:proofErr w:type="spellStart"/>
            <w:r w:rsidRPr="0020176D">
              <w:t>perioada</w:t>
            </w:r>
            <w:proofErr w:type="spellEnd"/>
            <w:r w:rsidRPr="0020176D">
              <w:t xml:space="preserve"> de </w:t>
            </w:r>
            <w:proofErr w:type="spellStart"/>
            <w:proofErr w:type="gramStart"/>
            <w:r w:rsidRPr="0020176D">
              <w:t>referință</w:t>
            </w:r>
            <w:proofErr w:type="spellEnd"/>
            <w:r w:rsidRPr="0020176D">
              <w:t xml:space="preserve">  (</w:t>
            </w:r>
            <w:proofErr w:type="gramEnd"/>
            <w:r w:rsidRPr="0020176D">
              <w:t>%)</w:t>
            </w:r>
          </w:p>
        </w:tc>
        <w:tc>
          <w:tcPr>
            <w:tcW w:w="1260" w:type="dxa"/>
            <w:shd w:val="clear" w:color="auto" w:fill="CCCCCC"/>
          </w:tcPr>
          <w:p w:rsidR="00856D5F" w:rsidRPr="0020176D" w:rsidRDefault="00856D5F" w:rsidP="000B5891"/>
          <w:p w:rsidR="00856D5F" w:rsidRPr="0020176D" w:rsidRDefault="00856D5F" w:rsidP="000B5891">
            <w:pPr>
              <w:rPr>
                <w:vertAlign w:val="superscript"/>
                <w:lang w:eastAsia="ro-RO"/>
              </w:rPr>
            </w:pPr>
            <w:proofErr w:type="spellStart"/>
            <w:r w:rsidRPr="0020176D">
              <w:t>Perioadă</w:t>
            </w:r>
            <w:proofErr w:type="spellEnd"/>
            <w:r w:rsidRPr="0020176D">
              <w:t xml:space="preserve"> </w:t>
            </w:r>
            <w:proofErr w:type="spellStart"/>
            <w:r w:rsidRPr="0020176D">
              <w:t>derulare</w:t>
            </w:r>
            <w:proofErr w:type="spellEnd"/>
            <w:r w:rsidRPr="0020176D">
              <w:t xml:space="preserve"> contract</w:t>
            </w:r>
            <w:r w:rsidRPr="0020176D">
              <w:rPr>
                <w:vertAlign w:val="superscript"/>
              </w:rPr>
              <w:footnoteReference w:customMarkFollows="1" w:id="2"/>
              <w:t>**)</w:t>
            </w:r>
          </w:p>
        </w:tc>
      </w:tr>
      <w:tr w:rsidR="00856D5F" w:rsidRPr="0020176D" w:rsidTr="000B5891">
        <w:tc>
          <w:tcPr>
            <w:tcW w:w="530" w:type="dxa"/>
            <w:shd w:val="clear" w:color="auto" w:fill="auto"/>
          </w:tcPr>
          <w:p w:rsidR="00856D5F" w:rsidRPr="0020176D" w:rsidRDefault="00856D5F" w:rsidP="000B5891">
            <w:pPr>
              <w:rPr>
                <w:lang w:eastAsia="ro-RO"/>
              </w:rPr>
            </w:pPr>
            <w:r w:rsidRPr="0020176D">
              <w:rPr>
                <w:lang w:eastAsia="ro-RO"/>
              </w:rPr>
              <w:t>1</w:t>
            </w:r>
          </w:p>
        </w:tc>
        <w:tc>
          <w:tcPr>
            <w:tcW w:w="1738" w:type="dxa"/>
            <w:shd w:val="clear" w:color="auto" w:fill="auto"/>
          </w:tcPr>
          <w:p w:rsidR="00856D5F" w:rsidRPr="0020176D" w:rsidRDefault="00856D5F" w:rsidP="000B5891">
            <w:pPr>
              <w:rPr>
                <w:lang w:eastAsia="ro-RO"/>
              </w:rPr>
            </w:pPr>
          </w:p>
        </w:tc>
        <w:tc>
          <w:tcPr>
            <w:tcW w:w="990" w:type="dxa"/>
          </w:tcPr>
          <w:p w:rsidR="00856D5F" w:rsidRPr="0020176D" w:rsidRDefault="00856D5F" w:rsidP="000B5891">
            <w:pPr>
              <w:rPr>
                <w:lang w:eastAsia="ro-RO"/>
              </w:rPr>
            </w:pPr>
          </w:p>
        </w:tc>
        <w:tc>
          <w:tcPr>
            <w:tcW w:w="2160" w:type="dxa"/>
            <w:shd w:val="clear" w:color="auto" w:fill="auto"/>
          </w:tcPr>
          <w:p w:rsidR="00856D5F" w:rsidRPr="0020176D" w:rsidRDefault="00856D5F" w:rsidP="000B5891">
            <w:pPr>
              <w:rPr>
                <w:lang w:eastAsia="ro-RO"/>
              </w:rPr>
            </w:pPr>
          </w:p>
        </w:tc>
        <w:tc>
          <w:tcPr>
            <w:tcW w:w="1080" w:type="dxa"/>
            <w:shd w:val="clear" w:color="auto" w:fill="auto"/>
          </w:tcPr>
          <w:p w:rsidR="00856D5F" w:rsidRPr="0020176D" w:rsidRDefault="00856D5F" w:rsidP="000B5891">
            <w:pPr>
              <w:rPr>
                <w:lang w:eastAsia="ro-RO"/>
              </w:rPr>
            </w:pPr>
          </w:p>
        </w:tc>
        <w:tc>
          <w:tcPr>
            <w:tcW w:w="1260" w:type="dxa"/>
            <w:shd w:val="clear" w:color="auto" w:fill="auto"/>
          </w:tcPr>
          <w:p w:rsidR="00856D5F" w:rsidRPr="0020176D" w:rsidRDefault="00856D5F" w:rsidP="000B5891">
            <w:pPr>
              <w:rPr>
                <w:lang w:eastAsia="ro-RO"/>
              </w:rPr>
            </w:pPr>
          </w:p>
        </w:tc>
        <w:tc>
          <w:tcPr>
            <w:tcW w:w="1350" w:type="dxa"/>
            <w:shd w:val="clear" w:color="auto" w:fill="auto"/>
          </w:tcPr>
          <w:p w:rsidR="00856D5F" w:rsidRPr="0020176D" w:rsidRDefault="00856D5F" w:rsidP="000B5891">
            <w:pPr>
              <w:rPr>
                <w:lang w:eastAsia="ro-RO"/>
              </w:rPr>
            </w:pPr>
          </w:p>
        </w:tc>
        <w:tc>
          <w:tcPr>
            <w:tcW w:w="1260" w:type="dxa"/>
            <w:shd w:val="clear" w:color="auto" w:fill="auto"/>
          </w:tcPr>
          <w:p w:rsidR="00856D5F" w:rsidRPr="0020176D" w:rsidRDefault="00856D5F" w:rsidP="000B5891">
            <w:pPr>
              <w:rPr>
                <w:lang w:eastAsia="ro-RO"/>
              </w:rPr>
            </w:pPr>
          </w:p>
        </w:tc>
      </w:tr>
      <w:tr w:rsidR="00856D5F" w:rsidRPr="0020176D" w:rsidTr="000B5891">
        <w:tc>
          <w:tcPr>
            <w:tcW w:w="530" w:type="dxa"/>
            <w:shd w:val="clear" w:color="auto" w:fill="auto"/>
          </w:tcPr>
          <w:p w:rsidR="00856D5F" w:rsidRPr="0020176D" w:rsidRDefault="00856D5F" w:rsidP="000B5891">
            <w:pPr>
              <w:rPr>
                <w:lang w:eastAsia="ro-RO"/>
              </w:rPr>
            </w:pPr>
            <w:r w:rsidRPr="0020176D">
              <w:rPr>
                <w:lang w:eastAsia="ro-RO"/>
              </w:rPr>
              <w:t>2</w:t>
            </w:r>
          </w:p>
        </w:tc>
        <w:tc>
          <w:tcPr>
            <w:tcW w:w="1738" w:type="dxa"/>
            <w:shd w:val="clear" w:color="auto" w:fill="auto"/>
          </w:tcPr>
          <w:p w:rsidR="00856D5F" w:rsidRPr="0020176D" w:rsidRDefault="00856D5F" w:rsidP="000B5891">
            <w:pPr>
              <w:rPr>
                <w:lang w:eastAsia="ro-RO"/>
              </w:rPr>
            </w:pPr>
          </w:p>
        </w:tc>
        <w:tc>
          <w:tcPr>
            <w:tcW w:w="990" w:type="dxa"/>
          </w:tcPr>
          <w:p w:rsidR="00856D5F" w:rsidRPr="0020176D" w:rsidRDefault="00856D5F" w:rsidP="000B5891">
            <w:pPr>
              <w:rPr>
                <w:lang w:eastAsia="ro-RO"/>
              </w:rPr>
            </w:pPr>
          </w:p>
        </w:tc>
        <w:tc>
          <w:tcPr>
            <w:tcW w:w="2160" w:type="dxa"/>
            <w:shd w:val="clear" w:color="auto" w:fill="auto"/>
          </w:tcPr>
          <w:p w:rsidR="00856D5F" w:rsidRPr="0020176D" w:rsidRDefault="00856D5F" w:rsidP="000B5891">
            <w:pPr>
              <w:rPr>
                <w:lang w:eastAsia="ro-RO"/>
              </w:rPr>
            </w:pPr>
          </w:p>
        </w:tc>
        <w:tc>
          <w:tcPr>
            <w:tcW w:w="1080" w:type="dxa"/>
            <w:shd w:val="clear" w:color="auto" w:fill="auto"/>
          </w:tcPr>
          <w:p w:rsidR="00856D5F" w:rsidRPr="0020176D" w:rsidRDefault="00856D5F" w:rsidP="000B5891">
            <w:pPr>
              <w:rPr>
                <w:lang w:eastAsia="ro-RO"/>
              </w:rPr>
            </w:pPr>
          </w:p>
        </w:tc>
        <w:tc>
          <w:tcPr>
            <w:tcW w:w="1260" w:type="dxa"/>
            <w:shd w:val="clear" w:color="auto" w:fill="auto"/>
          </w:tcPr>
          <w:p w:rsidR="00856D5F" w:rsidRPr="0020176D" w:rsidRDefault="00856D5F" w:rsidP="000B5891">
            <w:pPr>
              <w:rPr>
                <w:lang w:eastAsia="ro-RO"/>
              </w:rPr>
            </w:pPr>
          </w:p>
        </w:tc>
        <w:tc>
          <w:tcPr>
            <w:tcW w:w="1350" w:type="dxa"/>
            <w:shd w:val="clear" w:color="auto" w:fill="auto"/>
          </w:tcPr>
          <w:p w:rsidR="00856D5F" w:rsidRPr="0020176D" w:rsidRDefault="00856D5F" w:rsidP="000B5891">
            <w:pPr>
              <w:rPr>
                <w:lang w:eastAsia="ro-RO"/>
              </w:rPr>
            </w:pPr>
          </w:p>
        </w:tc>
        <w:tc>
          <w:tcPr>
            <w:tcW w:w="1260" w:type="dxa"/>
            <w:shd w:val="clear" w:color="auto" w:fill="auto"/>
          </w:tcPr>
          <w:p w:rsidR="00856D5F" w:rsidRPr="0020176D" w:rsidRDefault="00856D5F" w:rsidP="000B5891">
            <w:pPr>
              <w:rPr>
                <w:lang w:eastAsia="ro-RO"/>
              </w:rPr>
            </w:pPr>
          </w:p>
        </w:tc>
      </w:tr>
      <w:tr w:rsidR="00856D5F" w:rsidRPr="0020176D" w:rsidTr="000B5891">
        <w:tc>
          <w:tcPr>
            <w:tcW w:w="530" w:type="dxa"/>
            <w:shd w:val="clear" w:color="auto" w:fill="auto"/>
          </w:tcPr>
          <w:p w:rsidR="00856D5F" w:rsidRPr="0020176D" w:rsidRDefault="00856D5F" w:rsidP="000B5891">
            <w:pPr>
              <w:rPr>
                <w:lang w:eastAsia="ro-RO"/>
              </w:rPr>
            </w:pPr>
            <w:r w:rsidRPr="0020176D">
              <w:rPr>
                <w:lang w:eastAsia="ro-RO"/>
              </w:rPr>
              <w:t>...</w:t>
            </w:r>
          </w:p>
        </w:tc>
        <w:tc>
          <w:tcPr>
            <w:tcW w:w="1738" w:type="dxa"/>
            <w:shd w:val="clear" w:color="auto" w:fill="auto"/>
          </w:tcPr>
          <w:p w:rsidR="00856D5F" w:rsidRPr="0020176D" w:rsidRDefault="00856D5F" w:rsidP="000B5891">
            <w:pPr>
              <w:rPr>
                <w:lang w:eastAsia="ro-RO"/>
              </w:rPr>
            </w:pPr>
          </w:p>
        </w:tc>
        <w:tc>
          <w:tcPr>
            <w:tcW w:w="990" w:type="dxa"/>
          </w:tcPr>
          <w:p w:rsidR="00856D5F" w:rsidRPr="0020176D" w:rsidRDefault="00856D5F" w:rsidP="000B5891">
            <w:pPr>
              <w:rPr>
                <w:lang w:eastAsia="ro-RO"/>
              </w:rPr>
            </w:pPr>
          </w:p>
        </w:tc>
        <w:tc>
          <w:tcPr>
            <w:tcW w:w="2160" w:type="dxa"/>
            <w:shd w:val="clear" w:color="auto" w:fill="auto"/>
          </w:tcPr>
          <w:p w:rsidR="00856D5F" w:rsidRPr="0020176D" w:rsidRDefault="00856D5F" w:rsidP="000B5891">
            <w:pPr>
              <w:rPr>
                <w:lang w:eastAsia="ro-RO"/>
              </w:rPr>
            </w:pPr>
          </w:p>
        </w:tc>
        <w:tc>
          <w:tcPr>
            <w:tcW w:w="1080" w:type="dxa"/>
            <w:shd w:val="clear" w:color="auto" w:fill="auto"/>
          </w:tcPr>
          <w:p w:rsidR="00856D5F" w:rsidRPr="0020176D" w:rsidRDefault="00856D5F" w:rsidP="000B5891">
            <w:pPr>
              <w:rPr>
                <w:lang w:eastAsia="ro-RO"/>
              </w:rPr>
            </w:pPr>
          </w:p>
        </w:tc>
        <w:tc>
          <w:tcPr>
            <w:tcW w:w="1260" w:type="dxa"/>
            <w:shd w:val="clear" w:color="auto" w:fill="auto"/>
          </w:tcPr>
          <w:p w:rsidR="00856D5F" w:rsidRPr="0020176D" w:rsidRDefault="00856D5F" w:rsidP="000B5891">
            <w:pPr>
              <w:rPr>
                <w:lang w:eastAsia="ro-RO"/>
              </w:rPr>
            </w:pPr>
          </w:p>
        </w:tc>
        <w:tc>
          <w:tcPr>
            <w:tcW w:w="1350" w:type="dxa"/>
            <w:shd w:val="clear" w:color="auto" w:fill="auto"/>
          </w:tcPr>
          <w:p w:rsidR="00856D5F" w:rsidRPr="0020176D" w:rsidRDefault="00856D5F" w:rsidP="000B5891">
            <w:pPr>
              <w:rPr>
                <w:lang w:eastAsia="ro-RO"/>
              </w:rPr>
            </w:pPr>
          </w:p>
        </w:tc>
        <w:tc>
          <w:tcPr>
            <w:tcW w:w="1260" w:type="dxa"/>
            <w:shd w:val="clear" w:color="auto" w:fill="auto"/>
          </w:tcPr>
          <w:p w:rsidR="00856D5F" w:rsidRPr="0020176D" w:rsidRDefault="00856D5F" w:rsidP="000B5891">
            <w:pPr>
              <w:rPr>
                <w:lang w:eastAsia="ro-RO"/>
              </w:rPr>
            </w:pPr>
          </w:p>
        </w:tc>
      </w:tr>
    </w:tbl>
    <w:p w:rsidR="00856D5F" w:rsidRPr="0020176D" w:rsidRDefault="00856D5F" w:rsidP="00856D5F">
      <w:pPr>
        <w:jc w:val="both"/>
      </w:pPr>
    </w:p>
    <w:p w:rsidR="00856D5F" w:rsidRPr="0020176D" w:rsidRDefault="00856D5F" w:rsidP="00856D5F">
      <w:pPr>
        <w:pStyle w:val="Listaszerbekezds"/>
        <w:numPr>
          <w:ilvl w:val="0"/>
          <w:numId w:val="14"/>
        </w:numPr>
        <w:pBdr>
          <w:bottom w:val="single" w:sz="6" w:space="1" w:color="auto"/>
        </w:pBdr>
        <w:shd w:val="clear" w:color="auto" w:fill="FFFFFF"/>
        <w:jc w:val="center"/>
        <w:rPr>
          <w:rFonts w:ascii="Times New Roman" w:hAnsi="Times New Roman"/>
          <w:b/>
          <w:sz w:val="24"/>
          <w:szCs w:val="24"/>
        </w:rPr>
      </w:pPr>
      <w:r w:rsidRPr="0020176D">
        <w:rPr>
          <w:rFonts w:ascii="Times New Roman" w:hAnsi="Times New Roman"/>
          <w:b/>
          <w:sz w:val="24"/>
          <w:szCs w:val="24"/>
        </w:rPr>
        <w:t>Lista resurselor tehnice / profesionale care urmează a fi puse la dispoziție pentru îndeplinirea contractului de achiziţie publică</w:t>
      </w:r>
    </w:p>
    <w:p w:rsidR="00856D5F" w:rsidRPr="0020176D" w:rsidRDefault="00856D5F" w:rsidP="00856D5F">
      <w:pPr>
        <w:pBdr>
          <w:bottom w:val="single" w:sz="6" w:space="1" w:color="auto"/>
        </w:pBdr>
        <w:shd w:val="clear" w:color="auto" w:fill="FFFFFF"/>
        <w:jc w:val="center"/>
        <w:rPr>
          <w:b/>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980"/>
        <w:gridCol w:w="2126"/>
        <w:gridCol w:w="2410"/>
        <w:gridCol w:w="2478"/>
      </w:tblGrid>
      <w:tr w:rsidR="00856D5F" w:rsidRPr="0020176D" w:rsidTr="000B5891">
        <w:tc>
          <w:tcPr>
            <w:tcW w:w="1980" w:type="dxa"/>
            <w:shd w:val="clear" w:color="auto" w:fill="auto"/>
          </w:tcPr>
          <w:p w:rsidR="00856D5F" w:rsidRPr="0020176D" w:rsidRDefault="00856D5F" w:rsidP="000B5891">
            <w:pPr>
              <w:jc w:val="center"/>
            </w:pPr>
            <w:r w:rsidRPr="0020176D">
              <w:t>Nr.crt.</w:t>
            </w:r>
          </w:p>
        </w:tc>
        <w:tc>
          <w:tcPr>
            <w:tcW w:w="2126" w:type="dxa"/>
            <w:shd w:val="clear" w:color="auto" w:fill="auto"/>
          </w:tcPr>
          <w:p w:rsidR="00856D5F" w:rsidRPr="0020176D" w:rsidRDefault="00856D5F" w:rsidP="000B5891">
            <w:pPr>
              <w:jc w:val="center"/>
            </w:pPr>
            <w:proofErr w:type="spellStart"/>
            <w:r w:rsidRPr="0020176D">
              <w:t>Denumire</w:t>
            </w:r>
            <w:proofErr w:type="spellEnd"/>
            <w:r w:rsidRPr="0020176D">
              <w:t xml:space="preserve"> </w:t>
            </w:r>
          </w:p>
        </w:tc>
        <w:tc>
          <w:tcPr>
            <w:tcW w:w="2410" w:type="dxa"/>
            <w:shd w:val="clear" w:color="auto" w:fill="auto"/>
          </w:tcPr>
          <w:p w:rsidR="00856D5F" w:rsidRPr="0020176D" w:rsidRDefault="00856D5F" w:rsidP="000B5891">
            <w:pPr>
              <w:jc w:val="center"/>
            </w:pPr>
            <w:proofErr w:type="spellStart"/>
            <w:r w:rsidRPr="0020176D">
              <w:t>Descriere</w:t>
            </w:r>
            <w:proofErr w:type="spellEnd"/>
            <w:r w:rsidRPr="0020176D">
              <w:t xml:space="preserve"> </w:t>
            </w:r>
          </w:p>
        </w:tc>
        <w:tc>
          <w:tcPr>
            <w:tcW w:w="2478" w:type="dxa"/>
            <w:shd w:val="clear" w:color="auto" w:fill="auto"/>
          </w:tcPr>
          <w:p w:rsidR="00856D5F" w:rsidRPr="00782EFE" w:rsidRDefault="00856D5F" w:rsidP="000B5891">
            <w:pPr>
              <w:jc w:val="center"/>
              <w:rPr>
                <w:b/>
              </w:rPr>
            </w:pPr>
            <w:r w:rsidRPr="00782EFE">
              <w:rPr>
                <w:b/>
              </w:rPr>
              <w:t>...........</w:t>
            </w:r>
          </w:p>
        </w:tc>
      </w:tr>
      <w:tr w:rsidR="00856D5F" w:rsidRPr="0020176D" w:rsidTr="000B5891">
        <w:tc>
          <w:tcPr>
            <w:tcW w:w="1980" w:type="dxa"/>
            <w:shd w:val="clear" w:color="auto" w:fill="auto"/>
          </w:tcPr>
          <w:p w:rsidR="00856D5F" w:rsidRPr="00782EFE" w:rsidRDefault="00856D5F" w:rsidP="000B5891">
            <w:pPr>
              <w:jc w:val="center"/>
              <w:rPr>
                <w:b/>
              </w:rPr>
            </w:pPr>
          </w:p>
        </w:tc>
        <w:tc>
          <w:tcPr>
            <w:tcW w:w="2126" w:type="dxa"/>
            <w:shd w:val="clear" w:color="auto" w:fill="auto"/>
          </w:tcPr>
          <w:p w:rsidR="00856D5F" w:rsidRPr="00782EFE" w:rsidRDefault="00856D5F" w:rsidP="000B5891">
            <w:pPr>
              <w:jc w:val="center"/>
              <w:rPr>
                <w:b/>
              </w:rPr>
            </w:pPr>
          </w:p>
        </w:tc>
        <w:tc>
          <w:tcPr>
            <w:tcW w:w="2410" w:type="dxa"/>
            <w:shd w:val="clear" w:color="auto" w:fill="auto"/>
          </w:tcPr>
          <w:p w:rsidR="00856D5F" w:rsidRPr="00782EFE" w:rsidRDefault="00856D5F" w:rsidP="000B5891">
            <w:pPr>
              <w:jc w:val="center"/>
              <w:rPr>
                <w:b/>
              </w:rPr>
            </w:pPr>
          </w:p>
        </w:tc>
        <w:tc>
          <w:tcPr>
            <w:tcW w:w="2478" w:type="dxa"/>
            <w:shd w:val="clear" w:color="auto" w:fill="auto"/>
          </w:tcPr>
          <w:p w:rsidR="00856D5F" w:rsidRPr="00782EFE" w:rsidRDefault="00856D5F" w:rsidP="000B5891">
            <w:pPr>
              <w:jc w:val="center"/>
              <w:rPr>
                <w:b/>
              </w:rPr>
            </w:pPr>
          </w:p>
        </w:tc>
      </w:tr>
      <w:tr w:rsidR="00856D5F" w:rsidRPr="0020176D" w:rsidTr="000B5891">
        <w:tc>
          <w:tcPr>
            <w:tcW w:w="1980" w:type="dxa"/>
            <w:shd w:val="clear" w:color="auto" w:fill="auto"/>
          </w:tcPr>
          <w:p w:rsidR="00856D5F" w:rsidRPr="00782EFE" w:rsidRDefault="00856D5F" w:rsidP="000B5891">
            <w:pPr>
              <w:jc w:val="center"/>
              <w:rPr>
                <w:b/>
              </w:rPr>
            </w:pPr>
          </w:p>
        </w:tc>
        <w:tc>
          <w:tcPr>
            <w:tcW w:w="2126" w:type="dxa"/>
            <w:shd w:val="clear" w:color="auto" w:fill="auto"/>
          </w:tcPr>
          <w:p w:rsidR="00856D5F" w:rsidRPr="00782EFE" w:rsidRDefault="00856D5F" w:rsidP="000B5891">
            <w:pPr>
              <w:jc w:val="center"/>
              <w:rPr>
                <w:b/>
              </w:rPr>
            </w:pPr>
          </w:p>
        </w:tc>
        <w:tc>
          <w:tcPr>
            <w:tcW w:w="2410" w:type="dxa"/>
            <w:shd w:val="clear" w:color="auto" w:fill="auto"/>
          </w:tcPr>
          <w:p w:rsidR="00856D5F" w:rsidRPr="00782EFE" w:rsidRDefault="00856D5F" w:rsidP="000B5891">
            <w:pPr>
              <w:jc w:val="center"/>
              <w:rPr>
                <w:b/>
              </w:rPr>
            </w:pPr>
          </w:p>
        </w:tc>
        <w:tc>
          <w:tcPr>
            <w:tcW w:w="2478" w:type="dxa"/>
            <w:shd w:val="clear" w:color="auto" w:fill="auto"/>
          </w:tcPr>
          <w:p w:rsidR="00856D5F" w:rsidRPr="00782EFE" w:rsidRDefault="00856D5F" w:rsidP="000B5891">
            <w:pPr>
              <w:jc w:val="center"/>
              <w:rPr>
                <w:b/>
              </w:rPr>
            </w:pPr>
          </w:p>
        </w:tc>
      </w:tr>
    </w:tbl>
    <w:p w:rsidR="00856D5F" w:rsidRPr="0020176D" w:rsidRDefault="00856D5F" w:rsidP="00856D5F">
      <w:pPr>
        <w:pBdr>
          <w:bottom w:val="single" w:sz="6" w:space="1" w:color="auto"/>
        </w:pBdr>
        <w:shd w:val="clear" w:color="auto" w:fill="FFFFFF"/>
        <w:jc w:val="center"/>
        <w:rPr>
          <w:b/>
        </w:rPr>
      </w:pPr>
    </w:p>
    <w:p w:rsidR="00856D5F" w:rsidRPr="0020176D" w:rsidRDefault="00856D5F" w:rsidP="00856D5F">
      <w:pPr>
        <w:shd w:val="clear" w:color="auto" w:fill="FFFFFF"/>
        <w:ind w:left="29"/>
        <w:jc w:val="both"/>
      </w:pPr>
    </w:p>
    <w:p w:rsidR="00856D5F" w:rsidRPr="00A75882" w:rsidRDefault="00856D5F" w:rsidP="00A75882">
      <w:pPr>
        <w:pStyle w:val="Listaszerbekezds"/>
        <w:numPr>
          <w:ilvl w:val="0"/>
          <w:numId w:val="14"/>
        </w:numPr>
        <w:shd w:val="clear" w:color="auto" w:fill="FFFFFF"/>
        <w:jc w:val="both"/>
        <w:rPr>
          <w:rFonts w:ascii="Times New Roman" w:hAnsi="Times New Roman"/>
          <w:b/>
          <w:sz w:val="24"/>
          <w:szCs w:val="24"/>
        </w:rPr>
      </w:pPr>
      <w:r w:rsidRPr="0020176D">
        <w:rPr>
          <w:rFonts w:ascii="Times New Roman" w:hAnsi="Times New Roman"/>
          <w:b/>
          <w:sz w:val="24"/>
          <w:szCs w:val="24"/>
        </w:rPr>
        <w:t>Descrierea modalității concrete de mobilizare a resurselor tehnice/profesionale ce urmează să fie puse la dispoziția ofertantului pentru îndeplinirea contractului de achiziție publică, sau modul concret în care va interveni terțul în situația în care contractantul întâmpină dificultăți în implementarea contractului</w:t>
      </w:r>
    </w:p>
    <w:p w:rsidR="00856D5F" w:rsidRPr="0020176D" w:rsidRDefault="00856D5F" w:rsidP="00856D5F">
      <w:pPr>
        <w:shd w:val="clear" w:color="auto" w:fill="FFFFFF"/>
        <w:tabs>
          <w:tab w:val="left" w:leader="dot" w:pos="6648"/>
        </w:tabs>
        <w:jc w:val="both"/>
        <w:rPr>
          <w:i/>
        </w:rPr>
      </w:pPr>
      <w:r w:rsidRPr="0020176D">
        <w:rPr>
          <w:i/>
        </w:rPr>
        <w:t xml:space="preserve">  ..........................................................................................................................................................</w:t>
      </w:r>
    </w:p>
    <w:p w:rsidR="00856D5F" w:rsidRPr="0020176D" w:rsidRDefault="00856D5F" w:rsidP="00856D5F">
      <w:pPr>
        <w:shd w:val="clear" w:color="auto" w:fill="FFFFFF"/>
        <w:tabs>
          <w:tab w:val="left" w:leader="dot" w:pos="6648"/>
        </w:tabs>
        <w:jc w:val="both"/>
        <w:rPr>
          <w:i/>
        </w:rPr>
      </w:pPr>
      <w:r w:rsidRPr="0020176D">
        <w:rPr>
          <w:i/>
        </w:rPr>
        <w:t>....................................................................................................................................................................</w:t>
      </w:r>
    </w:p>
    <w:p w:rsidR="00856D5F" w:rsidRPr="0020176D" w:rsidRDefault="00856D5F" w:rsidP="00856D5F">
      <w:pPr>
        <w:ind w:left="348"/>
        <w:jc w:val="center"/>
        <w:rPr>
          <w:i/>
          <w:iCs/>
        </w:rPr>
      </w:pPr>
    </w:p>
    <w:p w:rsidR="00856D5F" w:rsidRPr="0020176D" w:rsidRDefault="00856D5F" w:rsidP="00856D5F">
      <w:pPr>
        <w:ind w:left="348"/>
        <w:jc w:val="center"/>
        <w:rPr>
          <w:i/>
          <w:iCs/>
        </w:rPr>
      </w:pPr>
      <w:proofErr w:type="spellStart"/>
      <w:r w:rsidRPr="0020176D">
        <w:rPr>
          <w:i/>
          <w:iCs/>
        </w:rPr>
        <w:t>Terţ</w:t>
      </w:r>
      <w:proofErr w:type="spellEnd"/>
      <w:r w:rsidRPr="0020176D">
        <w:rPr>
          <w:i/>
          <w:iCs/>
        </w:rPr>
        <w:t xml:space="preserve"> </w:t>
      </w:r>
      <w:proofErr w:type="spellStart"/>
      <w:r w:rsidRPr="0020176D">
        <w:rPr>
          <w:i/>
          <w:iCs/>
        </w:rPr>
        <w:t>susţinător</w:t>
      </w:r>
      <w:proofErr w:type="spellEnd"/>
      <w:r w:rsidRPr="0020176D">
        <w:rPr>
          <w:i/>
          <w:iCs/>
        </w:rPr>
        <w:t>,</w:t>
      </w:r>
    </w:p>
    <w:p w:rsidR="00856D5F" w:rsidRPr="0020176D" w:rsidRDefault="00856D5F" w:rsidP="00856D5F">
      <w:pPr>
        <w:ind w:left="348"/>
        <w:jc w:val="center"/>
        <w:rPr>
          <w:iCs/>
        </w:rPr>
      </w:pPr>
      <w:r w:rsidRPr="0020176D">
        <w:rPr>
          <w:i/>
          <w:iCs/>
        </w:rPr>
        <w:t>………………………….</w:t>
      </w:r>
    </w:p>
    <w:p w:rsidR="00706B28" w:rsidRPr="0079385D" w:rsidRDefault="00856D5F" w:rsidP="0079385D">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iCs/>
        </w:rPr>
      </w:pPr>
      <w:r w:rsidRPr="0020176D">
        <w:rPr>
          <w:iCs/>
        </w:rPr>
        <w:t>(</w:t>
      </w:r>
      <w:proofErr w:type="spellStart"/>
      <w:r w:rsidRPr="0020176D">
        <w:rPr>
          <w:i/>
          <w:iCs/>
        </w:rPr>
        <w:t>semnătura</w:t>
      </w:r>
      <w:proofErr w:type="spellEnd"/>
      <w:r w:rsidRPr="0020176D">
        <w:rPr>
          <w:i/>
          <w:iCs/>
        </w:rPr>
        <w:t xml:space="preserve"> </w:t>
      </w:r>
      <w:proofErr w:type="spellStart"/>
      <w:r w:rsidRPr="0020176D">
        <w:rPr>
          <w:i/>
          <w:iCs/>
        </w:rPr>
        <w:t>autorizata</w:t>
      </w:r>
      <w:proofErr w:type="spellEnd"/>
    </w:p>
    <w:p w:rsidR="00706B28" w:rsidRDefault="00706B28" w:rsidP="00856D5F">
      <w:pPr>
        <w:autoSpaceDE w:val="0"/>
        <w:autoSpaceDN w:val="0"/>
        <w:adjustRightInd w:val="0"/>
        <w:jc w:val="right"/>
        <w:rPr>
          <w:b/>
        </w:rPr>
      </w:pPr>
    </w:p>
    <w:p w:rsidR="00706B28" w:rsidRDefault="00706B28" w:rsidP="00856D5F">
      <w:pPr>
        <w:autoSpaceDE w:val="0"/>
        <w:autoSpaceDN w:val="0"/>
        <w:adjustRightInd w:val="0"/>
        <w:jc w:val="right"/>
        <w:rPr>
          <w:b/>
        </w:rPr>
      </w:pPr>
    </w:p>
    <w:p w:rsidR="00706B28" w:rsidRDefault="00706B28" w:rsidP="00856D5F">
      <w:pPr>
        <w:autoSpaceDE w:val="0"/>
        <w:autoSpaceDN w:val="0"/>
        <w:adjustRightInd w:val="0"/>
        <w:jc w:val="right"/>
        <w:rPr>
          <w:b/>
        </w:rPr>
      </w:pPr>
    </w:p>
    <w:p w:rsidR="00706B28" w:rsidRDefault="00706B28" w:rsidP="00856D5F">
      <w:pPr>
        <w:autoSpaceDE w:val="0"/>
        <w:autoSpaceDN w:val="0"/>
        <w:adjustRightInd w:val="0"/>
        <w:jc w:val="right"/>
        <w:rPr>
          <w:b/>
        </w:rPr>
      </w:pPr>
    </w:p>
    <w:p w:rsidR="00856D5F" w:rsidRPr="0020176D" w:rsidRDefault="00856D5F" w:rsidP="00856D5F">
      <w:pPr>
        <w:autoSpaceDE w:val="0"/>
        <w:autoSpaceDN w:val="0"/>
        <w:adjustRightInd w:val="0"/>
        <w:jc w:val="right"/>
        <w:rPr>
          <w:b/>
        </w:rPr>
      </w:pPr>
      <w:proofErr w:type="spellStart"/>
      <w:r w:rsidRPr="0020176D">
        <w:rPr>
          <w:b/>
        </w:rPr>
        <w:t>Formular</w:t>
      </w:r>
      <w:proofErr w:type="spellEnd"/>
      <w:r w:rsidRPr="0020176D">
        <w:rPr>
          <w:b/>
        </w:rPr>
        <w:t xml:space="preserve"> nr. 5</w:t>
      </w:r>
    </w:p>
    <w:p w:rsidR="00856D5F" w:rsidRPr="0020176D" w:rsidRDefault="00856D5F" w:rsidP="00856D5F">
      <w:pPr>
        <w:autoSpaceDE w:val="0"/>
        <w:autoSpaceDN w:val="0"/>
        <w:adjustRightInd w:val="0"/>
        <w:jc w:val="both"/>
      </w:pPr>
    </w:p>
    <w:p w:rsidR="00856D5F" w:rsidRPr="0020176D" w:rsidRDefault="00856D5F" w:rsidP="00856D5F">
      <w:pPr>
        <w:autoSpaceDE w:val="0"/>
        <w:autoSpaceDN w:val="0"/>
        <w:adjustRightInd w:val="0"/>
        <w:jc w:val="center"/>
      </w:pPr>
      <w:r w:rsidRPr="0020176D">
        <w:t>ACORD DE SUBCONTRACTARE</w:t>
      </w:r>
    </w:p>
    <w:p w:rsidR="00856D5F" w:rsidRPr="0020176D" w:rsidRDefault="00856D5F" w:rsidP="00856D5F">
      <w:pPr>
        <w:autoSpaceDE w:val="0"/>
        <w:autoSpaceDN w:val="0"/>
        <w:adjustRightInd w:val="0"/>
        <w:jc w:val="center"/>
      </w:pPr>
      <w:r w:rsidRPr="0020176D">
        <w:t>nr.………./…………</w:t>
      </w:r>
    </w:p>
    <w:p w:rsidR="00856D5F" w:rsidRPr="0020176D" w:rsidRDefault="00856D5F" w:rsidP="00856D5F">
      <w:pPr>
        <w:autoSpaceDE w:val="0"/>
        <w:autoSpaceDN w:val="0"/>
        <w:adjustRightInd w:val="0"/>
        <w:jc w:val="center"/>
      </w:pPr>
    </w:p>
    <w:p w:rsidR="00856D5F" w:rsidRPr="0020176D" w:rsidRDefault="00856D5F" w:rsidP="00856D5F">
      <w:pPr>
        <w:autoSpaceDE w:val="0"/>
        <w:autoSpaceDN w:val="0"/>
        <w:adjustRightInd w:val="0"/>
        <w:jc w:val="both"/>
      </w:pPr>
      <w:r w:rsidRPr="0020176D">
        <w:t xml:space="preserve">Art.1 </w:t>
      </w:r>
      <w:proofErr w:type="spellStart"/>
      <w:r w:rsidRPr="0020176D">
        <w:t>Părţile</w:t>
      </w:r>
      <w:proofErr w:type="spellEnd"/>
      <w:r w:rsidRPr="0020176D">
        <w:t xml:space="preserve"> </w:t>
      </w:r>
      <w:proofErr w:type="spellStart"/>
      <w:proofErr w:type="gramStart"/>
      <w:r w:rsidRPr="0020176D">
        <w:t>acordului</w:t>
      </w:r>
      <w:proofErr w:type="spellEnd"/>
      <w:r w:rsidRPr="0020176D">
        <w:t xml:space="preserve"> :</w:t>
      </w:r>
      <w:proofErr w:type="gramEnd"/>
      <w:r w:rsidRPr="0020176D">
        <w:t xml:space="preserve"> </w:t>
      </w:r>
    </w:p>
    <w:p w:rsidR="00856D5F" w:rsidRPr="0020176D" w:rsidRDefault="00856D5F" w:rsidP="00856D5F">
      <w:pPr>
        <w:autoSpaceDE w:val="0"/>
        <w:autoSpaceDN w:val="0"/>
        <w:adjustRightInd w:val="0"/>
        <w:jc w:val="both"/>
      </w:pPr>
      <w:r w:rsidRPr="0020176D">
        <w:lastRenderedPageBreak/>
        <w:t xml:space="preserve">_______________________, </w:t>
      </w:r>
      <w:proofErr w:type="spellStart"/>
      <w:r w:rsidRPr="0020176D">
        <w:t>reprezentată</w:t>
      </w:r>
      <w:proofErr w:type="spellEnd"/>
      <w:r w:rsidRPr="0020176D">
        <w:t xml:space="preserve"> prin................................, </w:t>
      </w:r>
      <w:proofErr w:type="spellStart"/>
      <w:r w:rsidRPr="0020176D">
        <w:t>în</w:t>
      </w:r>
      <w:proofErr w:type="spellEnd"/>
      <w:r w:rsidRPr="0020176D">
        <w:t xml:space="preserve"> </w:t>
      </w:r>
      <w:proofErr w:type="spellStart"/>
      <w:r w:rsidRPr="0020176D">
        <w:t>calitate</w:t>
      </w:r>
      <w:proofErr w:type="spellEnd"/>
      <w:r w:rsidRPr="0020176D">
        <w:t xml:space="preserve"> de contractor </w:t>
      </w:r>
    </w:p>
    <w:p w:rsidR="00856D5F" w:rsidRPr="0020176D" w:rsidRDefault="00856D5F" w:rsidP="00856D5F">
      <w:pPr>
        <w:autoSpaceDE w:val="0"/>
        <w:autoSpaceDN w:val="0"/>
        <w:adjustRightInd w:val="0"/>
        <w:jc w:val="both"/>
      </w:pPr>
      <w:r w:rsidRPr="0020176D">
        <w:t>(</w:t>
      </w:r>
      <w:proofErr w:type="spellStart"/>
      <w:r w:rsidRPr="0020176D">
        <w:t>denumire</w:t>
      </w:r>
      <w:proofErr w:type="spellEnd"/>
      <w:r w:rsidRPr="0020176D">
        <w:t xml:space="preserve"> operator economic, </w:t>
      </w:r>
      <w:proofErr w:type="spellStart"/>
      <w:r w:rsidRPr="0020176D">
        <w:t>sediu</w:t>
      </w:r>
      <w:proofErr w:type="spellEnd"/>
      <w:r w:rsidRPr="0020176D">
        <w:t xml:space="preserve">, </w:t>
      </w:r>
      <w:proofErr w:type="spellStart"/>
      <w:r w:rsidRPr="0020176D">
        <w:t>telefon</w:t>
      </w:r>
      <w:proofErr w:type="spellEnd"/>
      <w:r w:rsidRPr="0020176D">
        <w:t xml:space="preserve">) </w:t>
      </w:r>
    </w:p>
    <w:p w:rsidR="00856D5F" w:rsidRPr="0020176D" w:rsidRDefault="00856D5F" w:rsidP="00856D5F">
      <w:pPr>
        <w:autoSpaceDE w:val="0"/>
        <w:autoSpaceDN w:val="0"/>
        <w:adjustRightInd w:val="0"/>
        <w:jc w:val="both"/>
      </w:pPr>
      <w:proofErr w:type="spellStart"/>
      <w:r w:rsidRPr="0020176D">
        <w:t>şi</w:t>
      </w:r>
      <w:proofErr w:type="spellEnd"/>
      <w:r w:rsidRPr="0020176D">
        <w:t xml:space="preserve"> </w:t>
      </w:r>
    </w:p>
    <w:p w:rsidR="00856D5F" w:rsidRPr="0020176D" w:rsidRDefault="00856D5F" w:rsidP="00856D5F">
      <w:pPr>
        <w:autoSpaceDE w:val="0"/>
        <w:autoSpaceDN w:val="0"/>
        <w:adjustRightInd w:val="0"/>
        <w:jc w:val="both"/>
      </w:pPr>
      <w:r w:rsidRPr="0020176D">
        <w:t xml:space="preserve">________________________ </w:t>
      </w:r>
      <w:proofErr w:type="spellStart"/>
      <w:r w:rsidRPr="0020176D">
        <w:t>reprezentată</w:t>
      </w:r>
      <w:proofErr w:type="spellEnd"/>
      <w:r w:rsidRPr="0020176D">
        <w:t xml:space="preserve"> prin..............................., </w:t>
      </w:r>
      <w:proofErr w:type="spellStart"/>
      <w:r w:rsidRPr="0020176D">
        <w:t>în</w:t>
      </w:r>
      <w:proofErr w:type="spellEnd"/>
      <w:r w:rsidRPr="0020176D">
        <w:t xml:space="preserve"> </w:t>
      </w:r>
      <w:proofErr w:type="spellStart"/>
      <w:r w:rsidRPr="0020176D">
        <w:t>calitate</w:t>
      </w:r>
      <w:proofErr w:type="spellEnd"/>
      <w:r w:rsidRPr="0020176D">
        <w:t xml:space="preserve"> de </w:t>
      </w:r>
      <w:proofErr w:type="spellStart"/>
      <w:r w:rsidRPr="0020176D">
        <w:t>subcontractant</w:t>
      </w:r>
      <w:proofErr w:type="spellEnd"/>
      <w:r w:rsidRPr="0020176D">
        <w:t xml:space="preserve"> </w:t>
      </w:r>
    </w:p>
    <w:p w:rsidR="00856D5F" w:rsidRPr="0020176D" w:rsidRDefault="00856D5F" w:rsidP="00856D5F">
      <w:pPr>
        <w:autoSpaceDE w:val="0"/>
        <w:autoSpaceDN w:val="0"/>
        <w:adjustRightInd w:val="0"/>
        <w:jc w:val="both"/>
      </w:pPr>
      <w:r w:rsidRPr="0020176D">
        <w:t>(</w:t>
      </w:r>
      <w:proofErr w:type="spellStart"/>
      <w:r w:rsidRPr="0020176D">
        <w:t>denumire</w:t>
      </w:r>
      <w:proofErr w:type="spellEnd"/>
      <w:r w:rsidRPr="0020176D">
        <w:t xml:space="preserve"> operator economic, </w:t>
      </w:r>
      <w:proofErr w:type="spellStart"/>
      <w:r w:rsidRPr="0020176D">
        <w:t>sediu</w:t>
      </w:r>
      <w:proofErr w:type="spellEnd"/>
      <w:r w:rsidRPr="0020176D">
        <w:t xml:space="preserve">, </w:t>
      </w:r>
      <w:proofErr w:type="spellStart"/>
      <w:r w:rsidRPr="0020176D">
        <w:t>telefon</w:t>
      </w:r>
      <w:proofErr w:type="spellEnd"/>
      <w:r w:rsidRPr="0020176D">
        <w:t xml:space="preserve">) </w:t>
      </w:r>
    </w:p>
    <w:p w:rsidR="00856D5F" w:rsidRPr="0020176D" w:rsidRDefault="00856D5F" w:rsidP="00856D5F">
      <w:pPr>
        <w:autoSpaceDE w:val="0"/>
        <w:autoSpaceDN w:val="0"/>
        <w:adjustRightInd w:val="0"/>
        <w:jc w:val="both"/>
      </w:pPr>
      <w:r w:rsidRPr="0020176D">
        <w:t xml:space="preserve">Art. 2. </w:t>
      </w:r>
      <w:proofErr w:type="spellStart"/>
      <w:r w:rsidRPr="0020176D">
        <w:t>Obiectul</w:t>
      </w:r>
      <w:proofErr w:type="spellEnd"/>
      <w:r w:rsidRPr="0020176D">
        <w:t xml:space="preserve"> </w:t>
      </w:r>
      <w:proofErr w:type="spellStart"/>
      <w:r w:rsidRPr="0020176D">
        <w:t>acordului</w:t>
      </w:r>
      <w:proofErr w:type="spellEnd"/>
      <w:r w:rsidRPr="0020176D">
        <w:t xml:space="preserve">: </w:t>
      </w:r>
    </w:p>
    <w:p w:rsidR="00856D5F" w:rsidRPr="0020176D" w:rsidRDefault="00856D5F" w:rsidP="00856D5F">
      <w:pPr>
        <w:autoSpaceDE w:val="0"/>
        <w:autoSpaceDN w:val="0"/>
        <w:adjustRightInd w:val="0"/>
        <w:jc w:val="both"/>
      </w:pPr>
      <w:proofErr w:type="spellStart"/>
      <w:r w:rsidRPr="0020176D">
        <w:t>Părțile</w:t>
      </w:r>
      <w:proofErr w:type="spellEnd"/>
      <w:r w:rsidRPr="0020176D">
        <w:t xml:space="preserve"> au </w:t>
      </w:r>
      <w:proofErr w:type="spellStart"/>
      <w:r w:rsidRPr="0020176D">
        <w:t>convenit</w:t>
      </w:r>
      <w:proofErr w:type="spellEnd"/>
      <w:r w:rsidRPr="0020176D">
        <w:t xml:space="preserve"> ca </w:t>
      </w:r>
      <w:proofErr w:type="spellStart"/>
      <w:r w:rsidRPr="0020176D">
        <w:t>în</w:t>
      </w:r>
      <w:proofErr w:type="spellEnd"/>
      <w:r w:rsidRPr="0020176D">
        <w:t xml:space="preserve"> </w:t>
      </w:r>
      <w:proofErr w:type="spellStart"/>
      <w:r w:rsidRPr="0020176D">
        <w:t>cazul</w:t>
      </w:r>
      <w:proofErr w:type="spellEnd"/>
      <w:r w:rsidRPr="0020176D">
        <w:t xml:space="preserve"> </w:t>
      </w:r>
      <w:proofErr w:type="spellStart"/>
      <w:r w:rsidRPr="0020176D">
        <w:t>desemnării</w:t>
      </w:r>
      <w:proofErr w:type="spellEnd"/>
      <w:r w:rsidRPr="0020176D">
        <w:t xml:space="preserve"> </w:t>
      </w:r>
      <w:proofErr w:type="spellStart"/>
      <w:r w:rsidRPr="0020176D">
        <w:t>ofertei</w:t>
      </w:r>
      <w:proofErr w:type="spellEnd"/>
      <w:r w:rsidRPr="0020176D">
        <w:t xml:space="preserve"> ca </w:t>
      </w:r>
      <w:proofErr w:type="spellStart"/>
      <w:r w:rsidRPr="0020176D">
        <w:t>fiind</w:t>
      </w:r>
      <w:proofErr w:type="spellEnd"/>
      <w:r w:rsidRPr="0020176D">
        <w:t xml:space="preserve"> </w:t>
      </w:r>
      <w:proofErr w:type="spellStart"/>
      <w:r w:rsidRPr="0020176D">
        <w:t>câştigătoare</w:t>
      </w:r>
      <w:proofErr w:type="spellEnd"/>
      <w:r w:rsidRPr="0020176D">
        <w:t xml:space="preserve"> la </w:t>
      </w:r>
      <w:proofErr w:type="spellStart"/>
      <w:r w:rsidRPr="0020176D">
        <w:t>procedura</w:t>
      </w:r>
      <w:proofErr w:type="spellEnd"/>
      <w:r w:rsidRPr="0020176D">
        <w:t xml:space="preserve"> de </w:t>
      </w:r>
      <w:proofErr w:type="spellStart"/>
      <w:r w:rsidRPr="0020176D">
        <w:t>achiziţie</w:t>
      </w:r>
      <w:proofErr w:type="spellEnd"/>
      <w:r w:rsidRPr="0020176D">
        <w:t xml:space="preserve"> </w:t>
      </w:r>
      <w:proofErr w:type="spellStart"/>
      <w:r w:rsidRPr="0020176D">
        <w:t>publică</w:t>
      </w:r>
      <w:proofErr w:type="spellEnd"/>
      <w:r w:rsidRPr="0020176D">
        <w:t xml:space="preserve"> </w:t>
      </w:r>
      <w:proofErr w:type="spellStart"/>
      <w:r w:rsidRPr="0020176D">
        <w:t>organizată</w:t>
      </w:r>
      <w:proofErr w:type="spellEnd"/>
      <w:r w:rsidRPr="0020176D">
        <w:t xml:space="preserve"> de _______________________________________________</w:t>
      </w:r>
      <w:proofErr w:type="spellStart"/>
      <w:r w:rsidRPr="0020176D">
        <w:t>să</w:t>
      </w:r>
      <w:proofErr w:type="spellEnd"/>
      <w:r w:rsidRPr="0020176D">
        <w:t xml:space="preserve"> </w:t>
      </w:r>
      <w:proofErr w:type="spellStart"/>
      <w:r w:rsidRPr="0020176D">
        <w:t>desfăşoare</w:t>
      </w:r>
      <w:proofErr w:type="spellEnd"/>
      <w:r w:rsidRPr="0020176D">
        <w:t xml:space="preserve"> </w:t>
      </w:r>
      <w:proofErr w:type="spellStart"/>
      <w:r w:rsidRPr="0020176D">
        <w:t>următoarele</w:t>
      </w:r>
      <w:proofErr w:type="spellEnd"/>
      <w:r w:rsidRPr="0020176D">
        <w:t xml:space="preserve"> </w:t>
      </w:r>
      <w:proofErr w:type="spellStart"/>
      <w:r w:rsidRPr="0020176D">
        <w:t>activitaţi</w:t>
      </w:r>
      <w:proofErr w:type="spellEnd"/>
      <w:r w:rsidRPr="0020176D">
        <w:t xml:space="preserve"> </w:t>
      </w:r>
      <w:proofErr w:type="spellStart"/>
      <w:r w:rsidRPr="0020176D">
        <w:t>ce</w:t>
      </w:r>
      <w:proofErr w:type="spellEnd"/>
      <w:r w:rsidRPr="0020176D">
        <w:t xml:space="preserve"> se </w:t>
      </w:r>
      <w:proofErr w:type="spellStart"/>
      <w:r w:rsidRPr="0020176D">
        <w:t>vor</w:t>
      </w:r>
      <w:proofErr w:type="spellEnd"/>
      <w:r w:rsidRPr="0020176D">
        <w:t xml:space="preserve"> subcontracta______________________________________________________________. </w:t>
      </w:r>
    </w:p>
    <w:p w:rsidR="00856D5F" w:rsidRPr="0020176D" w:rsidRDefault="00856D5F" w:rsidP="00856D5F">
      <w:pPr>
        <w:autoSpaceDE w:val="0"/>
        <w:autoSpaceDN w:val="0"/>
        <w:adjustRightInd w:val="0"/>
        <w:jc w:val="both"/>
      </w:pPr>
      <w:r w:rsidRPr="0020176D">
        <w:t xml:space="preserve">Art.3. </w:t>
      </w:r>
      <w:proofErr w:type="spellStart"/>
      <w:r w:rsidRPr="0020176D">
        <w:t>Valoarea</w:t>
      </w:r>
      <w:proofErr w:type="spellEnd"/>
      <w:r w:rsidRPr="0020176D">
        <w:t xml:space="preserve"> </w:t>
      </w:r>
      <w:proofErr w:type="spellStart"/>
      <w:r w:rsidRPr="0020176D">
        <w:t>estimată</w:t>
      </w:r>
      <w:proofErr w:type="spellEnd"/>
      <w:r w:rsidRPr="0020176D">
        <w:t xml:space="preserve"> a </w:t>
      </w:r>
      <w:proofErr w:type="spellStart"/>
      <w:r w:rsidRPr="0020176D">
        <w:t>lucrarilor</w:t>
      </w:r>
      <w:proofErr w:type="spellEnd"/>
      <w:r w:rsidRPr="0020176D">
        <w:t xml:space="preserve"> </w:t>
      </w:r>
      <w:proofErr w:type="spellStart"/>
      <w:r w:rsidRPr="0020176D">
        <w:t>ce</w:t>
      </w:r>
      <w:proofErr w:type="spellEnd"/>
      <w:r w:rsidRPr="0020176D">
        <w:t xml:space="preserve"> se </w:t>
      </w:r>
      <w:proofErr w:type="spellStart"/>
      <w:r w:rsidRPr="0020176D">
        <w:t>vor</w:t>
      </w:r>
      <w:proofErr w:type="spellEnd"/>
      <w:r w:rsidRPr="0020176D">
        <w:t xml:space="preserve"> </w:t>
      </w:r>
      <w:proofErr w:type="spellStart"/>
      <w:r w:rsidRPr="0020176D">
        <w:t>executa</w:t>
      </w:r>
      <w:proofErr w:type="spellEnd"/>
      <w:r w:rsidRPr="0020176D">
        <w:t xml:space="preserve"> de </w:t>
      </w:r>
      <w:proofErr w:type="spellStart"/>
      <w:r w:rsidRPr="0020176D">
        <w:t>subcontractantul</w:t>
      </w:r>
      <w:proofErr w:type="spellEnd"/>
      <w:r w:rsidRPr="0020176D">
        <w:t xml:space="preserve"> _____________________ </w:t>
      </w:r>
      <w:proofErr w:type="spellStart"/>
      <w:r w:rsidRPr="0020176D">
        <w:t>este</w:t>
      </w:r>
      <w:proofErr w:type="spellEnd"/>
      <w:r w:rsidRPr="0020176D">
        <w:t xml:space="preserve"> de _____% din </w:t>
      </w:r>
      <w:proofErr w:type="spellStart"/>
      <w:r w:rsidRPr="0020176D">
        <w:t>valoarea</w:t>
      </w:r>
      <w:proofErr w:type="spellEnd"/>
      <w:r w:rsidRPr="0020176D">
        <w:t xml:space="preserve"> </w:t>
      </w:r>
      <w:proofErr w:type="spellStart"/>
      <w:r w:rsidRPr="0020176D">
        <w:t>totală</w:t>
      </w:r>
      <w:proofErr w:type="spellEnd"/>
      <w:r w:rsidRPr="0020176D">
        <w:t xml:space="preserve"> a </w:t>
      </w:r>
      <w:proofErr w:type="spellStart"/>
      <w:r w:rsidR="00033FB4">
        <w:t>serviciilor</w:t>
      </w:r>
      <w:proofErr w:type="spellEnd"/>
      <w:r w:rsidR="00033FB4">
        <w:t xml:space="preserve"> </w:t>
      </w:r>
      <w:proofErr w:type="spellStart"/>
      <w:r w:rsidRPr="0020176D">
        <w:t>ofertate</w:t>
      </w:r>
      <w:proofErr w:type="spellEnd"/>
      <w:r w:rsidRPr="0020176D">
        <w:t xml:space="preserve">. </w:t>
      </w:r>
    </w:p>
    <w:p w:rsidR="00856D5F" w:rsidRPr="0020176D" w:rsidRDefault="00856D5F" w:rsidP="00856D5F">
      <w:pPr>
        <w:autoSpaceDE w:val="0"/>
        <w:autoSpaceDN w:val="0"/>
        <w:adjustRightInd w:val="0"/>
        <w:jc w:val="both"/>
      </w:pPr>
      <w:r w:rsidRPr="0020176D">
        <w:t xml:space="preserve">Art.4. </w:t>
      </w:r>
      <w:proofErr w:type="spellStart"/>
      <w:r w:rsidRPr="0020176D">
        <w:t>Durata</w:t>
      </w:r>
      <w:proofErr w:type="spellEnd"/>
      <w:r w:rsidRPr="0020176D">
        <w:t xml:space="preserve"> de </w:t>
      </w:r>
      <w:proofErr w:type="spellStart"/>
      <w:r w:rsidRPr="0020176D">
        <w:t>execuţie</w:t>
      </w:r>
      <w:proofErr w:type="spellEnd"/>
      <w:r w:rsidRPr="0020176D">
        <w:t xml:space="preserve"> a ___________________________ (</w:t>
      </w:r>
      <w:proofErr w:type="spellStart"/>
      <w:r w:rsidRPr="0020176D">
        <w:t>lucrărilor</w:t>
      </w:r>
      <w:proofErr w:type="spellEnd"/>
      <w:r w:rsidRPr="0020176D">
        <w:t xml:space="preserve">) </w:t>
      </w:r>
      <w:proofErr w:type="spellStart"/>
      <w:r w:rsidRPr="0020176D">
        <w:t>este</w:t>
      </w:r>
      <w:proofErr w:type="spellEnd"/>
      <w:r w:rsidRPr="0020176D">
        <w:t xml:space="preserve"> de ________ </w:t>
      </w:r>
      <w:proofErr w:type="spellStart"/>
      <w:r w:rsidRPr="0020176D">
        <w:t>luni</w:t>
      </w:r>
      <w:proofErr w:type="spellEnd"/>
      <w:r w:rsidRPr="0020176D">
        <w:t xml:space="preserve">. </w:t>
      </w:r>
    </w:p>
    <w:p w:rsidR="00856D5F" w:rsidRPr="0020176D" w:rsidRDefault="00856D5F" w:rsidP="00856D5F">
      <w:pPr>
        <w:autoSpaceDE w:val="0"/>
        <w:autoSpaceDN w:val="0"/>
        <w:adjustRightInd w:val="0"/>
        <w:jc w:val="both"/>
      </w:pPr>
      <w:r w:rsidRPr="0020176D">
        <w:t xml:space="preserve">Art. 5. Alte </w:t>
      </w:r>
      <w:proofErr w:type="spellStart"/>
      <w:r w:rsidRPr="0020176D">
        <w:t>dispoziţii</w:t>
      </w:r>
      <w:proofErr w:type="spellEnd"/>
      <w:r w:rsidRPr="0020176D">
        <w:t xml:space="preserve">: </w:t>
      </w:r>
    </w:p>
    <w:p w:rsidR="00856D5F" w:rsidRPr="0020176D" w:rsidRDefault="00856D5F" w:rsidP="00856D5F">
      <w:pPr>
        <w:autoSpaceDE w:val="0"/>
        <w:autoSpaceDN w:val="0"/>
        <w:adjustRightInd w:val="0"/>
        <w:jc w:val="both"/>
      </w:pPr>
      <w:proofErr w:type="spellStart"/>
      <w:r w:rsidRPr="0020176D">
        <w:t>Încetarea</w:t>
      </w:r>
      <w:proofErr w:type="spellEnd"/>
      <w:r w:rsidRPr="0020176D">
        <w:t xml:space="preserve"> </w:t>
      </w:r>
      <w:proofErr w:type="spellStart"/>
      <w:r w:rsidRPr="0020176D">
        <w:t>acordului</w:t>
      </w:r>
      <w:proofErr w:type="spellEnd"/>
      <w:r w:rsidRPr="0020176D">
        <w:t xml:space="preserve"> de </w:t>
      </w:r>
      <w:proofErr w:type="spellStart"/>
      <w:r w:rsidRPr="0020176D">
        <w:t>subcontractare</w:t>
      </w:r>
      <w:proofErr w:type="spellEnd"/>
      <w:r w:rsidRPr="0020176D">
        <w:t xml:space="preserve"> </w:t>
      </w:r>
    </w:p>
    <w:p w:rsidR="00856D5F" w:rsidRPr="0020176D" w:rsidRDefault="00856D5F" w:rsidP="00856D5F">
      <w:pPr>
        <w:autoSpaceDE w:val="0"/>
        <w:autoSpaceDN w:val="0"/>
        <w:adjustRightInd w:val="0"/>
        <w:jc w:val="both"/>
      </w:pPr>
      <w:proofErr w:type="spellStart"/>
      <w:r w:rsidRPr="0020176D">
        <w:t>Acordul</w:t>
      </w:r>
      <w:proofErr w:type="spellEnd"/>
      <w:r w:rsidRPr="0020176D">
        <w:t xml:space="preserve"> </w:t>
      </w:r>
      <w:proofErr w:type="spellStart"/>
      <w:r w:rsidRPr="0020176D">
        <w:t>îşi</w:t>
      </w:r>
      <w:proofErr w:type="spellEnd"/>
      <w:r w:rsidRPr="0020176D">
        <w:t xml:space="preserve"> </w:t>
      </w:r>
      <w:proofErr w:type="spellStart"/>
      <w:r w:rsidRPr="0020176D">
        <w:t>încetează</w:t>
      </w:r>
      <w:proofErr w:type="spellEnd"/>
      <w:r w:rsidRPr="0020176D">
        <w:t xml:space="preserve"> </w:t>
      </w:r>
      <w:proofErr w:type="spellStart"/>
      <w:r w:rsidRPr="0020176D">
        <w:t>activitatea</w:t>
      </w:r>
      <w:proofErr w:type="spellEnd"/>
      <w:r w:rsidRPr="0020176D">
        <w:t xml:space="preserve"> ca </w:t>
      </w:r>
      <w:proofErr w:type="spellStart"/>
      <w:r w:rsidRPr="0020176D">
        <w:t>urmare</w:t>
      </w:r>
      <w:proofErr w:type="spellEnd"/>
      <w:r w:rsidRPr="0020176D">
        <w:t xml:space="preserve"> a </w:t>
      </w:r>
      <w:proofErr w:type="spellStart"/>
      <w:r w:rsidRPr="0020176D">
        <w:t>următoarelor</w:t>
      </w:r>
      <w:proofErr w:type="spellEnd"/>
      <w:r w:rsidRPr="0020176D">
        <w:t xml:space="preserve"> </w:t>
      </w:r>
      <w:proofErr w:type="spellStart"/>
      <w:r w:rsidRPr="0020176D">
        <w:t>cauze</w:t>
      </w:r>
      <w:proofErr w:type="spellEnd"/>
      <w:r w:rsidRPr="0020176D">
        <w:t xml:space="preserve">: </w:t>
      </w:r>
    </w:p>
    <w:p w:rsidR="00856D5F" w:rsidRPr="0020176D" w:rsidRDefault="00856D5F" w:rsidP="00856D5F">
      <w:pPr>
        <w:autoSpaceDE w:val="0"/>
        <w:autoSpaceDN w:val="0"/>
        <w:adjustRightInd w:val="0"/>
        <w:jc w:val="both"/>
      </w:pPr>
      <w:r w:rsidRPr="0020176D">
        <w:t xml:space="preserve">a) </w:t>
      </w:r>
      <w:proofErr w:type="spellStart"/>
      <w:r w:rsidRPr="0020176D">
        <w:t>expirarea</w:t>
      </w:r>
      <w:proofErr w:type="spellEnd"/>
      <w:r w:rsidRPr="0020176D">
        <w:t xml:space="preserve"> </w:t>
      </w:r>
      <w:proofErr w:type="spellStart"/>
      <w:r w:rsidRPr="0020176D">
        <w:t>duratei</w:t>
      </w:r>
      <w:proofErr w:type="spellEnd"/>
      <w:r w:rsidRPr="0020176D">
        <w:t xml:space="preserve"> </w:t>
      </w:r>
      <w:proofErr w:type="spellStart"/>
      <w:r w:rsidRPr="0020176D">
        <w:t>pentru</w:t>
      </w:r>
      <w:proofErr w:type="spellEnd"/>
      <w:r w:rsidRPr="0020176D">
        <w:t xml:space="preserve"> care s-a </w:t>
      </w:r>
      <w:proofErr w:type="spellStart"/>
      <w:r w:rsidRPr="0020176D">
        <w:t>încheiat</w:t>
      </w:r>
      <w:proofErr w:type="spellEnd"/>
      <w:r w:rsidRPr="0020176D">
        <w:t xml:space="preserve"> </w:t>
      </w:r>
      <w:proofErr w:type="spellStart"/>
      <w:r w:rsidRPr="0020176D">
        <w:t>acordul</w:t>
      </w:r>
      <w:proofErr w:type="spellEnd"/>
      <w:r w:rsidRPr="0020176D">
        <w:t xml:space="preserve">; </w:t>
      </w:r>
    </w:p>
    <w:p w:rsidR="00856D5F" w:rsidRPr="0020176D" w:rsidRDefault="00856D5F" w:rsidP="00856D5F">
      <w:pPr>
        <w:autoSpaceDE w:val="0"/>
        <w:autoSpaceDN w:val="0"/>
        <w:adjustRightInd w:val="0"/>
        <w:jc w:val="both"/>
      </w:pPr>
      <w:r w:rsidRPr="0020176D">
        <w:t xml:space="preserve">b) </w:t>
      </w:r>
      <w:proofErr w:type="spellStart"/>
      <w:r w:rsidRPr="0020176D">
        <w:t>alte</w:t>
      </w:r>
      <w:proofErr w:type="spellEnd"/>
      <w:r w:rsidRPr="0020176D">
        <w:t xml:space="preserve"> </w:t>
      </w:r>
      <w:proofErr w:type="spellStart"/>
      <w:r w:rsidRPr="0020176D">
        <w:t>cauze</w:t>
      </w:r>
      <w:proofErr w:type="spellEnd"/>
      <w:r w:rsidRPr="0020176D">
        <w:t xml:space="preserve"> </w:t>
      </w:r>
      <w:proofErr w:type="spellStart"/>
      <w:r w:rsidRPr="0020176D">
        <w:t>prevăzute</w:t>
      </w:r>
      <w:proofErr w:type="spellEnd"/>
      <w:r w:rsidRPr="0020176D">
        <w:t xml:space="preserve"> de </w:t>
      </w:r>
      <w:proofErr w:type="spellStart"/>
      <w:r w:rsidRPr="0020176D">
        <w:t>lege</w:t>
      </w:r>
      <w:proofErr w:type="spellEnd"/>
      <w:r w:rsidRPr="0020176D">
        <w:t xml:space="preserve">. </w:t>
      </w:r>
    </w:p>
    <w:p w:rsidR="00856D5F" w:rsidRPr="0020176D" w:rsidRDefault="00856D5F" w:rsidP="00856D5F">
      <w:pPr>
        <w:autoSpaceDE w:val="0"/>
        <w:autoSpaceDN w:val="0"/>
        <w:adjustRightInd w:val="0"/>
        <w:jc w:val="both"/>
      </w:pPr>
      <w:r w:rsidRPr="0020176D">
        <w:t xml:space="preserve">Art. 6. </w:t>
      </w:r>
      <w:proofErr w:type="spellStart"/>
      <w:r w:rsidRPr="0020176D">
        <w:t>Comunicări</w:t>
      </w:r>
      <w:proofErr w:type="spellEnd"/>
      <w:r w:rsidRPr="0020176D">
        <w:t xml:space="preserve"> </w:t>
      </w:r>
    </w:p>
    <w:p w:rsidR="00856D5F" w:rsidRPr="0020176D" w:rsidRDefault="00856D5F" w:rsidP="00856D5F">
      <w:pPr>
        <w:autoSpaceDE w:val="0"/>
        <w:autoSpaceDN w:val="0"/>
        <w:adjustRightInd w:val="0"/>
        <w:jc w:val="both"/>
      </w:pPr>
      <w:proofErr w:type="spellStart"/>
      <w:r w:rsidRPr="0020176D">
        <w:t>Orice</w:t>
      </w:r>
      <w:proofErr w:type="spellEnd"/>
      <w:r w:rsidRPr="0020176D">
        <w:t xml:space="preserve"> </w:t>
      </w:r>
      <w:proofErr w:type="spellStart"/>
      <w:r w:rsidRPr="0020176D">
        <w:t>comunicare</w:t>
      </w:r>
      <w:proofErr w:type="spellEnd"/>
      <w:r w:rsidRPr="0020176D">
        <w:t xml:space="preserve"> </w:t>
      </w:r>
      <w:proofErr w:type="spellStart"/>
      <w:r w:rsidRPr="0020176D">
        <w:t>între</w:t>
      </w:r>
      <w:proofErr w:type="spellEnd"/>
      <w:r w:rsidRPr="0020176D">
        <w:t xml:space="preserve"> </w:t>
      </w:r>
      <w:proofErr w:type="spellStart"/>
      <w:r w:rsidRPr="0020176D">
        <w:t>părţi</w:t>
      </w:r>
      <w:proofErr w:type="spellEnd"/>
      <w:r w:rsidRPr="0020176D">
        <w:t xml:space="preserve"> </w:t>
      </w:r>
      <w:proofErr w:type="spellStart"/>
      <w:r w:rsidRPr="0020176D">
        <w:t>este</w:t>
      </w:r>
      <w:proofErr w:type="spellEnd"/>
      <w:r w:rsidRPr="0020176D">
        <w:t xml:space="preserve"> </w:t>
      </w:r>
      <w:proofErr w:type="spellStart"/>
      <w:r w:rsidRPr="0020176D">
        <w:t>valabil</w:t>
      </w:r>
      <w:proofErr w:type="spellEnd"/>
      <w:r w:rsidRPr="0020176D">
        <w:t xml:space="preserve"> </w:t>
      </w:r>
      <w:proofErr w:type="spellStart"/>
      <w:r w:rsidRPr="0020176D">
        <w:t>îndeplinită</w:t>
      </w:r>
      <w:proofErr w:type="spellEnd"/>
      <w:r w:rsidRPr="0020176D">
        <w:t xml:space="preserve"> </w:t>
      </w:r>
      <w:proofErr w:type="spellStart"/>
      <w:r w:rsidRPr="0020176D">
        <w:t>dacă</w:t>
      </w:r>
      <w:proofErr w:type="spellEnd"/>
      <w:r w:rsidRPr="0020176D">
        <w:t xml:space="preserve"> se </w:t>
      </w:r>
      <w:proofErr w:type="spellStart"/>
      <w:r w:rsidRPr="0020176D">
        <w:t>va</w:t>
      </w:r>
      <w:proofErr w:type="spellEnd"/>
      <w:r w:rsidRPr="0020176D">
        <w:t xml:space="preserve"> face </w:t>
      </w:r>
      <w:proofErr w:type="spellStart"/>
      <w:r w:rsidRPr="0020176D">
        <w:t>în</w:t>
      </w:r>
      <w:proofErr w:type="spellEnd"/>
      <w:r w:rsidRPr="0020176D">
        <w:t xml:space="preserve"> </w:t>
      </w:r>
      <w:proofErr w:type="spellStart"/>
      <w:r w:rsidRPr="0020176D">
        <w:t>scris</w:t>
      </w:r>
      <w:proofErr w:type="spellEnd"/>
      <w:r w:rsidRPr="0020176D">
        <w:t xml:space="preserve"> </w:t>
      </w:r>
      <w:proofErr w:type="spellStart"/>
      <w:r w:rsidRPr="0020176D">
        <w:t>şi</w:t>
      </w:r>
      <w:proofErr w:type="spellEnd"/>
      <w:r w:rsidRPr="0020176D">
        <w:t xml:space="preserve"> </w:t>
      </w:r>
      <w:proofErr w:type="spellStart"/>
      <w:r w:rsidRPr="0020176D">
        <w:t>va</w:t>
      </w:r>
      <w:proofErr w:type="spellEnd"/>
      <w:r w:rsidRPr="0020176D">
        <w:t xml:space="preserve"> fi </w:t>
      </w:r>
      <w:proofErr w:type="spellStart"/>
      <w:r w:rsidRPr="0020176D">
        <w:t>transmisă</w:t>
      </w:r>
      <w:proofErr w:type="spellEnd"/>
      <w:r w:rsidRPr="0020176D">
        <w:t xml:space="preserve"> la </w:t>
      </w:r>
      <w:proofErr w:type="spellStart"/>
      <w:r w:rsidRPr="0020176D">
        <w:t>adresa</w:t>
      </w:r>
      <w:proofErr w:type="spellEnd"/>
      <w:r w:rsidRPr="0020176D">
        <w:t>/</w:t>
      </w:r>
      <w:proofErr w:type="spellStart"/>
      <w:r w:rsidRPr="0020176D">
        <w:t>adresele</w:t>
      </w:r>
      <w:proofErr w:type="spellEnd"/>
      <w:r w:rsidRPr="0020176D">
        <w:t xml:space="preserve"> ......................................................., </w:t>
      </w:r>
      <w:proofErr w:type="spellStart"/>
      <w:r w:rsidRPr="0020176D">
        <w:t>prevăzute</w:t>
      </w:r>
      <w:proofErr w:type="spellEnd"/>
      <w:r w:rsidRPr="0020176D">
        <w:t xml:space="preserve"> la art.1 </w:t>
      </w:r>
    </w:p>
    <w:p w:rsidR="00856D5F" w:rsidRPr="0020176D" w:rsidRDefault="00856D5F" w:rsidP="00856D5F">
      <w:pPr>
        <w:autoSpaceDE w:val="0"/>
        <w:autoSpaceDN w:val="0"/>
        <w:adjustRightInd w:val="0"/>
        <w:jc w:val="both"/>
      </w:pPr>
      <w:r w:rsidRPr="0020176D">
        <w:t xml:space="preserve">Art.7. </w:t>
      </w:r>
      <w:proofErr w:type="spellStart"/>
      <w:r w:rsidRPr="0020176D">
        <w:t>Subcontractantul</w:t>
      </w:r>
      <w:proofErr w:type="spellEnd"/>
      <w:r w:rsidRPr="0020176D">
        <w:t xml:space="preserve"> se </w:t>
      </w:r>
      <w:proofErr w:type="spellStart"/>
      <w:r w:rsidRPr="0020176D">
        <w:t>angajează</w:t>
      </w:r>
      <w:proofErr w:type="spellEnd"/>
      <w:r w:rsidRPr="0020176D">
        <w:t xml:space="preserve"> </w:t>
      </w:r>
      <w:proofErr w:type="spellStart"/>
      <w:r w:rsidRPr="0020176D">
        <w:t>faţă</w:t>
      </w:r>
      <w:proofErr w:type="spellEnd"/>
      <w:r w:rsidRPr="0020176D">
        <w:t xml:space="preserve"> de </w:t>
      </w:r>
      <w:proofErr w:type="spellStart"/>
      <w:r w:rsidRPr="0020176D">
        <w:t>contractant</w:t>
      </w:r>
      <w:proofErr w:type="spellEnd"/>
      <w:r w:rsidRPr="0020176D">
        <w:t xml:space="preserve"> cu </w:t>
      </w:r>
      <w:proofErr w:type="spellStart"/>
      <w:r w:rsidRPr="0020176D">
        <w:t>aceleaşi</w:t>
      </w:r>
      <w:proofErr w:type="spellEnd"/>
      <w:r w:rsidRPr="0020176D">
        <w:t xml:space="preserve"> </w:t>
      </w:r>
      <w:proofErr w:type="spellStart"/>
      <w:r w:rsidRPr="0020176D">
        <w:t>obligaţii</w:t>
      </w:r>
      <w:proofErr w:type="spellEnd"/>
      <w:r w:rsidRPr="0020176D">
        <w:t xml:space="preserve"> </w:t>
      </w:r>
      <w:proofErr w:type="spellStart"/>
      <w:r w:rsidRPr="0020176D">
        <w:t>şi</w:t>
      </w:r>
      <w:proofErr w:type="spellEnd"/>
      <w:r w:rsidRPr="0020176D">
        <w:t xml:space="preserve"> </w:t>
      </w:r>
      <w:proofErr w:type="spellStart"/>
      <w:r w:rsidRPr="0020176D">
        <w:t>responsabilităţi</w:t>
      </w:r>
      <w:proofErr w:type="spellEnd"/>
      <w:r w:rsidRPr="0020176D">
        <w:t xml:space="preserve"> pe care </w:t>
      </w:r>
      <w:proofErr w:type="spellStart"/>
      <w:r w:rsidRPr="0020176D">
        <w:t>contractantul</w:t>
      </w:r>
      <w:proofErr w:type="spellEnd"/>
      <w:r w:rsidRPr="0020176D">
        <w:t xml:space="preserve"> le are </w:t>
      </w:r>
      <w:proofErr w:type="spellStart"/>
      <w:r w:rsidRPr="0020176D">
        <w:t>faţă</w:t>
      </w:r>
      <w:proofErr w:type="spellEnd"/>
      <w:r w:rsidRPr="0020176D">
        <w:t xml:space="preserve"> de </w:t>
      </w:r>
      <w:proofErr w:type="spellStart"/>
      <w:r w:rsidRPr="0020176D">
        <w:t>investitor</w:t>
      </w:r>
      <w:proofErr w:type="spellEnd"/>
      <w:r w:rsidRPr="0020176D">
        <w:t xml:space="preserve"> conform </w:t>
      </w:r>
      <w:proofErr w:type="spellStart"/>
      <w:r w:rsidRPr="0020176D">
        <w:t>contractului</w:t>
      </w:r>
      <w:proofErr w:type="spellEnd"/>
      <w:r w:rsidRPr="0020176D">
        <w:t>______________________________</w:t>
      </w:r>
      <w:proofErr w:type="gramStart"/>
      <w:r w:rsidRPr="0020176D">
        <w:t>_(</w:t>
      </w:r>
      <w:proofErr w:type="spellStart"/>
      <w:proofErr w:type="gramEnd"/>
      <w:r w:rsidRPr="0020176D">
        <w:t>denumire</w:t>
      </w:r>
      <w:proofErr w:type="spellEnd"/>
      <w:r w:rsidRPr="0020176D">
        <w:t xml:space="preserve"> contract) </w:t>
      </w:r>
    </w:p>
    <w:p w:rsidR="00856D5F" w:rsidRPr="0020176D" w:rsidRDefault="00856D5F" w:rsidP="00856D5F">
      <w:pPr>
        <w:autoSpaceDE w:val="0"/>
        <w:autoSpaceDN w:val="0"/>
        <w:adjustRightInd w:val="0"/>
        <w:jc w:val="both"/>
      </w:pPr>
      <w:r w:rsidRPr="0020176D">
        <w:t xml:space="preserve">Art.9. </w:t>
      </w:r>
      <w:proofErr w:type="spellStart"/>
      <w:r w:rsidRPr="0020176D">
        <w:t>Neînţelegerile</w:t>
      </w:r>
      <w:proofErr w:type="spellEnd"/>
      <w:r w:rsidRPr="0020176D">
        <w:t xml:space="preserve"> </w:t>
      </w:r>
      <w:proofErr w:type="spellStart"/>
      <w:r w:rsidRPr="0020176D">
        <w:t>dintre</w:t>
      </w:r>
      <w:proofErr w:type="spellEnd"/>
      <w:r w:rsidRPr="0020176D">
        <w:t xml:space="preserve"> </w:t>
      </w:r>
      <w:proofErr w:type="spellStart"/>
      <w:r w:rsidRPr="0020176D">
        <w:t>părţi</w:t>
      </w:r>
      <w:proofErr w:type="spellEnd"/>
      <w:r w:rsidRPr="0020176D">
        <w:t xml:space="preserve"> se </w:t>
      </w:r>
      <w:proofErr w:type="spellStart"/>
      <w:r w:rsidRPr="0020176D">
        <w:t>vor</w:t>
      </w:r>
      <w:proofErr w:type="spellEnd"/>
      <w:r w:rsidRPr="0020176D">
        <w:t xml:space="preserve"> </w:t>
      </w:r>
      <w:proofErr w:type="spellStart"/>
      <w:r w:rsidRPr="0020176D">
        <w:t>rezolva</w:t>
      </w:r>
      <w:proofErr w:type="spellEnd"/>
      <w:r w:rsidRPr="0020176D">
        <w:t xml:space="preserve"> pe </w:t>
      </w:r>
      <w:proofErr w:type="spellStart"/>
      <w:r w:rsidRPr="0020176D">
        <w:t>cale</w:t>
      </w:r>
      <w:proofErr w:type="spellEnd"/>
      <w:r w:rsidRPr="0020176D">
        <w:t xml:space="preserve"> </w:t>
      </w:r>
      <w:proofErr w:type="spellStart"/>
      <w:r w:rsidRPr="0020176D">
        <w:t>amiabilă</w:t>
      </w:r>
      <w:proofErr w:type="spellEnd"/>
      <w:r w:rsidRPr="0020176D">
        <w:t xml:space="preserve">. </w:t>
      </w:r>
      <w:proofErr w:type="spellStart"/>
      <w:r w:rsidRPr="0020176D">
        <w:t>Dacă</w:t>
      </w:r>
      <w:proofErr w:type="spellEnd"/>
      <w:r w:rsidRPr="0020176D">
        <w:t xml:space="preserve"> </w:t>
      </w:r>
      <w:proofErr w:type="spellStart"/>
      <w:r w:rsidRPr="0020176D">
        <w:t>acest</w:t>
      </w:r>
      <w:proofErr w:type="spellEnd"/>
      <w:r w:rsidRPr="0020176D">
        <w:t xml:space="preserve"> </w:t>
      </w:r>
      <w:proofErr w:type="spellStart"/>
      <w:r w:rsidRPr="0020176D">
        <w:t>lucru</w:t>
      </w:r>
      <w:proofErr w:type="spellEnd"/>
      <w:r w:rsidRPr="0020176D">
        <w:t xml:space="preserve"> nu </w:t>
      </w:r>
      <w:proofErr w:type="spellStart"/>
      <w:r w:rsidRPr="0020176D">
        <w:t>este</w:t>
      </w:r>
      <w:proofErr w:type="spellEnd"/>
      <w:r w:rsidRPr="0020176D">
        <w:t xml:space="preserve"> </w:t>
      </w:r>
      <w:proofErr w:type="spellStart"/>
      <w:r w:rsidRPr="0020176D">
        <w:t>posibil</w:t>
      </w:r>
      <w:proofErr w:type="spellEnd"/>
      <w:r w:rsidRPr="0020176D">
        <w:t xml:space="preserve">, </w:t>
      </w:r>
      <w:proofErr w:type="spellStart"/>
      <w:r w:rsidRPr="0020176D">
        <w:t>litigiile</w:t>
      </w:r>
      <w:proofErr w:type="spellEnd"/>
      <w:r w:rsidRPr="0020176D">
        <w:t xml:space="preserve"> se </w:t>
      </w:r>
      <w:proofErr w:type="spellStart"/>
      <w:r w:rsidRPr="0020176D">
        <w:t>vor</w:t>
      </w:r>
      <w:proofErr w:type="spellEnd"/>
      <w:r w:rsidRPr="0020176D">
        <w:t xml:space="preserve"> </w:t>
      </w:r>
      <w:proofErr w:type="spellStart"/>
      <w:r w:rsidRPr="0020176D">
        <w:t>soluţiona</w:t>
      </w:r>
      <w:proofErr w:type="spellEnd"/>
      <w:r w:rsidRPr="0020176D">
        <w:t xml:space="preserve"> pe </w:t>
      </w:r>
      <w:proofErr w:type="spellStart"/>
      <w:r w:rsidRPr="0020176D">
        <w:t>cale</w:t>
      </w:r>
      <w:proofErr w:type="spellEnd"/>
      <w:r w:rsidRPr="0020176D">
        <w:t xml:space="preserve"> </w:t>
      </w:r>
      <w:proofErr w:type="spellStart"/>
      <w:r w:rsidRPr="0020176D">
        <w:t>legală</w:t>
      </w:r>
      <w:proofErr w:type="spellEnd"/>
      <w:r w:rsidRPr="0020176D">
        <w:t xml:space="preserve">. </w:t>
      </w:r>
    </w:p>
    <w:p w:rsidR="00856D5F" w:rsidRDefault="00856D5F" w:rsidP="00856D5F">
      <w:pPr>
        <w:autoSpaceDE w:val="0"/>
        <w:autoSpaceDN w:val="0"/>
        <w:adjustRightInd w:val="0"/>
        <w:jc w:val="both"/>
      </w:pPr>
      <w:proofErr w:type="spellStart"/>
      <w:r w:rsidRPr="0020176D">
        <w:t>Prezentul</w:t>
      </w:r>
      <w:proofErr w:type="spellEnd"/>
      <w:r w:rsidRPr="0020176D">
        <w:t xml:space="preserve"> </w:t>
      </w:r>
      <w:proofErr w:type="spellStart"/>
      <w:r w:rsidRPr="0020176D">
        <w:t>acord</w:t>
      </w:r>
      <w:proofErr w:type="spellEnd"/>
      <w:r w:rsidRPr="0020176D">
        <w:t xml:space="preserve"> s-a </w:t>
      </w:r>
      <w:proofErr w:type="spellStart"/>
      <w:r w:rsidRPr="0020176D">
        <w:t>încheiat</w:t>
      </w:r>
      <w:proofErr w:type="spellEnd"/>
      <w:r w:rsidRPr="0020176D">
        <w:t xml:space="preserve"> </w:t>
      </w:r>
      <w:proofErr w:type="spellStart"/>
      <w:r w:rsidRPr="0020176D">
        <w:t>în</w:t>
      </w:r>
      <w:proofErr w:type="spellEnd"/>
      <w:r w:rsidRPr="0020176D">
        <w:t xml:space="preserve"> </w:t>
      </w:r>
      <w:proofErr w:type="spellStart"/>
      <w:r w:rsidRPr="0020176D">
        <w:t>două</w:t>
      </w:r>
      <w:proofErr w:type="spellEnd"/>
      <w:r w:rsidRPr="0020176D">
        <w:t xml:space="preserve"> </w:t>
      </w:r>
      <w:proofErr w:type="spellStart"/>
      <w:r w:rsidRPr="0020176D">
        <w:t>exemplare</w:t>
      </w:r>
      <w:proofErr w:type="spellEnd"/>
      <w:r w:rsidRPr="0020176D">
        <w:t xml:space="preserve">, </w:t>
      </w:r>
      <w:proofErr w:type="spellStart"/>
      <w:r w:rsidRPr="0020176D">
        <w:t>câte</w:t>
      </w:r>
      <w:proofErr w:type="spellEnd"/>
      <w:r w:rsidRPr="0020176D">
        <w:t xml:space="preserve"> un exemplar </w:t>
      </w:r>
      <w:proofErr w:type="spellStart"/>
      <w:r w:rsidRPr="0020176D">
        <w:t>pentru</w:t>
      </w:r>
      <w:proofErr w:type="spellEnd"/>
      <w:r w:rsidRPr="0020176D">
        <w:t xml:space="preserve"> </w:t>
      </w:r>
      <w:proofErr w:type="spellStart"/>
      <w:r w:rsidRPr="0020176D">
        <w:t>fiecare</w:t>
      </w:r>
      <w:proofErr w:type="spellEnd"/>
      <w:r w:rsidRPr="0020176D">
        <w:t xml:space="preserve"> </w:t>
      </w:r>
      <w:proofErr w:type="spellStart"/>
      <w:r w:rsidRPr="0020176D">
        <w:t>parte</w:t>
      </w:r>
      <w:proofErr w:type="spellEnd"/>
      <w:r w:rsidRPr="0020176D">
        <w:t xml:space="preserve">. </w:t>
      </w:r>
    </w:p>
    <w:p w:rsidR="00CC4C6D" w:rsidRDefault="00CC4C6D" w:rsidP="00856D5F">
      <w:pPr>
        <w:autoSpaceDE w:val="0"/>
        <w:autoSpaceDN w:val="0"/>
        <w:adjustRightInd w:val="0"/>
        <w:jc w:val="both"/>
      </w:pPr>
    </w:p>
    <w:p w:rsidR="00CC4C6D" w:rsidRDefault="00CC4C6D" w:rsidP="00CC4C6D">
      <w:pPr>
        <w:autoSpaceDE w:val="0"/>
        <w:autoSpaceDN w:val="0"/>
        <w:adjustRightInd w:val="0"/>
        <w:jc w:val="both"/>
      </w:pPr>
      <w:r w:rsidRPr="00CC4C6D">
        <w:t>(</w:t>
      </w:r>
      <w:proofErr w:type="spellStart"/>
      <w:r w:rsidRPr="00CC4C6D">
        <w:t>contractant</w:t>
      </w:r>
      <w:proofErr w:type="spellEnd"/>
      <w:r w:rsidRPr="00CC4C6D">
        <w:t xml:space="preserve">) </w:t>
      </w:r>
      <w:r>
        <w:tab/>
      </w:r>
      <w:r>
        <w:tab/>
      </w:r>
      <w:r>
        <w:tab/>
      </w:r>
      <w:r>
        <w:tab/>
      </w:r>
      <w:r>
        <w:tab/>
      </w:r>
      <w:r>
        <w:tab/>
      </w:r>
      <w:r>
        <w:tab/>
      </w:r>
      <w:r w:rsidRPr="00CC4C6D">
        <w:t>(</w:t>
      </w:r>
      <w:proofErr w:type="spellStart"/>
      <w:r w:rsidRPr="00CC4C6D">
        <w:t>subcontractant</w:t>
      </w:r>
      <w:proofErr w:type="spellEnd"/>
      <w:r w:rsidRPr="00CC4C6D">
        <w:t xml:space="preserve">) </w:t>
      </w:r>
    </w:p>
    <w:p w:rsidR="00CC4C6D" w:rsidRDefault="00CC4C6D" w:rsidP="00CC4C6D">
      <w:pPr>
        <w:autoSpaceDE w:val="0"/>
        <w:autoSpaceDN w:val="0"/>
        <w:adjustRightInd w:val="0"/>
        <w:jc w:val="both"/>
      </w:pPr>
    </w:p>
    <w:p w:rsidR="00CC4C6D" w:rsidRPr="00CC4C6D" w:rsidRDefault="00CC4C6D" w:rsidP="00CC4C6D">
      <w:pPr>
        <w:autoSpaceDE w:val="0"/>
        <w:autoSpaceDN w:val="0"/>
        <w:adjustRightInd w:val="0"/>
        <w:jc w:val="both"/>
      </w:pPr>
    </w:p>
    <w:p w:rsidR="00CC4C6D" w:rsidRPr="00CC4C6D" w:rsidRDefault="00CC4C6D" w:rsidP="00CC4C6D">
      <w:pPr>
        <w:autoSpaceDE w:val="0"/>
        <w:autoSpaceDN w:val="0"/>
        <w:adjustRightInd w:val="0"/>
        <w:jc w:val="both"/>
        <w:rPr>
          <w:sz w:val="18"/>
          <w:szCs w:val="18"/>
        </w:rPr>
      </w:pPr>
      <w:r w:rsidRPr="00CC4C6D">
        <w:rPr>
          <w:sz w:val="18"/>
          <w:szCs w:val="18"/>
        </w:rPr>
        <w:t xml:space="preserve">Note: </w:t>
      </w:r>
    </w:p>
    <w:p w:rsidR="00CC4C6D" w:rsidRPr="00CC4C6D" w:rsidRDefault="00CC4C6D" w:rsidP="00CC4C6D">
      <w:pPr>
        <w:autoSpaceDE w:val="0"/>
        <w:autoSpaceDN w:val="0"/>
        <w:adjustRightInd w:val="0"/>
        <w:jc w:val="both"/>
        <w:rPr>
          <w:sz w:val="18"/>
          <w:szCs w:val="18"/>
        </w:rPr>
      </w:pPr>
      <w:proofErr w:type="spellStart"/>
      <w:r w:rsidRPr="00CC4C6D">
        <w:rPr>
          <w:sz w:val="18"/>
          <w:szCs w:val="18"/>
        </w:rPr>
        <w:t>Prezentul</w:t>
      </w:r>
      <w:proofErr w:type="spellEnd"/>
      <w:r w:rsidRPr="00CC4C6D">
        <w:rPr>
          <w:sz w:val="18"/>
          <w:szCs w:val="18"/>
        </w:rPr>
        <w:t xml:space="preserve"> </w:t>
      </w:r>
      <w:proofErr w:type="spellStart"/>
      <w:r w:rsidRPr="00CC4C6D">
        <w:rPr>
          <w:sz w:val="18"/>
          <w:szCs w:val="18"/>
        </w:rPr>
        <w:t>acord</w:t>
      </w:r>
      <w:proofErr w:type="spellEnd"/>
      <w:r w:rsidRPr="00CC4C6D">
        <w:rPr>
          <w:sz w:val="18"/>
          <w:szCs w:val="18"/>
        </w:rPr>
        <w:t xml:space="preserve"> </w:t>
      </w:r>
      <w:proofErr w:type="spellStart"/>
      <w:r w:rsidRPr="00CC4C6D">
        <w:rPr>
          <w:sz w:val="18"/>
          <w:szCs w:val="18"/>
        </w:rPr>
        <w:t>constituie</w:t>
      </w:r>
      <w:proofErr w:type="spellEnd"/>
      <w:r w:rsidRPr="00CC4C6D">
        <w:rPr>
          <w:sz w:val="18"/>
          <w:szCs w:val="18"/>
        </w:rPr>
        <w:t xml:space="preserve"> un model </w:t>
      </w:r>
      <w:proofErr w:type="spellStart"/>
      <w:r w:rsidRPr="00CC4C6D">
        <w:rPr>
          <w:sz w:val="18"/>
          <w:szCs w:val="18"/>
        </w:rPr>
        <w:t>orientativ</w:t>
      </w:r>
      <w:proofErr w:type="spellEnd"/>
      <w:r w:rsidRPr="00CC4C6D">
        <w:rPr>
          <w:sz w:val="18"/>
          <w:szCs w:val="18"/>
        </w:rPr>
        <w:t xml:space="preserve"> </w:t>
      </w:r>
      <w:proofErr w:type="spellStart"/>
      <w:r w:rsidRPr="00CC4C6D">
        <w:rPr>
          <w:sz w:val="18"/>
          <w:szCs w:val="18"/>
        </w:rPr>
        <w:t>şi</w:t>
      </w:r>
      <w:proofErr w:type="spellEnd"/>
      <w:r w:rsidRPr="00CC4C6D">
        <w:rPr>
          <w:sz w:val="18"/>
          <w:szCs w:val="18"/>
        </w:rPr>
        <w:t xml:space="preserve"> se </w:t>
      </w:r>
      <w:proofErr w:type="spellStart"/>
      <w:r w:rsidRPr="00CC4C6D">
        <w:rPr>
          <w:sz w:val="18"/>
          <w:szCs w:val="18"/>
        </w:rPr>
        <w:t>va</w:t>
      </w:r>
      <w:proofErr w:type="spellEnd"/>
      <w:r w:rsidRPr="00CC4C6D">
        <w:rPr>
          <w:sz w:val="18"/>
          <w:szCs w:val="18"/>
        </w:rPr>
        <w:t xml:space="preserve"> </w:t>
      </w:r>
      <w:proofErr w:type="spellStart"/>
      <w:r w:rsidRPr="00CC4C6D">
        <w:rPr>
          <w:sz w:val="18"/>
          <w:szCs w:val="18"/>
        </w:rPr>
        <w:t>completa</w:t>
      </w:r>
      <w:proofErr w:type="spellEnd"/>
      <w:r w:rsidRPr="00CC4C6D">
        <w:rPr>
          <w:sz w:val="18"/>
          <w:szCs w:val="18"/>
        </w:rPr>
        <w:t xml:space="preserve"> </w:t>
      </w:r>
      <w:proofErr w:type="spellStart"/>
      <w:r w:rsidRPr="00CC4C6D">
        <w:rPr>
          <w:sz w:val="18"/>
          <w:szCs w:val="18"/>
        </w:rPr>
        <w:t>în</w:t>
      </w:r>
      <w:proofErr w:type="spellEnd"/>
      <w:r w:rsidRPr="00CC4C6D">
        <w:rPr>
          <w:sz w:val="18"/>
          <w:szCs w:val="18"/>
        </w:rPr>
        <w:t xml:space="preserve"> </w:t>
      </w:r>
      <w:proofErr w:type="spellStart"/>
      <w:r w:rsidRPr="00CC4C6D">
        <w:rPr>
          <w:sz w:val="18"/>
          <w:szCs w:val="18"/>
        </w:rPr>
        <w:t>funcţie</w:t>
      </w:r>
      <w:proofErr w:type="spellEnd"/>
      <w:r w:rsidRPr="00CC4C6D">
        <w:rPr>
          <w:sz w:val="18"/>
          <w:szCs w:val="18"/>
        </w:rPr>
        <w:t xml:space="preserve"> de </w:t>
      </w:r>
      <w:proofErr w:type="spellStart"/>
      <w:r w:rsidRPr="00CC4C6D">
        <w:rPr>
          <w:sz w:val="18"/>
          <w:szCs w:val="18"/>
        </w:rPr>
        <w:t>cerinţele</w:t>
      </w:r>
      <w:proofErr w:type="spellEnd"/>
      <w:r w:rsidRPr="00CC4C6D">
        <w:rPr>
          <w:sz w:val="18"/>
          <w:szCs w:val="18"/>
        </w:rPr>
        <w:t xml:space="preserve"> </w:t>
      </w:r>
      <w:proofErr w:type="spellStart"/>
      <w:r w:rsidRPr="00CC4C6D">
        <w:rPr>
          <w:sz w:val="18"/>
          <w:szCs w:val="18"/>
        </w:rPr>
        <w:t>specifice</w:t>
      </w:r>
      <w:proofErr w:type="spellEnd"/>
      <w:r w:rsidRPr="00CC4C6D">
        <w:rPr>
          <w:sz w:val="18"/>
          <w:szCs w:val="18"/>
        </w:rPr>
        <w:t xml:space="preserve"> ale </w:t>
      </w:r>
      <w:proofErr w:type="spellStart"/>
      <w:r w:rsidRPr="00CC4C6D">
        <w:rPr>
          <w:sz w:val="18"/>
          <w:szCs w:val="18"/>
        </w:rPr>
        <w:t>obiectului</w:t>
      </w:r>
      <w:proofErr w:type="spellEnd"/>
      <w:r w:rsidRPr="00CC4C6D">
        <w:rPr>
          <w:sz w:val="18"/>
          <w:szCs w:val="18"/>
        </w:rPr>
        <w:t xml:space="preserve"> </w:t>
      </w:r>
      <w:proofErr w:type="spellStart"/>
      <w:r w:rsidRPr="00CC4C6D">
        <w:rPr>
          <w:sz w:val="18"/>
          <w:szCs w:val="18"/>
        </w:rPr>
        <w:t>contractului</w:t>
      </w:r>
      <w:proofErr w:type="spellEnd"/>
      <w:r w:rsidRPr="00CC4C6D">
        <w:rPr>
          <w:sz w:val="18"/>
          <w:szCs w:val="18"/>
        </w:rPr>
        <w:t>/</w:t>
      </w:r>
      <w:proofErr w:type="spellStart"/>
      <w:r w:rsidRPr="00CC4C6D">
        <w:rPr>
          <w:sz w:val="18"/>
          <w:szCs w:val="18"/>
        </w:rPr>
        <w:t>contractelor</w:t>
      </w:r>
      <w:proofErr w:type="spellEnd"/>
      <w:r w:rsidRPr="00CC4C6D">
        <w:rPr>
          <w:sz w:val="18"/>
          <w:szCs w:val="18"/>
        </w:rPr>
        <w:t xml:space="preserve">. </w:t>
      </w:r>
    </w:p>
    <w:p w:rsidR="00CC4C6D" w:rsidRPr="00CC4C6D" w:rsidRDefault="00CC4C6D" w:rsidP="00CC4C6D">
      <w:pPr>
        <w:autoSpaceDE w:val="0"/>
        <w:autoSpaceDN w:val="0"/>
        <w:adjustRightInd w:val="0"/>
        <w:jc w:val="both"/>
        <w:rPr>
          <w:sz w:val="18"/>
          <w:szCs w:val="18"/>
        </w:rPr>
      </w:pPr>
      <w:proofErr w:type="spellStart"/>
      <w:r w:rsidRPr="00CC4C6D">
        <w:rPr>
          <w:sz w:val="18"/>
          <w:szCs w:val="18"/>
        </w:rPr>
        <w:t>În</w:t>
      </w:r>
      <w:proofErr w:type="spellEnd"/>
      <w:r w:rsidRPr="00CC4C6D">
        <w:rPr>
          <w:sz w:val="18"/>
          <w:szCs w:val="18"/>
        </w:rPr>
        <w:t xml:space="preserve"> </w:t>
      </w:r>
      <w:proofErr w:type="spellStart"/>
      <w:r w:rsidRPr="00CC4C6D">
        <w:rPr>
          <w:sz w:val="18"/>
          <w:szCs w:val="18"/>
        </w:rPr>
        <w:t>cazul</w:t>
      </w:r>
      <w:proofErr w:type="spellEnd"/>
      <w:r w:rsidRPr="00CC4C6D">
        <w:rPr>
          <w:sz w:val="18"/>
          <w:szCs w:val="18"/>
        </w:rPr>
        <w:t xml:space="preserve"> </w:t>
      </w:r>
      <w:proofErr w:type="spellStart"/>
      <w:r w:rsidRPr="00CC4C6D">
        <w:rPr>
          <w:sz w:val="18"/>
          <w:szCs w:val="18"/>
        </w:rPr>
        <w:t>în</w:t>
      </w:r>
      <w:proofErr w:type="spellEnd"/>
      <w:r w:rsidRPr="00CC4C6D">
        <w:rPr>
          <w:sz w:val="18"/>
          <w:szCs w:val="18"/>
        </w:rPr>
        <w:t xml:space="preserve"> care </w:t>
      </w:r>
      <w:proofErr w:type="spellStart"/>
      <w:r w:rsidRPr="00CC4C6D">
        <w:rPr>
          <w:sz w:val="18"/>
          <w:szCs w:val="18"/>
        </w:rPr>
        <w:t>oferta</w:t>
      </w:r>
      <w:proofErr w:type="spellEnd"/>
      <w:r w:rsidRPr="00CC4C6D">
        <w:rPr>
          <w:sz w:val="18"/>
          <w:szCs w:val="18"/>
        </w:rPr>
        <w:t xml:space="preserve"> </w:t>
      </w:r>
      <w:proofErr w:type="spellStart"/>
      <w:r w:rsidRPr="00CC4C6D">
        <w:rPr>
          <w:sz w:val="18"/>
          <w:szCs w:val="18"/>
        </w:rPr>
        <w:t>va</w:t>
      </w:r>
      <w:proofErr w:type="spellEnd"/>
      <w:r w:rsidRPr="00CC4C6D">
        <w:rPr>
          <w:sz w:val="18"/>
          <w:szCs w:val="18"/>
        </w:rPr>
        <w:t xml:space="preserve"> fi </w:t>
      </w:r>
      <w:proofErr w:type="spellStart"/>
      <w:r w:rsidRPr="00CC4C6D">
        <w:rPr>
          <w:sz w:val="18"/>
          <w:szCs w:val="18"/>
        </w:rPr>
        <w:t>declarată</w:t>
      </w:r>
      <w:proofErr w:type="spellEnd"/>
      <w:r w:rsidRPr="00CC4C6D">
        <w:rPr>
          <w:sz w:val="18"/>
          <w:szCs w:val="18"/>
        </w:rPr>
        <w:t xml:space="preserve"> </w:t>
      </w:r>
      <w:proofErr w:type="spellStart"/>
      <w:r w:rsidRPr="00CC4C6D">
        <w:rPr>
          <w:sz w:val="18"/>
          <w:szCs w:val="18"/>
        </w:rPr>
        <w:t>câștigătoare</w:t>
      </w:r>
      <w:proofErr w:type="spellEnd"/>
      <w:r w:rsidRPr="00CC4C6D">
        <w:rPr>
          <w:sz w:val="18"/>
          <w:szCs w:val="18"/>
        </w:rPr>
        <w:t xml:space="preserve">, se </w:t>
      </w:r>
      <w:proofErr w:type="spellStart"/>
      <w:r w:rsidRPr="00CC4C6D">
        <w:rPr>
          <w:sz w:val="18"/>
          <w:szCs w:val="18"/>
        </w:rPr>
        <w:t>va</w:t>
      </w:r>
      <w:proofErr w:type="spellEnd"/>
      <w:r w:rsidRPr="00CC4C6D">
        <w:rPr>
          <w:sz w:val="18"/>
          <w:szCs w:val="18"/>
        </w:rPr>
        <w:t xml:space="preserve"> </w:t>
      </w:r>
      <w:proofErr w:type="spellStart"/>
      <w:r w:rsidRPr="00CC4C6D">
        <w:rPr>
          <w:sz w:val="18"/>
          <w:szCs w:val="18"/>
        </w:rPr>
        <w:t>încheia</w:t>
      </w:r>
      <w:proofErr w:type="spellEnd"/>
      <w:r w:rsidRPr="00CC4C6D">
        <w:rPr>
          <w:sz w:val="18"/>
          <w:szCs w:val="18"/>
        </w:rPr>
        <w:t xml:space="preserve"> un contract de </w:t>
      </w:r>
      <w:proofErr w:type="spellStart"/>
      <w:r w:rsidRPr="00CC4C6D">
        <w:rPr>
          <w:sz w:val="18"/>
          <w:szCs w:val="18"/>
        </w:rPr>
        <w:t>subcontractare</w:t>
      </w:r>
      <w:proofErr w:type="spellEnd"/>
      <w:r w:rsidRPr="00CC4C6D">
        <w:rPr>
          <w:sz w:val="18"/>
          <w:szCs w:val="18"/>
        </w:rPr>
        <w:t xml:space="preserve"> </w:t>
      </w:r>
      <w:proofErr w:type="spellStart"/>
      <w:r w:rsidRPr="00CC4C6D">
        <w:rPr>
          <w:sz w:val="18"/>
          <w:szCs w:val="18"/>
        </w:rPr>
        <w:t>în</w:t>
      </w:r>
      <w:proofErr w:type="spellEnd"/>
      <w:r w:rsidRPr="00CC4C6D">
        <w:rPr>
          <w:sz w:val="18"/>
          <w:szCs w:val="18"/>
        </w:rPr>
        <w:t xml:space="preserve"> </w:t>
      </w:r>
      <w:proofErr w:type="spellStart"/>
      <w:r w:rsidRPr="00CC4C6D">
        <w:rPr>
          <w:sz w:val="18"/>
          <w:szCs w:val="18"/>
        </w:rPr>
        <w:t>aceleaşi</w:t>
      </w:r>
      <w:proofErr w:type="spellEnd"/>
      <w:r w:rsidRPr="00CC4C6D">
        <w:rPr>
          <w:sz w:val="18"/>
          <w:szCs w:val="18"/>
        </w:rPr>
        <w:t xml:space="preserve"> </w:t>
      </w:r>
      <w:proofErr w:type="spellStart"/>
      <w:r w:rsidRPr="00CC4C6D">
        <w:rPr>
          <w:sz w:val="18"/>
          <w:szCs w:val="18"/>
        </w:rPr>
        <w:t>condiţii</w:t>
      </w:r>
      <w:proofErr w:type="spellEnd"/>
      <w:r w:rsidRPr="00CC4C6D">
        <w:rPr>
          <w:sz w:val="18"/>
          <w:szCs w:val="18"/>
        </w:rPr>
        <w:t xml:space="preserve"> </w:t>
      </w:r>
      <w:proofErr w:type="spellStart"/>
      <w:r w:rsidRPr="00CC4C6D">
        <w:rPr>
          <w:sz w:val="18"/>
          <w:szCs w:val="18"/>
        </w:rPr>
        <w:t>în</w:t>
      </w:r>
      <w:proofErr w:type="spellEnd"/>
      <w:r w:rsidRPr="00CC4C6D">
        <w:rPr>
          <w:sz w:val="18"/>
          <w:szCs w:val="18"/>
        </w:rPr>
        <w:t xml:space="preserve"> care </w:t>
      </w:r>
      <w:proofErr w:type="spellStart"/>
      <w:r w:rsidRPr="00CC4C6D">
        <w:rPr>
          <w:sz w:val="18"/>
          <w:szCs w:val="18"/>
        </w:rPr>
        <w:t>contractorul</w:t>
      </w:r>
      <w:proofErr w:type="spellEnd"/>
      <w:r w:rsidRPr="00CC4C6D">
        <w:rPr>
          <w:sz w:val="18"/>
          <w:szCs w:val="18"/>
        </w:rPr>
        <w:t xml:space="preserve"> a </w:t>
      </w:r>
      <w:proofErr w:type="spellStart"/>
      <w:r w:rsidRPr="00CC4C6D">
        <w:rPr>
          <w:sz w:val="18"/>
          <w:szCs w:val="18"/>
        </w:rPr>
        <w:t>semnat</w:t>
      </w:r>
      <w:proofErr w:type="spellEnd"/>
      <w:r w:rsidRPr="00CC4C6D">
        <w:rPr>
          <w:sz w:val="18"/>
          <w:szCs w:val="18"/>
        </w:rPr>
        <w:t xml:space="preserve"> </w:t>
      </w:r>
      <w:proofErr w:type="spellStart"/>
      <w:r w:rsidRPr="00CC4C6D">
        <w:rPr>
          <w:sz w:val="18"/>
          <w:szCs w:val="18"/>
        </w:rPr>
        <w:t>contractul</w:t>
      </w:r>
      <w:proofErr w:type="spellEnd"/>
      <w:r w:rsidRPr="00CC4C6D">
        <w:rPr>
          <w:sz w:val="18"/>
          <w:szCs w:val="18"/>
        </w:rPr>
        <w:t xml:space="preserve"> cu </w:t>
      </w:r>
      <w:proofErr w:type="spellStart"/>
      <w:r w:rsidRPr="00CC4C6D">
        <w:rPr>
          <w:sz w:val="18"/>
          <w:szCs w:val="18"/>
        </w:rPr>
        <w:t>autoritatea</w:t>
      </w:r>
      <w:proofErr w:type="spellEnd"/>
      <w:r w:rsidRPr="00CC4C6D">
        <w:rPr>
          <w:sz w:val="18"/>
          <w:szCs w:val="18"/>
        </w:rPr>
        <w:t xml:space="preserve"> </w:t>
      </w:r>
      <w:proofErr w:type="spellStart"/>
      <w:r w:rsidRPr="00CC4C6D">
        <w:rPr>
          <w:sz w:val="18"/>
          <w:szCs w:val="18"/>
        </w:rPr>
        <w:t>contractantă</w:t>
      </w:r>
      <w:proofErr w:type="spellEnd"/>
      <w:r w:rsidRPr="00CC4C6D">
        <w:rPr>
          <w:sz w:val="18"/>
          <w:szCs w:val="18"/>
        </w:rPr>
        <w:t xml:space="preserve">. </w:t>
      </w:r>
    </w:p>
    <w:p w:rsidR="00CC4C6D" w:rsidRDefault="00CC4C6D" w:rsidP="00CC4C6D">
      <w:pPr>
        <w:autoSpaceDE w:val="0"/>
        <w:autoSpaceDN w:val="0"/>
        <w:adjustRightInd w:val="0"/>
        <w:jc w:val="both"/>
      </w:pPr>
      <w:bookmarkStart w:id="0" w:name="_GoBack"/>
      <w:bookmarkEnd w:id="0"/>
    </w:p>
    <w:p w:rsidR="00CC4C6D" w:rsidRDefault="00CC4C6D" w:rsidP="00CC4C6D">
      <w:pPr>
        <w:autoSpaceDE w:val="0"/>
        <w:autoSpaceDN w:val="0"/>
        <w:adjustRightInd w:val="0"/>
        <w:jc w:val="both"/>
      </w:pPr>
    </w:p>
    <w:p w:rsidR="00CC4C6D" w:rsidRDefault="00CC4C6D" w:rsidP="00CC4C6D">
      <w:pPr>
        <w:autoSpaceDE w:val="0"/>
        <w:autoSpaceDN w:val="0"/>
        <w:adjustRightInd w:val="0"/>
        <w:jc w:val="both"/>
      </w:pPr>
    </w:p>
    <w:p w:rsidR="00CC4C6D" w:rsidRDefault="00CC4C6D" w:rsidP="00CC4C6D">
      <w:pPr>
        <w:autoSpaceDE w:val="0"/>
        <w:autoSpaceDN w:val="0"/>
        <w:adjustRightInd w:val="0"/>
        <w:jc w:val="both"/>
      </w:pPr>
    </w:p>
    <w:p w:rsidR="00CC4C6D" w:rsidRDefault="00CC4C6D" w:rsidP="00CC4C6D">
      <w:pPr>
        <w:autoSpaceDE w:val="0"/>
        <w:autoSpaceDN w:val="0"/>
        <w:adjustRightInd w:val="0"/>
        <w:jc w:val="both"/>
      </w:pPr>
    </w:p>
    <w:p w:rsidR="00856D5F" w:rsidRDefault="00856D5F" w:rsidP="00856D5F">
      <w:pPr>
        <w:jc w:val="right"/>
        <w:rPr>
          <w:b/>
          <w:iCs/>
        </w:rPr>
      </w:pPr>
    </w:p>
    <w:p w:rsidR="00706B28" w:rsidRDefault="00706B28" w:rsidP="00856D5F">
      <w:pPr>
        <w:jc w:val="right"/>
        <w:rPr>
          <w:b/>
          <w:iCs/>
        </w:rPr>
      </w:pPr>
    </w:p>
    <w:p w:rsidR="00706B28" w:rsidRDefault="00706B28" w:rsidP="00856D5F">
      <w:pPr>
        <w:jc w:val="right"/>
        <w:rPr>
          <w:b/>
          <w:iCs/>
        </w:rPr>
      </w:pPr>
    </w:p>
    <w:p w:rsidR="00706B28" w:rsidRDefault="00706B28" w:rsidP="00856D5F">
      <w:pPr>
        <w:jc w:val="right"/>
        <w:rPr>
          <w:b/>
          <w:iCs/>
        </w:rPr>
      </w:pPr>
    </w:p>
    <w:p w:rsidR="00706B28" w:rsidRDefault="00706B28" w:rsidP="00856D5F">
      <w:pPr>
        <w:jc w:val="right"/>
        <w:rPr>
          <w:b/>
          <w:iCs/>
        </w:rPr>
      </w:pPr>
    </w:p>
    <w:p w:rsidR="00706B28" w:rsidRDefault="00706B28" w:rsidP="00856D5F">
      <w:pPr>
        <w:jc w:val="right"/>
        <w:rPr>
          <w:b/>
          <w:iCs/>
        </w:rPr>
      </w:pPr>
    </w:p>
    <w:p w:rsidR="00706B28" w:rsidRDefault="00706B28" w:rsidP="00856D5F">
      <w:pPr>
        <w:jc w:val="right"/>
        <w:rPr>
          <w:b/>
          <w:iCs/>
        </w:rPr>
      </w:pPr>
    </w:p>
    <w:p w:rsidR="00706B28" w:rsidRDefault="00706B28" w:rsidP="00856D5F">
      <w:pPr>
        <w:jc w:val="right"/>
        <w:rPr>
          <w:b/>
          <w:iCs/>
        </w:rPr>
      </w:pPr>
    </w:p>
    <w:p w:rsidR="00706B28" w:rsidRDefault="00706B28" w:rsidP="00856D5F">
      <w:pPr>
        <w:jc w:val="right"/>
        <w:rPr>
          <w:b/>
          <w:iCs/>
        </w:rPr>
      </w:pPr>
    </w:p>
    <w:p w:rsidR="00706B28" w:rsidRDefault="00706B28" w:rsidP="00856D5F">
      <w:pPr>
        <w:jc w:val="right"/>
        <w:rPr>
          <w:b/>
          <w:iCs/>
        </w:rPr>
      </w:pPr>
    </w:p>
    <w:p w:rsidR="00706B28" w:rsidRDefault="00706B28" w:rsidP="00856D5F">
      <w:pPr>
        <w:jc w:val="right"/>
        <w:rPr>
          <w:b/>
          <w:iCs/>
        </w:rPr>
      </w:pPr>
    </w:p>
    <w:p w:rsidR="00706B28" w:rsidRDefault="00706B28" w:rsidP="00856D5F">
      <w:pPr>
        <w:jc w:val="right"/>
        <w:rPr>
          <w:b/>
          <w:iCs/>
        </w:rPr>
      </w:pPr>
    </w:p>
    <w:p w:rsidR="00856D5F" w:rsidRPr="0020176D" w:rsidRDefault="00856D5F" w:rsidP="00856D5F">
      <w:pPr>
        <w:jc w:val="right"/>
        <w:rPr>
          <w:b/>
          <w:iCs/>
        </w:rPr>
      </w:pPr>
      <w:proofErr w:type="spellStart"/>
      <w:r w:rsidRPr="0020176D">
        <w:rPr>
          <w:b/>
          <w:iCs/>
        </w:rPr>
        <w:t>Formular</w:t>
      </w:r>
      <w:proofErr w:type="spellEnd"/>
      <w:r w:rsidRPr="0020176D">
        <w:rPr>
          <w:b/>
          <w:iCs/>
        </w:rPr>
        <w:t xml:space="preserve"> nr. 6</w:t>
      </w:r>
    </w:p>
    <w:p w:rsidR="00C93EAA" w:rsidRPr="00C93EAA" w:rsidRDefault="00C93EAA" w:rsidP="00C93EAA">
      <w:pPr>
        <w:spacing w:line="276" w:lineRule="auto"/>
        <w:jc w:val="both"/>
        <w:rPr>
          <w:rFonts w:ascii="Inter" w:hAnsi="Inter"/>
          <w:sz w:val="20"/>
          <w:szCs w:val="20"/>
          <w:lang w:val="ro-RO"/>
        </w:rPr>
      </w:pPr>
      <w:bookmarkStart w:id="1" w:name="_Hlk138144125"/>
      <w:r w:rsidRPr="00C93EAA">
        <w:rPr>
          <w:rFonts w:ascii="Inter" w:hAnsi="Inter"/>
          <w:sz w:val="20"/>
          <w:szCs w:val="20"/>
          <w:lang w:val="ro-RO"/>
        </w:rPr>
        <w:t>OFERTANTUL</w:t>
      </w:r>
    </w:p>
    <w:p w:rsidR="00C93EAA" w:rsidRPr="00C93EAA" w:rsidRDefault="00C93EAA" w:rsidP="00C93EAA">
      <w:pPr>
        <w:spacing w:line="276" w:lineRule="auto"/>
        <w:jc w:val="both"/>
        <w:rPr>
          <w:rFonts w:ascii="Inter" w:hAnsi="Inter"/>
          <w:sz w:val="20"/>
          <w:szCs w:val="20"/>
          <w:lang w:val="ro-RO"/>
        </w:rPr>
      </w:pPr>
      <w:r w:rsidRPr="00C93EAA">
        <w:rPr>
          <w:rFonts w:ascii="Inter" w:hAnsi="Inter"/>
          <w:sz w:val="20"/>
          <w:szCs w:val="20"/>
          <w:lang w:val="ro-RO"/>
        </w:rPr>
        <w:t>__________________</w:t>
      </w:r>
    </w:p>
    <w:p w:rsidR="00C93EAA" w:rsidRPr="00C93EAA" w:rsidRDefault="00C93EAA" w:rsidP="00C93EAA">
      <w:pPr>
        <w:spacing w:line="276" w:lineRule="auto"/>
        <w:jc w:val="both"/>
        <w:rPr>
          <w:rFonts w:ascii="Inter" w:hAnsi="Inter"/>
          <w:sz w:val="20"/>
          <w:szCs w:val="20"/>
          <w:lang w:val="ro-RO"/>
        </w:rPr>
      </w:pPr>
      <w:r w:rsidRPr="00C93EAA">
        <w:rPr>
          <w:rFonts w:ascii="Inter" w:hAnsi="Inter"/>
          <w:i/>
          <w:sz w:val="20"/>
          <w:szCs w:val="20"/>
          <w:lang w:val="ro-RO"/>
        </w:rPr>
        <w:t>(denumirea/numele)</w:t>
      </w:r>
    </w:p>
    <w:bookmarkEnd w:id="1"/>
    <w:p w:rsidR="00C93EAA" w:rsidRPr="00C93EAA" w:rsidRDefault="00C93EAA" w:rsidP="00C93EAA">
      <w:pPr>
        <w:spacing w:line="276" w:lineRule="auto"/>
        <w:jc w:val="center"/>
        <w:rPr>
          <w:rFonts w:ascii="Inter" w:hAnsi="Inter"/>
          <w:b/>
          <w:sz w:val="20"/>
          <w:szCs w:val="20"/>
          <w:lang w:val="ro-RO"/>
        </w:rPr>
      </w:pPr>
    </w:p>
    <w:p w:rsidR="00C93EAA" w:rsidRPr="00C93EAA" w:rsidRDefault="00C93EAA" w:rsidP="00C93EAA">
      <w:pPr>
        <w:spacing w:line="276" w:lineRule="auto"/>
        <w:jc w:val="center"/>
        <w:rPr>
          <w:rFonts w:ascii="Inter" w:hAnsi="Inter"/>
          <w:b/>
          <w:sz w:val="20"/>
          <w:szCs w:val="20"/>
          <w:lang w:val="ro-RO"/>
        </w:rPr>
      </w:pPr>
      <w:r w:rsidRPr="00C93EAA">
        <w:rPr>
          <w:rFonts w:ascii="Inter" w:hAnsi="Inter"/>
          <w:b/>
          <w:sz w:val="20"/>
          <w:szCs w:val="20"/>
          <w:lang w:val="ro-RO"/>
        </w:rPr>
        <w:t>FORMULAR  DE OFERTĂ FINANCIARĂ</w:t>
      </w:r>
    </w:p>
    <w:p w:rsidR="00C93EAA" w:rsidRPr="00C93EAA" w:rsidRDefault="00C93EAA" w:rsidP="00C93EAA">
      <w:pPr>
        <w:spacing w:line="276" w:lineRule="auto"/>
        <w:jc w:val="center"/>
        <w:rPr>
          <w:rFonts w:ascii="Inter" w:hAnsi="Inter"/>
          <w:b/>
          <w:sz w:val="20"/>
          <w:szCs w:val="20"/>
          <w:lang w:val="ro-RO"/>
        </w:rPr>
      </w:pPr>
    </w:p>
    <w:p w:rsidR="00C93EAA" w:rsidRPr="00825B63" w:rsidRDefault="00C93EAA" w:rsidP="00825B63">
      <w:pPr>
        <w:autoSpaceDE w:val="0"/>
        <w:spacing w:line="276" w:lineRule="auto"/>
        <w:jc w:val="center"/>
        <w:rPr>
          <w:rFonts w:ascii="Inter" w:hAnsi="Inter"/>
          <w:sz w:val="20"/>
          <w:szCs w:val="20"/>
          <w:lang w:val="ro-RO"/>
        </w:rPr>
      </w:pPr>
      <w:bookmarkStart w:id="2" w:name="_Hlk130302903"/>
      <w:r w:rsidRPr="00C93EAA">
        <w:rPr>
          <w:rFonts w:ascii="Inter" w:hAnsi="Inter"/>
          <w:sz w:val="20"/>
          <w:szCs w:val="20"/>
          <w:lang w:val="ro-RO"/>
        </w:rPr>
        <w:t xml:space="preserve">Către,                                                                  </w:t>
      </w:r>
    </w:p>
    <w:p w:rsidR="00C93EAA" w:rsidRPr="00C93EAA" w:rsidRDefault="00C93EAA" w:rsidP="00C93EAA">
      <w:pPr>
        <w:spacing w:line="276" w:lineRule="auto"/>
        <w:ind w:firstLine="720"/>
        <w:jc w:val="both"/>
        <w:rPr>
          <w:rFonts w:ascii="Inter" w:hAnsi="Inter"/>
          <w:sz w:val="20"/>
          <w:szCs w:val="20"/>
          <w:lang w:val="ro-RO"/>
        </w:rPr>
      </w:pPr>
    </w:p>
    <w:p w:rsidR="00C93EAA" w:rsidRPr="00C93EAA" w:rsidRDefault="00C93EAA" w:rsidP="00C93EAA">
      <w:pPr>
        <w:spacing w:line="276" w:lineRule="auto"/>
        <w:jc w:val="both"/>
        <w:rPr>
          <w:rFonts w:ascii="Inter" w:hAnsi="Inter"/>
          <w:i/>
          <w:sz w:val="20"/>
          <w:szCs w:val="20"/>
          <w:lang w:val="ro-RO"/>
        </w:rPr>
      </w:pPr>
      <w:r w:rsidRPr="00C93EAA">
        <w:rPr>
          <w:rFonts w:ascii="Inter" w:hAnsi="Inter"/>
          <w:sz w:val="20"/>
          <w:szCs w:val="20"/>
          <w:lang w:val="ro-RO"/>
        </w:rPr>
        <w:tab/>
        <w:t>1. Examinând documentaţia de atribuire, subsemnaţii...................., reprezentanţi ai ofertantului __________________</w:t>
      </w:r>
      <w:r w:rsidRPr="00C93EAA">
        <w:rPr>
          <w:rFonts w:ascii="Inter" w:hAnsi="Inter"/>
          <w:i/>
          <w:sz w:val="20"/>
          <w:szCs w:val="20"/>
          <w:lang w:val="ro-RO"/>
        </w:rPr>
        <w:t xml:space="preserve"> (denumirea/numele ofertantului)</w:t>
      </w:r>
      <w:r w:rsidRPr="00C93EAA">
        <w:rPr>
          <w:rFonts w:ascii="Inter" w:hAnsi="Inter"/>
          <w:sz w:val="20"/>
          <w:szCs w:val="20"/>
          <w:lang w:val="ro-RO"/>
        </w:rPr>
        <w:t>, ne oferim ca, în conformitate</w:t>
      </w:r>
      <w:r w:rsidRPr="00C93EAA">
        <w:rPr>
          <w:rFonts w:ascii="Inter" w:hAnsi="Inter"/>
          <w:i/>
          <w:sz w:val="20"/>
          <w:szCs w:val="20"/>
          <w:lang w:val="ro-RO"/>
        </w:rPr>
        <w:t xml:space="preserve"> </w:t>
      </w:r>
      <w:r w:rsidRPr="00C93EAA">
        <w:rPr>
          <w:rFonts w:ascii="Inter" w:hAnsi="Inter"/>
          <w:sz w:val="20"/>
          <w:szCs w:val="20"/>
          <w:lang w:val="ro-RO"/>
        </w:rPr>
        <w:t xml:space="preserve">cu prevederile şi cerinţele cuprinse în documentaţia mai sus menţionată, să prestăm .................. </w:t>
      </w:r>
      <w:bookmarkEnd w:id="2"/>
      <w:r w:rsidRPr="00C93EAA">
        <w:rPr>
          <w:rFonts w:ascii="Inter" w:hAnsi="Inter"/>
          <w:sz w:val="20"/>
          <w:szCs w:val="20"/>
          <w:lang w:val="ro-RO"/>
        </w:rPr>
        <w:t>(denumirea serviciilor)  cod CPV ................., pentru suma de ___________</w:t>
      </w:r>
      <w:r w:rsidRPr="00C93EAA">
        <w:rPr>
          <w:rFonts w:ascii="Inter" w:hAnsi="Inter"/>
          <w:i/>
          <w:sz w:val="20"/>
          <w:szCs w:val="20"/>
          <w:lang w:val="ro-RO"/>
        </w:rPr>
        <w:t xml:space="preserve"> (suma în litere şi în cifre)</w:t>
      </w:r>
      <w:r w:rsidRPr="00C93EAA">
        <w:rPr>
          <w:rFonts w:ascii="Inter" w:hAnsi="Inter"/>
          <w:sz w:val="20"/>
          <w:szCs w:val="20"/>
          <w:lang w:val="ro-RO"/>
        </w:rPr>
        <w:t xml:space="preserve"> lei, plătibilă după recepţia</w:t>
      </w:r>
      <w:r w:rsidRPr="00C93EAA">
        <w:rPr>
          <w:rFonts w:ascii="Inter" w:hAnsi="Inter"/>
          <w:i/>
          <w:sz w:val="20"/>
          <w:szCs w:val="20"/>
          <w:lang w:val="ro-RO"/>
        </w:rPr>
        <w:t xml:space="preserve"> </w:t>
      </w:r>
      <w:r w:rsidRPr="00C93EAA">
        <w:rPr>
          <w:rFonts w:ascii="Inter" w:hAnsi="Inter"/>
          <w:sz w:val="20"/>
          <w:szCs w:val="20"/>
          <w:lang w:val="ro-RO"/>
        </w:rPr>
        <w:t>serviciilor, la care se adaugă taxă pe valoarea adaugată în valoare de _________________________</w:t>
      </w:r>
      <w:r w:rsidRPr="00C93EAA">
        <w:rPr>
          <w:rFonts w:ascii="Inter" w:hAnsi="Inter"/>
          <w:i/>
          <w:sz w:val="20"/>
          <w:szCs w:val="20"/>
          <w:lang w:val="ro-RO"/>
        </w:rPr>
        <w:t>(suma în litere şi în cifre)</w:t>
      </w:r>
      <w:r w:rsidRPr="00C93EAA">
        <w:rPr>
          <w:rFonts w:ascii="Inter" w:hAnsi="Inter"/>
          <w:sz w:val="20"/>
          <w:szCs w:val="20"/>
          <w:lang w:val="ro-RO"/>
        </w:rPr>
        <w:t xml:space="preserve"> lei.             </w:t>
      </w:r>
    </w:p>
    <w:p w:rsidR="00C93EAA" w:rsidRPr="00C93EAA" w:rsidRDefault="00C93EAA" w:rsidP="00C93EAA">
      <w:pPr>
        <w:spacing w:line="276" w:lineRule="auto"/>
        <w:ind w:firstLine="720"/>
        <w:jc w:val="both"/>
        <w:rPr>
          <w:rFonts w:ascii="Inter" w:hAnsi="Inter"/>
          <w:sz w:val="20"/>
          <w:szCs w:val="20"/>
          <w:lang w:val="ro-RO"/>
        </w:rPr>
      </w:pPr>
      <w:r w:rsidRPr="00C93EAA">
        <w:rPr>
          <w:rFonts w:ascii="Inter" w:hAnsi="Inter"/>
          <w:sz w:val="20"/>
          <w:szCs w:val="20"/>
          <w:lang w:val="ro-RO"/>
        </w:rPr>
        <w:t>2. Ne angajăm să menţinem această ofertă valabilă pentru o durata de _____________</w:t>
      </w:r>
      <w:r w:rsidRPr="00C93EAA">
        <w:rPr>
          <w:rFonts w:ascii="Inter" w:hAnsi="Inter"/>
          <w:i/>
          <w:sz w:val="20"/>
          <w:szCs w:val="20"/>
          <w:lang w:val="ro-RO"/>
        </w:rPr>
        <w:t>(durata în litere şi cifre)</w:t>
      </w:r>
      <w:r w:rsidRPr="00C93EAA">
        <w:rPr>
          <w:rFonts w:ascii="Inter" w:hAnsi="Inter"/>
          <w:sz w:val="20"/>
          <w:szCs w:val="20"/>
          <w:lang w:val="ro-RO"/>
        </w:rPr>
        <w:t>zile, respectiv până la data de _________</w:t>
      </w:r>
      <w:r w:rsidRPr="00C93EAA">
        <w:rPr>
          <w:rFonts w:ascii="Inter" w:hAnsi="Inter"/>
          <w:i/>
          <w:sz w:val="20"/>
          <w:szCs w:val="20"/>
          <w:lang w:val="ro-RO"/>
        </w:rPr>
        <w:t>(ziua/luna/anul)</w:t>
      </w:r>
      <w:r w:rsidRPr="00C93EAA">
        <w:rPr>
          <w:rFonts w:ascii="Inter" w:hAnsi="Inter"/>
          <w:sz w:val="20"/>
          <w:szCs w:val="20"/>
          <w:lang w:val="ro-RO"/>
        </w:rPr>
        <w:t>, şi ea va rămâne obligatorie pentru noi şi poate fi acceptată oricând înainte de expirarea perioadei de valabilitate.</w:t>
      </w:r>
    </w:p>
    <w:p w:rsidR="00C93EAA" w:rsidRPr="00C93EAA" w:rsidRDefault="00C93EAA" w:rsidP="00C93EAA">
      <w:pPr>
        <w:spacing w:line="276" w:lineRule="auto"/>
        <w:ind w:firstLine="720"/>
        <w:jc w:val="both"/>
        <w:rPr>
          <w:rFonts w:ascii="Inter" w:hAnsi="Inter"/>
          <w:sz w:val="20"/>
          <w:szCs w:val="20"/>
          <w:lang w:val="ro-RO"/>
        </w:rPr>
      </w:pPr>
      <w:r w:rsidRPr="00C93EAA">
        <w:rPr>
          <w:rFonts w:ascii="Inter" w:hAnsi="Inter"/>
          <w:sz w:val="20"/>
          <w:szCs w:val="20"/>
          <w:lang w:val="ro-RO"/>
        </w:rPr>
        <w:t>3. Până la încheierea şi semnarea contractului de achiziţie publică această ofertă, împreună cu comunicarea transmisă de dumneavoastră, prin care oferta noastră este stabilită câştigătoare, vor constitui un contract angajant între noi.</w:t>
      </w:r>
    </w:p>
    <w:p w:rsidR="00C93EAA" w:rsidRPr="00C93EAA" w:rsidRDefault="00C93EAA" w:rsidP="00C93EAA">
      <w:pPr>
        <w:spacing w:line="276" w:lineRule="auto"/>
        <w:ind w:firstLine="720"/>
        <w:jc w:val="both"/>
        <w:rPr>
          <w:rFonts w:ascii="Inter" w:hAnsi="Inter"/>
          <w:sz w:val="20"/>
          <w:szCs w:val="20"/>
          <w:lang w:val="ro-RO"/>
        </w:rPr>
      </w:pPr>
      <w:r w:rsidRPr="00C93EAA">
        <w:rPr>
          <w:rFonts w:ascii="Inter" w:hAnsi="Inter"/>
          <w:sz w:val="20"/>
          <w:szCs w:val="20"/>
          <w:lang w:val="ro-RO"/>
        </w:rPr>
        <w:t>4. Alături de oferta de bază:</w:t>
      </w:r>
    </w:p>
    <w:p w:rsidR="00C93EAA" w:rsidRPr="00C93EAA" w:rsidRDefault="00C93EAA" w:rsidP="00C93EAA">
      <w:pPr>
        <w:spacing w:line="276" w:lineRule="auto"/>
        <w:ind w:firstLine="720"/>
        <w:jc w:val="both"/>
        <w:rPr>
          <w:rFonts w:ascii="Inter" w:hAnsi="Inter"/>
          <w:sz w:val="20"/>
          <w:szCs w:val="20"/>
          <w:lang w:val="ro-RO"/>
        </w:rPr>
      </w:pPr>
    </w:p>
    <w:p w:rsidR="00C93EAA" w:rsidRPr="00C93EAA" w:rsidRDefault="00C93EAA" w:rsidP="00C93EAA">
      <w:pPr>
        <w:spacing w:line="276" w:lineRule="auto"/>
        <w:jc w:val="both"/>
        <w:rPr>
          <w:rFonts w:ascii="Inter" w:hAnsi="Inter"/>
          <w:sz w:val="20"/>
          <w:szCs w:val="20"/>
          <w:lang w:val="ro-RO"/>
        </w:rPr>
      </w:pPr>
      <w:r w:rsidRPr="00C93EAA">
        <w:rPr>
          <w:rFonts w:ascii="Inter" w:hAnsi="Inter"/>
          <w:sz w:val="20"/>
          <w:szCs w:val="20"/>
          <w:lang w:val="ro-RO"/>
        </w:rPr>
        <w:sym w:font="Wingdings 2" w:char="F0A3"/>
      </w:r>
      <w:r w:rsidRPr="00C93EAA">
        <w:rPr>
          <w:rFonts w:ascii="Inter" w:hAnsi="Inter"/>
          <w:sz w:val="20"/>
          <w:szCs w:val="20"/>
          <w:lang w:val="ro-RO"/>
        </w:rPr>
        <w:t>depunem ofertă alternativă, ale cărei detalii sunt prezentate într-un formular de ofertă separat, marcat în mod clar "alternativă";</w:t>
      </w:r>
    </w:p>
    <w:p w:rsidR="00C93EAA" w:rsidRPr="00C93EAA" w:rsidRDefault="00C93EAA" w:rsidP="00C93EAA">
      <w:pPr>
        <w:spacing w:line="276" w:lineRule="auto"/>
        <w:jc w:val="both"/>
        <w:rPr>
          <w:rFonts w:ascii="Inter" w:hAnsi="Inter"/>
          <w:b/>
          <w:sz w:val="20"/>
          <w:szCs w:val="20"/>
          <w:lang w:val="ro-RO"/>
        </w:rPr>
      </w:pPr>
      <w:r w:rsidRPr="00C93EAA">
        <w:rPr>
          <w:rFonts w:ascii="Inter" w:hAnsi="Inter"/>
          <w:sz w:val="20"/>
          <w:szCs w:val="20"/>
          <w:lang w:val="ro-RO"/>
        </w:rPr>
        <w:sym w:font="Wingdings 2" w:char="F052"/>
      </w:r>
      <w:r w:rsidRPr="00C93EAA">
        <w:rPr>
          <w:rFonts w:ascii="Inter" w:hAnsi="Inter"/>
          <w:b/>
          <w:sz w:val="20"/>
          <w:szCs w:val="20"/>
          <w:lang w:val="ro-RO"/>
        </w:rPr>
        <w:t>nu depunem ofertă alternativă.</w:t>
      </w:r>
    </w:p>
    <w:p w:rsidR="00C93EAA" w:rsidRPr="00C93EAA" w:rsidRDefault="00C93EAA" w:rsidP="00C93EAA">
      <w:pPr>
        <w:spacing w:line="276" w:lineRule="auto"/>
        <w:jc w:val="both"/>
        <w:rPr>
          <w:rFonts w:ascii="Inter" w:hAnsi="Inter"/>
          <w:i/>
          <w:sz w:val="20"/>
          <w:szCs w:val="20"/>
          <w:lang w:val="ro-RO"/>
        </w:rPr>
      </w:pPr>
      <w:r w:rsidRPr="00C93EAA">
        <w:rPr>
          <w:rFonts w:ascii="Inter" w:hAnsi="Inter"/>
          <w:sz w:val="20"/>
          <w:szCs w:val="20"/>
          <w:lang w:val="ro-RO"/>
        </w:rPr>
        <w:t xml:space="preserve">            </w:t>
      </w:r>
      <w:r w:rsidRPr="00C93EAA">
        <w:rPr>
          <w:rFonts w:ascii="Inter" w:hAnsi="Inter"/>
          <w:i/>
          <w:sz w:val="20"/>
          <w:szCs w:val="20"/>
          <w:lang w:val="ro-RO"/>
        </w:rPr>
        <w:t>(se bifează opţiunea corespunzătoare)</w:t>
      </w:r>
    </w:p>
    <w:p w:rsidR="00C93EAA" w:rsidRPr="00C93EAA" w:rsidRDefault="00C93EAA" w:rsidP="00C93EAA">
      <w:pPr>
        <w:spacing w:line="276" w:lineRule="auto"/>
        <w:ind w:firstLine="720"/>
        <w:jc w:val="both"/>
        <w:rPr>
          <w:rFonts w:ascii="Inter" w:hAnsi="Inter"/>
          <w:sz w:val="20"/>
          <w:szCs w:val="20"/>
          <w:lang w:val="ro-RO"/>
        </w:rPr>
      </w:pPr>
      <w:r w:rsidRPr="00C93EAA">
        <w:rPr>
          <w:rFonts w:ascii="Inter" w:hAnsi="Inter"/>
          <w:sz w:val="20"/>
          <w:szCs w:val="20"/>
          <w:lang w:val="ro-RO"/>
        </w:rPr>
        <w:t>5. Am înţeles şi consimţim că, în cazul în care oferta noastră este stabilită ca fiind câştigătoare, să constituim garanţia de bună execuţie în conformitate cu prevederile din documentaţia de atribuire.</w:t>
      </w:r>
    </w:p>
    <w:p w:rsidR="00C93EAA" w:rsidRPr="00C93EAA" w:rsidRDefault="00C93EAA" w:rsidP="00C93EAA">
      <w:pPr>
        <w:spacing w:line="276" w:lineRule="auto"/>
        <w:jc w:val="both"/>
        <w:rPr>
          <w:rFonts w:ascii="Inter" w:hAnsi="Inter"/>
          <w:sz w:val="20"/>
          <w:szCs w:val="20"/>
          <w:lang w:val="ro-RO"/>
        </w:rPr>
      </w:pPr>
    </w:p>
    <w:p w:rsidR="00C93EAA" w:rsidRPr="00C93EAA" w:rsidRDefault="00C93EAA" w:rsidP="00C93EAA">
      <w:pPr>
        <w:spacing w:line="276" w:lineRule="auto"/>
        <w:ind w:firstLine="720"/>
        <w:jc w:val="both"/>
        <w:rPr>
          <w:rFonts w:ascii="Inter" w:hAnsi="Inter"/>
          <w:sz w:val="20"/>
          <w:szCs w:val="20"/>
          <w:lang w:val="ro-RO"/>
        </w:rPr>
      </w:pPr>
      <w:r w:rsidRPr="00C93EAA">
        <w:rPr>
          <w:rFonts w:ascii="Inter" w:hAnsi="Inter"/>
          <w:sz w:val="20"/>
          <w:szCs w:val="20"/>
          <w:lang w:val="ro-RO"/>
        </w:rPr>
        <w:t>Data _____/_____/_____</w:t>
      </w:r>
    </w:p>
    <w:p w:rsidR="00C93EAA" w:rsidRPr="00C93EAA" w:rsidRDefault="00C93EAA" w:rsidP="00C93EAA">
      <w:pPr>
        <w:spacing w:line="276" w:lineRule="auto"/>
        <w:jc w:val="both"/>
        <w:rPr>
          <w:rFonts w:ascii="Inter" w:hAnsi="Inter"/>
          <w:sz w:val="20"/>
          <w:szCs w:val="20"/>
          <w:lang w:val="ro-RO"/>
        </w:rPr>
      </w:pPr>
    </w:p>
    <w:p w:rsidR="00C93EAA" w:rsidRPr="00C93EAA" w:rsidRDefault="00C93EAA" w:rsidP="00C93EAA">
      <w:pPr>
        <w:spacing w:line="276" w:lineRule="auto"/>
        <w:jc w:val="both"/>
        <w:rPr>
          <w:rFonts w:ascii="Inter" w:hAnsi="Inter"/>
          <w:i/>
          <w:sz w:val="20"/>
          <w:szCs w:val="20"/>
          <w:lang w:val="ro-RO"/>
        </w:rPr>
      </w:pPr>
      <w:r w:rsidRPr="00C93EAA">
        <w:rPr>
          <w:rFonts w:ascii="Inter" w:hAnsi="Inter"/>
          <w:sz w:val="20"/>
          <w:szCs w:val="20"/>
          <w:lang w:val="ro-RO"/>
        </w:rPr>
        <w:t>________________________</w:t>
      </w:r>
      <w:r w:rsidRPr="00C93EAA">
        <w:rPr>
          <w:rFonts w:ascii="Inter" w:hAnsi="Inter"/>
          <w:i/>
          <w:sz w:val="20"/>
          <w:szCs w:val="20"/>
          <w:lang w:val="ro-RO"/>
        </w:rPr>
        <w:t>(semnătura)</w:t>
      </w:r>
      <w:r w:rsidRPr="00C93EAA">
        <w:rPr>
          <w:rFonts w:ascii="Inter" w:hAnsi="Inter"/>
          <w:sz w:val="20"/>
          <w:szCs w:val="20"/>
          <w:lang w:val="ro-RO"/>
        </w:rPr>
        <w:t>, în calitate de ___________________, legal autorizat să semnez</w:t>
      </w:r>
      <w:r w:rsidRPr="00C93EAA">
        <w:rPr>
          <w:rFonts w:ascii="Inter" w:hAnsi="Inter"/>
          <w:i/>
          <w:sz w:val="20"/>
          <w:szCs w:val="20"/>
          <w:lang w:val="ro-RO"/>
        </w:rPr>
        <w:t xml:space="preserve"> </w:t>
      </w:r>
      <w:r w:rsidRPr="00C93EAA">
        <w:rPr>
          <w:rFonts w:ascii="Inter" w:hAnsi="Inter"/>
          <w:sz w:val="20"/>
          <w:szCs w:val="20"/>
          <w:lang w:val="ro-RO"/>
        </w:rPr>
        <w:t>oferta pentru şi în numele ____________________________________</w:t>
      </w:r>
      <w:r w:rsidRPr="00C93EAA">
        <w:rPr>
          <w:rFonts w:ascii="Inter" w:hAnsi="Inter"/>
          <w:i/>
          <w:sz w:val="20"/>
          <w:szCs w:val="20"/>
          <w:lang w:val="ro-RO"/>
        </w:rPr>
        <w:t>(denumirea/numele ofertantului)</w:t>
      </w:r>
      <w:r w:rsidRPr="00C93EAA">
        <w:rPr>
          <w:rFonts w:ascii="Inter" w:hAnsi="Inter"/>
          <w:sz w:val="20"/>
          <w:szCs w:val="20"/>
          <w:lang w:val="ro-RO"/>
        </w:rPr>
        <w:t>.</w:t>
      </w:r>
    </w:p>
    <w:p w:rsidR="00C93EAA" w:rsidRPr="00C93EAA" w:rsidRDefault="00C93EAA" w:rsidP="00C93EAA">
      <w:pPr>
        <w:autoSpaceDE w:val="0"/>
        <w:autoSpaceDN w:val="0"/>
        <w:adjustRightInd w:val="0"/>
        <w:spacing w:line="276" w:lineRule="auto"/>
        <w:jc w:val="both"/>
        <w:rPr>
          <w:rFonts w:ascii="Inter" w:hAnsi="Inter"/>
          <w:b/>
          <w:sz w:val="20"/>
          <w:szCs w:val="20"/>
          <w:lang w:val="ro-RO"/>
        </w:rPr>
      </w:pPr>
      <w:r w:rsidRPr="00C93EAA">
        <w:rPr>
          <w:rFonts w:ascii="Inter" w:hAnsi="Inter"/>
          <w:sz w:val="20"/>
          <w:szCs w:val="20"/>
          <w:lang w:val="ro-RO"/>
        </w:rPr>
        <w:t xml:space="preserve">                                                     </w:t>
      </w:r>
      <w:r w:rsidRPr="00C93EAA">
        <w:rPr>
          <w:rFonts w:ascii="Inter" w:hAnsi="Inter"/>
          <w:sz w:val="20"/>
          <w:szCs w:val="20"/>
          <w:lang w:val="ro-RO"/>
        </w:rPr>
        <w:tab/>
      </w:r>
    </w:p>
    <w:p w:rsidR="00C93EAA" w:rsidRPr="00C93EAA" w:rsidRDefault="00C93EAA" w:rsidP="00C93EAA">
      <w:pPr>
        <w:autoSpaceDE w:val="0"/>
        <w:autoSpaceDN w:val="0"/>
        <w:adjustRightInd w:val="0"/>
        <w:spacing w:line="276" w:lineRule="auto"/>
        <w:jc w:val="both"/>
        <w:rPr>
          <w:rFonts w:ascii="Inter" w:hAnsi="Inter"/>
          <w:b/>
          <w:sz w:val="20"/>
          <w:szCs w:val="20"/>
          <w:lang w:val="ro-RO"/>
        </w:rPr>
      </w:pPr>
    </w:p>
    <w:p w:rsidR="00C93EAA" w:rsidRPr="00C93EAA" w:rsidRDefault="00C93EAA" w:rsidP="00C93EAA">
      <w:pPr>
        <w:autoSpaceDE w:val="0"/>
        <w:autoSpaceDN w:val="0"/>
        <w:adjustRightInd w:val="0"/>
        <w:spacing w:line="276" w:lineRule="auto"/>
        <w:jc w:val="center"/>
        <w:rPr>
          <w:rFonts w:ascii="Inter" w:hAnsi="Inter"/>
          <w:sz w:val="20"/>
          <w:szCs w:val="20"/>
          <w:lang w:val="ro-RO"/>
        </w:rPr>
      </w:pPr>
      <w:r w:rsidRPr="00C93EAA">
        <w:rPr>
          <w:rFonts w:ascii="Inter" w:hAnsi="Inter"/>
          <w:sz w:val="20"/>
          <w:szCs w:val="20"/>
          <w:lang w:val="ro-RO"/>
        </w:rPr>
        <w:t>Semnătura şi ştampila ofertantului,</w:t>
      </w:r>
    </w:p>
    <w:p w:rsidR="00C93EAA" w:rsidRPr="00C93EAA" w:rsidRDefault="00C93EAA" w:rsidP="00C93EAA">
      <w:pPr>
        <w:autoSpaceDE w:val="0"/>
        <w:autoSpaceDN w:val="0"/>
        <w:adjustRightInd w:val="0"/>
        <w:spacing w:line="276" w:lineRule="auto"/>
        <w:jc w:val="both"/>
        <w:rPr>
          <w:rFonts w:ascii="Inter" w:hAnsi="Inter"/>
          <w:sz w:val="20"/>
          <w:szCs w:val="20"/>
          <w:lang w:val="ro-RO"/>
        </w:rPr>
      </w:pPr>
      <w:r w:rsidRPr="00C93EAA">
        <w:rPr>
          <w:rFonts w:ascii="Inter" w:hAnsi="Inter"/>
          <w:sz w:val="20"/>
          <w:szCs w:val="20"/>
          <w:lang w:val="ro-RO"/>
        </w:rPr>
        <w:tab/>
      </w:r>
      <w:r w:rsidRPr="00C93EAA">
        <w:rPr>
          <w:rFonts w:ascii="Inter" w:hAnsi="Inter"/>
          <w:sz w:val="20"/>
          <w:szCs w:val="20"/>
          <w:lang w:val="ro-RO"/>
        </w:rPr>
        <w:tab/>
      </w:r>
      <w:r w:rsidRPr="00C93EAA">
        <w:rPr>
          <w:rFonts w:ascii="Inter" w:hAnsi="Inter"/>
          <w:sz w:val="20"/>
          <w:szCs w:val="20"/>
          <w:lang w:val="ro-RO"/>
        </w:rPr>
        <w:tab/>
      </w:r>
      <w:r w:rsidRPr="00C93EAA">
        <w:rPr>
          <w:rFonts w:ascii="Inter" w:hAnsi="Inter"/>
          <w:sz w:val="20"/>
          <w:szCs w:val="20"/>
          <w:lang w:val="ro-RO"/>
        </w:rPr>
        <w:tab/>
      </w:r>
      <w:r w:rsidRPr="00C93EAA">
        <w:rPr>
          <w:rFonts w:ascii="Inter" w:hAnsi="Inter"/>
          <w:sz w:val="20"/>
          <w:szCs w:val="20"/>
          <w:lang w:val="ro-RO"/>
        </w:rPr>
        <w:tab/>
      </w:r>
      <w:r w:rsidRPr="00C93EAA">
        <w:rPr>
          <w:rFonts w:ascii="Inter" w:hAnsi="Inter"/>
          <w:sz w:val="20"/>
          <w:szCs w:val="20"/>
          <w:lang w:val="ro-RO"/>
        </w:rPr>
        <w:tab/>
        <w:t>…………………….</w:t>
      </w:r>
    </w:p>
    <w:p w:rsidR="00825B63" w:rsidRDefault="00825B63">
      <w:pPr>
        <w:spacing w:after="200" w:line="276" w:lineRule="auto"/>
        <w:rPr>
          <w:lang w:eastAsia="ar-SA"/>
        </w:rPr>
      </w:pPr>
      <w:r>
        <w:rPr>
          <w:lang w:eastAsia="ar-SA"/>
        </w:rPr>
        <w:br w:type="page"/>
      </w:r>
    </w:p>
    <w:p w:rsidR="00C93EAA" w:rsidRDefault="00C93EAA" w:rsidP="00C93EAA">
      <w:pPr>
        <w:rPr>
          <w:lang w:eastAsia="ar-SA"/>
        </w:rPr>
      </w:pPr>
      <w:r>
        <w:rPr>
          <w:lang w:eastAsia="ar-SA"/>
        </w:rPr>
        <w:lastRenderedPageBreak/>
        <w:t>OFERTANTUL</w:t>
      </w:r>
    </w:p>
    <w:p w:rsidR="00C93EAA" w:rsidRDefault="00C93EAA" w:rsidP="00C93EAA">
      <w:pPr>
        <w:rPr>
          <w:lang w:eastAsia="ar-SA"/>
        </w:rPr>
      </w:pPr>
      <w:r>
        <w:rPr>
          <w:lang w:eastAsia="ar-SA"/>
        </w:rPr>
        <w:t>__________________</w:t>
      </w:r>
    </w:p>
    <w:p w:rsidR="00C93EAA" w:rsidRDefault="00C93EAA" w:rsidP="00856D5F">
      <w:pPr>
        <w:rPr>
          <w:lang w:eastAsia="ar-SA"/>
        </w:rPr>
      </w:pPr>
      <w:r>
        <w:rPr>
          <w:lang w:eastAsia="ar-SA"/>
        </w:rPr>
        <w:t>(</w:t>
      </w:r>
      <w:proofErr w:type="spellStart"/>
      <w:r>
        <w:rPr>
          <w:lang w:eastAsia="ar-SA"/>
        </w:rPr>
        <w:t>denumirea</w:t>
      </w:r>
      <w:proofErr w:type="spellEnd"/>
      <w:r>
        <w:rPr>
          <w:lang w:eastAsia="ar-SA"/>
        </w:rPr>
        <w:t>/</w:t>
      </w:r>
      <w:proofErr w:type="spellStart"/>
      <w:r>
        <w:rPr>
          <w:lang w:eastAsia="ar-SA"/>
        </w:rPr>
        <w:t>numele</w:t>
      </w:r>
      <w:proofErr w:type="spellEnd"/>
      <w:r>
        <w:rPr>
          <w:lang w:eastAsia="ar-SA"/>
        </w:rPr>
        <w:t>)</w:t>
      </w:r>
    </w:p>
    <w:p w:rsidR="00C93EAA" w:rsidRPr="0020176D" w:rsidRDefault="00C93EAA" w:rsidP="00856D5F">
      <w:pPr>
        <w:rPr>
          <w:lang w:eastAsia="ar-SA"/>
        </w:rPr>
      </w:pPr>
    </w:p>
    <w:p w:rsidR="00E645FB" w:rsidRPr="0020176D" w:rsidRDefault="00E645FB" w:rsidP="00E645FB">
      <w:pPr>
        <w:jc w:val="center"/>
        <w:rPr>
          <w:sz w:val="20"/>
          <w:szCs w:val="20"/>
          <w:lang w:eastAsia="ro-RO"/>
        </w:rPr>
      </w:pPr>
    </w:p>
    <w:p w:rsidR="00E645FB" w:rsidRDefault="00E645FB" w:rsidP="00E645FB">
      <w:pPr>
        <w:jc w:val="center"/>
        <w:rPr>
          <w:b/>
          <w:sz w:val="20"/>
          <w:szCs w:val="20"/>
          <w:lang w:eastAsia="ro-RO"/>
        </w:rPr>
      </w:pPr>
      <w:r w:rsidRPr="0020176D">
        <w:rPr>
          <w:b/>
          <w:sz w:val="20"/>
          <w:szCs w:val="20"/>
          <w:lang w:eastAsia="ro-RO"/>
        </w:rPr>
        <w:t>ANEX</w:t>
      </w:r>
      <w:r w:rsidR="00B02DAD">
        <w:rPr>
          <w:b/>
          <w:sz w:val="20"/>
          <w:szCs w:val="20"/>
          <w:lang w:eastAsia="ro-RO"/>
        </w:rPr>
        <w:t>E</w:t>
      </w:r>
      <w:r w:rsidRPr="0020176D">
        <w:rPr>
          <w:b/>
          <w:sz w:val="20"/>
          <w:szCs w:val="20"/>
          <w:lang w:eastAsia="ro-RO"/>
        </w:rPr>
        <w:t xml:space="preserve"> LA FORMULARUL DE OFERTĂ </w:t>
      </w:r>
    </w:p>
    <w:p w:rsidR="005006E8" w:rsidRPr="0020176D" w:rsidRDefault="005006E8" w:rsidP="00E645FB">
      <w:pPr>
        <w:jc w:val="center"/>
        <w:rPr>
          <w:b/>
          <w:sz w:val="20"/>
          <w:szCs w:val="20"/>
          <w:lang w:eastAsia="ro-RO"/>
        </w:rPr>
      </w:pPr>
    </w:p>
    <w:p w:rsidR="00E645FB" w:rsidRPr="0020176D" w:rsidRDefault="00084F38" w:rsidP="00084F38">
      <w:pPr>
        <w:jc w:val="right"/>
        <w:rPr>
          <w:sz w:val="20"/>
          <w:szCs w:val="20"/>
          <w:lang w:eastAsia="ro-RO"/>
        </w:rPr>
      </w:pPr>
      <w:r>
        <w:rPr>
          <w:sz w:val="20"/>
          <w:szCs w:val="20"/>
          <w:lang w:eastAsia="ro-RO"/>
        </w:rPr>
        <w:t>-lei</w:t>
      </w:r>
      <w:r w:rsidR="003F2D8D">
        <w:rPr>
          <w:sz w:val="20"/>
          <w:szCs w:val="20"/>
          <w:lang w:eastAsia="ro-RO"/>
        </w:rPr>
        <w:t xml:space="preserve"> RON</w:t>
      </w:r>
      <w:r>
        <w:rPr>
          <w:sz w:val="20"/>
          <w:szCs w:val="20"/>
          <w:lang w:eastAsia="ro-RO"/>
        </w:rPr>
        <w:t>-</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277"/>
        <w:gridCol w:w="2396"/>
        <w:gridCol w:w="991"/>
        <w:gridCol w:w="1600"/>
        <w:gridCol w:w="1323"/>
        <w:gridCol w:w="1288"/>
        <w:gridCol w:w="1263"/>
      </w:tblGrid>
      <w:tr w:rsidR="00931E35" w:rsidTr="00931E35">
        <w:trPr>
          <w:trHeight w:val="960"/>
          <w:jc w:val="center"/>
        </w:trPr>
        <w:tc>
          <w:tcPr>
            <w:tcW w:w="3733" w:type="dxa"/>
            <w:gridSpan w:val="2"/>
            <w:tcBorders>
              <w:top w:val="single" w:sz="4" w:space="0" w:color="auto"/>
              <w:left w:val="single" w:sz="4" w:space="0" w:color="auto"/>
              <w:bottom w:val="single" w:sz="4" w:space="0" w:color="auto"/>
              <w:right w:val="single" w:sz="4" w:space="0" w:color="auto"/>
            </w:tcBorders>
            <w:vAlign w:val="center"/>
            <w:hideMark/>
          </w:tcPr>
          <w:p w:rsidR="00931E35" w:rsidRDefault="00931E35">
            <w:pPr>
              <w:jc w:val="center"/>
              <w:rPr>
                <w:rFonts w:ascii="Inter" w:hAnsi="Inter"/>
                <w:b/>
                <w:bCs/>
                <w:sz w:val="20"/>
                <w:szCs w:val="20"/>
              </w:rPr>
            </w:pPr>
            <w:proofErr w:type="spellStart"/>
            <w:r>
              <w:rPr>
                <w:rFonts w:ascii="Inter" w:hAnsi="Inter"/>
                <w:b/>
                <w:bCs/>
                <w:sz w:val="20"/>
                <w:szCs w:val="20"/>
              </w:rPr>
              <w:t>Denumire</w:t>
            </w:r>
            <w:proofErr w:type="spellEnd"/>
            <w:r>
              <w:rPr>
                <w:rFonts w:ascii="Inter" w:hAnsi="Inter"/>
                <w:b/>
                <w:bCs/>
                <w:sz w:val="20"/>
                <w:szCs w:val="20"/>
              </w:rPr>
              <w:t xml:space="preserve"> </w:t>
            </w:r>
            <w:proofErr w:type="spellStart"/>
            <w:r>
              <w:rPr>
                <w:rFonts w:ascii="Inter" w:hAnsi="Inter"/>
                <w:b/>
                <w:bCs/>
                <w:sz w:val="20"/>
                <w:szCs w:val="20"/>
              </w:rPr>
              <w:t>operațiune</w:t>
            </w:r>
            <w:proofErr w:type="spellEnd"/>
          </w:p>
          <w:p w:rsidR="00931E35" w:rsidRPr="00996047" w:rsidRDefault="00931E35" w:rsidP="00996047">
            <w:pPr>
              <w:rPr>
                <w:rFonts w:ascii="Inter" w:hAnsi="Inter"/>
                <w:sz w:val="20"/>
                <w:szCs w:val="20"/>
              </w:rPr>
            </w:pPr>
          </w:p>
        </w:tc>
        <w:tc>
          <w:tcPr>
            <w:tcW w:w="1000" w:type="dxa"/>
            <w:tcBorders>
              <w:top w:val="single" w:sz="4" w:space="0" w:color="auto"/>
              <w:left w:val="single" w:sz="4" w:space="0" w:color="auto"/>
              <w:bottom w:val="single" w:sz="4" w:space="0" w:color="auto"/>
              <w:right w:val="single" w:sz="4" w:space="0" w:color="auto"/>
            </w:tcBorders>
            <w:vAlign w:val="center"/>
            <w:hideMark/>
          </w:tcPr>
          <w:p w:rsidR="00931E35" w:rsidRDefault="00931E35">
            <w:pPr>
              <w:jc w:val="center"/>
              <w:rPr>
                <w:rFonts w:ascii="Inter" w:hAnsi="Inter"/>
                <w:b/>
                <w:bCs/>
                <w:sz w:val="20"/>
                <w:szCs w:val="20"/>
              </w:rPr>
            </w:pPr>
            <w:r>
              <w:rPr>
                <w:rFonts w:ascii="Inter" w:hAnsi="Inter"/>
                <w:b/>
                <w:bCs/>
                <w:sz w:val="20"/>
                <w:szCs w:val="20"/>
              </w:rPr>
              <w:t>U.M.</w:t>
            </w:r>
          </w:p>
        </w:tc>
        <w:tc>
          <w:tcPr>
            <w:tcW w:w="1613" w:type="dxa"/>
            <w:tcBorders>
              <w:top w:val="single" w:sz="4" w:space="0" w:color="auto"/>
              <w:left w:val="single" w:sz="4" w:space="0" w:color="auto"/>
              <w:bottom w:val="single" w:sz="4" w:space="0" w:color="auto"/>
              <w:right w:val="single" w:sz="4" w:space="0" w:color="auto"/>
            </w:tcBorders>
            <w:vAlign w:val="center"/>
            <w:hideMark/>
          </w:tcPr>
          <w:p w:rsidR="00931E35" w:rsidRDefault="00931E35">
            <w:pPr>
              <w:jc w:val="center"/>
              <w:rPr>
                <w:rFonts w:ascii="Inter" w:hAnsi="Inter"/>
                <w:b/>
                <w:bCs/>
                <w:sz w:val="20"/>
                <w:szCs w:val="20"/>
              </w:rPr>
            </w:pPr>
            <w:proofErr w:type="spellStart"/>
            <w:r>
              <w:rPr>
                <w:rFonts w:ascii="Inter" w:hAnsi="Inter"/>
                <w:b/>
                <w:bCs/>
                <w:sz w:val="20"/>
                <w:szCs w:val="20"/>
              </w:rPr>
              <w:t>Cantitate</w:t>
            </w:r>
            <w:proofErr w:type="spellEnd"/>
            <w:r>
              <w:rPr>
                <w:rFonts w:ascii="Inter" w:hAnsi="Inter"/>
                <w:b/>
                <w:bCs/>
                <w:sz w:val="20"/>
                <w:szCs w:val="20"/>
              </w:rPr>
              <w:t xml:space="preserve"> </w:t>
            </w:r>
            <w:proofErr w:type="spellStart"/>
            <w:r>
              <w:rPr>
                <w:rFonts w:ascii="Inter" w:hAnsi="Inter"/>
                <w:b/>
                <w:bCs/>
                <w:sz w:val="20"/>
                <w:szCs w:val="20"/>
              </w:rPr>
              <w:t>totală</w:t>
            </w:r>
            <w:proofErr w:type="spellEnd"/>
            <w:r>
              <w:rPr>
                <w:rFonts w:ascii="Inter" w:hAnsi="Inter"/>
                <w:b/>
                <w:bCs/>
                <w:sz w:val="20"/>
                <w:szCs w:val="20"/>
              </w:rPr>
              <w:t xml:space="preserve"> </w:t>
            </w:r>
          </w:p>
        </w:tc>
        <w:tc>
          <w:tcPr>
            <w:tcW w:w="1214" w:type="dxa"/>
            <w:tcBorders>
              <w:top w:val="single" w:sz="4" w:space="0" w:color="auto"/>
              <w:left w:val="single" w:sz="4" w:space="0" w:color="auto"/>
              <w:bottom w:val="single" w:sz="4" w:space="0" w:color="auto"/>
              <w:right w:val="single" w:sz="4" w:space="0" w:color="auto"/>
            </w:tcBorders>
          </w:tcPr>
          <w:p w:rsidR="00931E35" w:rsidRDefault="00931E35">
            <w:pPr>
              <w:jc w:val="center"/>
              <w:rPr>
                <w:rFonts w:ascii="Inter" w:hAnsi="Inter" w:cs="Calibri"/>
                <w:b/>
                <w:bCs/>
                <w:sz w:val="20"/>
                <w:szCs w:val="20"/>
              </w:rPr>
            </w:pPr>
            <w:proofErr w:type="spellStart"/>
            <w:r>
              <w:rPr>
                <w:rFonts w:ascii="Inter" w:hAnsi="Inter"/>
                <w:b/>
                <w:bCs/>
                <w:sz w:val="20"/>
                <w:szCs w:val="20"/>
              </w:rPr>
              <w:t>Cantitate</w:t>
            </w:r>
            <w:proofErr w:type="spellEnd"/>
            <w:r>
              <w:rPr>
                <w:rFonts w:ascii="Inter" w:hAnsi="Inter"/>
                <w:b/>
                <w:bCs/>
                <w:sz w:val="20"/>
                <w:szCs w:val="20"/>
              </w:rPr>
              <w:t xml:space="preserve"> </w:t>
            </w:r>
          </w:p>
        </w:tc>
        <w:tc>
          <w:tcPr>
            <w:tcW w:w="1300" w:type="dxa"/>
            <w:tcBorders>
              <w:top w:val="single" w:sz="4" w:space="0" w:color="auto"/>
              <w:left w:val="single" w:sz="4" w:space="0" w:color="auto"/>
              <w:bottom w:val="single" w:sz="4" w:space="0" w:color="auto"/>
              <w:right w:val="single" w:sz="4" w:space="0" w:color="auto"/>
            </w:tcBorders>
            <w:vAlign w:val="center"/>
            <w:hideMark/>
          </w:tcPr>
          <w:p w:rsidR="00931E35" w:rsidRDefault="00931E35">
            <w:pPr>
              <w:jc w:val="center"/>
              <w:rPr>
                <w:rFonts w:ascii="Inter" w:hAnsi="Inter" w:cs="Calibri"/>
                <w:b/>
                <w:bCs/>
                <w:sz w:val="20"/>
                <w:szCs w:val="20"/>
              </w:rPr>
            </w:pPr>
            <w:proofErr w:type="spellStart"/>
            <w:r>
              <w:rPr>
                <w:rFonts w:ascii="Inter" w:hAnsi="Inter" w:cs="Calibri"/>
                <w:b/>
                <w:bCs/>
                <w:sz w:val="20"/>
                <w:szCs w:val="20"/>
              </w:rPr>
              <w:t>Preț</w:t>
            </w:r>
            <w:proofErr w:type="spellEnd"/>
            <w:r>
              <w:rPr>
                <w:rFonts w:ascii="Inter" w:hAnsi="Inter" w:cs="Calibri"/>
                <w:b/>
                <w:bCs/>
                <w:sz w:val="20"/>
                <w:szCs w:val="20"/>
              </w:rPr>
              <w:t xml:space="preserve"> </w:t>
            </w:r>
            <w:proofErr w:type="spellStart"/>
            <w:r w:rsidR="00C63E94">
              <w:rPr>
                <w:rFonts w:ascii="Inter" w:hAnsi="Inter" w:cs="Calibri"/>
                <w:b/>
                <w:bCs/>
                <w:sz w:val="20"/>
                <w:szCs w:val="20"/>
              </w:rPr>
              <w:t>unitar</w:t>
            </w:r>
            <w:proofErr w:type="spellEnd"/>
            <w:r w:rsidR="00C63E94">
              <w:rPr>
                <w:rFonts w:ascii="Inter" w:hAnsi="Inter" w:cs="Calibri"/>
                <w:b/>
                <w:bCs/>
                <w:sz w:val="20"/>
                <w:szCs w:val="20"/>
              </w:rPr>
              <w:t xml:space="preserve"> </w:t>
            </w:r>
            <w:proofErr w:type="spellStart"/>
            <w:r w:rsidR="00C63E94">
              <w:rPr>
                <w:rFonts w:ascii="Inter" w:hAnsi="Inter" w:cs="Calibri"/>
                <w:b/>
                <w:bCs/>
                <w:sz w:val="20"/>
                <w:szCs w:val="20"/>
              </w:rPr>
              <w:t>fără</w:t>
            </w:r>
            <w:proofErr w:type="spellEnd"/>
            <w:r w:rsidR="00C63E94">
              <w:rPr>
                <w:rFonts w:ascii="Inter" w:hAnsi="Inter" w:cs="Calibri"/>
                <w:b/>
                <w:bCs/>
                <w:sz w:val="20"/>
                <w:szCs w:val="20"/>
              </w:rPr>
              <w:t xml:space="preserve"> TVA</w:t>
            </w:r>
          </w:p>
        </w:tc>
        <w:tc>
          <w:tcPr>
            <w:tcW w:w="1278" w:type="dxa"/>
            <w:tcBorders>
              <w:top w:val="single" w:sz="4" w:space="0" w:color="auto"/>
              <w:left w:val="single" w:sz="4" w:space="0" w:color="auto"/>
              <w:bottom w:val="single" w:sz="4" w:space="0" w:color="auto"/>
              <w:right w:val="single" w:sz="4" w:space="0" w:color="auto"/>
            </w:tcBorders>
            <w:vAlign w:val="center"/>
            <w:hideMark/>
          </w:tcPr>
          <w:p w:rsidR="00931E35" w:rsidRDefault="00931E35">
            <w:pPr>
              <w:jc w:val="center"/>
              <w:rPr>
                <w:rFonts w:ascii="Inter" w:hAnsi="Inter" w:cs="Calibri"/>
                <w:b/>
                <w:bCs/>
                <w:sz w:val="20"/>
                <w:szCs w:val="20"/>
              </w:rPr>
            </w:pPr>
            <w:proofErr w:type="spellStart"/>
            <w:r>
              <w:rPr>
                <w:rFonts w:ascii="Inter" w:hAnsi="Inter" w:cs="Calibri"/>
                <w:b/>
                <w:bCs/>
                <w:sz w:val="20"/>
                <w:szCs w:val="20"/>
              </w:rPr>
              <w:t>Preț</w:t>
            </w:r>
            <w:proofErr w:type="spellEnd"/>
            <w:r>
              <w:rPr>
                <w:rFonts w:ascii="Inter" w:hAnsi="Inter" w:cs="Calibri"/>
                <w:b/>
                <w:bCs/>
                <w:sz w:val="20"/>
                <w:szCs w:val="20"/>
              </w:rPr>
              <w:t xml:space="preserve"> total</w:t>
            </w:r>
            <w:r w:rsidR="00C63E94">
              <w:rPr>
                <w:rFonts w:ascii="Inter" w:hAnsi="Inter" w:cs="Calibri"/>
                <w:b/>
                <w:bCs/>
                <w:sz w:val="20"/>
                <w:szCs w:val="20"/>
              </w:rPr>
              <w:t xml:space="preserve"> </w:t>
            </w:r>
            <w:proofErr w:type="spellStart"/>
            <w:r w:rsidR="00C63E94">
              <w:rPr>
                <w:rFonts w:ascii="Inter" w:hAnsi="Inter" w:cs="Calibri"/>
                <w:b/>
                <w:bCs/>
                <w:sz w:val="20"/>
                <w:szCs w:val="20"/>
              </w:rPr>
              <w:t>fără</w:t>
            </w:r>
            <w:proofErr w:type="spellEnd"/>
            <w:r w:rsidR="00C63E94">
              <w:rPr>
                <w:rFonts w:ascii="Inter" w:hAnsi="Inter" w:cs="Calibri"/>
                <w:b/>
                <w:bCs/>
                <w:sz w:val="20"/>
                <w:szCs w:val="20"/>
              </w:rPr>
              <w:t xml:space="preserve"> TVA</w:t>
            </w:r>
          </w:p>
        </w:tc>
      </w:tr>
      <w:tr w:rsidR="00931E35" w:rsidTr="00931E35">
        <w:trPr>
          <w:trHeight w:val="330"/>
          <w:jc w:val="center"/>
        </w:trPr>
        <w:tc>
          <w:tcPr>
            <w:tcW w:w="3733" w:type="dxa"/>
            <w:gridSpan w:val="2"/>
            <w:tcBorders>
              <w:top w:val="single" w:sz="4" w:space="0" w:color="auto"/>
              <w:left w:val="single" w:sz="4" w:space="0" w:color="auto"/>
              <w:bottom w:val="single" w:sz="4" w:space="0" w:color="auto"/>
              <w:right w:val="single" w:sz="4" w:space="0" w:color="auto"/>
            </w:tcBorders>
            <w:vAlign w:val="center"/>
            <w:hideMark/>
          </w:tcPr>
          <w:p w:rsidR="00931E35" w:rsidRDefault="00931E35">
            <w:proofErr w:type="spellStart"/>
            <w:r>
              <w:t>Serviciul</w:t>
            </w:r>
            <w:proofErr w:type="spellEnd"/>
            <w:r>
              <w:t xml:space="preserve"> de </w:t>
            </w:r>
            <w:proofErr w:type="spellStart"/>
            <w:r>
              <w:t>salubrizare</w:t>
            </w:r>
            <w:proofErr w:type="spellEnd"/>
            <w:r>
              <w:t xml:space="preserve"> – </w:t>
            </w:r>
            <w:proofErr w:type="spellStart"/>
            <w:r>
              <w:t>colectarea</w:t>
            </w:r>
            <w:proofErr w:type="spellEnd"/>
            <w:r>
              <w:t xml:space="preserve"> </w:t>
            </w:r>
            <w:proofErr w:type="spellStart"/>
            <w:r>
              <w:t>deșeurilor</w:t>
            </w:r>
            <w:proofErr w:type="spellEnd"/>
            <w:r>
              <w:t xml:space="preserve"> </w:t>
            </w:r>
            <w:proofErr w:type="spellStart"/>
            <w:r>
              <w:t>reziduale</w:t>
            </w:r>
            <w:proofErr w:type="spellEnd"/>
          </w:p>
        </w:tc>
        <w:tc>
          <w:tcPr>
            <w:tcW w:w="1000" w:type="dxa"/>
            <w:tcBorders>
              <w:top w:val="single" w:sz="4" w:space="0" w:color="auto"/>
              <w:left w:val="single" w:sz="4" w:space="0" w:color="auto"/>
              <w:bottom w:val="single" w:sz="4" w:space="0" w:color="auto"/>
              <w:right w:val="single" w:sz="4" w:space="0" w:color="auto"/>
            </w:tcBorders>
            <w:vAlign w:val="center"/>
            <w:hideMark/>
          </w:tcPr>
          <w:p w:rsidR="00931E35" w:rsidRDefault="00931E35">
            <w:pPr>
              <w:jc w:val="center"/>
            </w:pPr>
            <w:r>
              <w:t xml:space="preserve">To </w:t>
            </w:r>
          </w:p>
        </w:tc>
        <w:tc>
          <w:tcPr>
            <w:tcW w:w="1613" w:type="dxa"/>
            <w:vMerge w:val="restart"/>
            <w:tcBorders>
              <w:top w:val="single" w:sz="4" w:space="0" w:color="auto"/>
              <w:left w:val="single" w:sz="4" w:space="0" w:color="auto"/>
              <w:right w:val="single" w:sz="4" w:space="0" w:color="auto"/>
            </w:tcBorders>
            <w:vAlign w:val="center"/>
            <w:hideMark/>
          </w:tcPr>
          <w:p w:rsidR="00931E35" w:rsidRDefault="00931E35" w:rsidP="00D94C1B"/>
          <w:p w:rsidR="00931E35" w:rsidRPr="00996047" w:rsidRDefault="00633AA9" w:rsidP="00633AA9">
            <w:pPr>
              <w:jc w:val="center"/>
            </w:pPr>
            <w:r>
              <w:t>6500</w:t>
            </w:r>
          </w:p>
        </w:tc>
        <w:tc>
          <w:tcPr>
            <w:tcW w:w="1214" w:type="dxa"/>
            <w:tcBorders>
              <w:top w:val="single" w:sz="4" w:space="0" w:color="auto"/>
              <w:left w:val="single" w:sz="4" w:space="0" w:color="auto"/>
              <w:right w:val="single" w:sz="4" w:space="0" w:color="auto"/>
            </w:tcBorders>
            <w:vAlign w:val="center"/>
          </w:tcPr>
          <w:p w:rsidR="00931E35" w:rsidRDefault="00931E35">
            <w:pPr>
              <w:jc w:val="center"/>
              <w:rPr>
                <w:rFonts w:ascii="Inter" w:hAnsi="Inter" w:cs="Calibri"/>
                <w:b/>
                <w:bCs/>
                <w:sz w:val="20"/>
                <w:szCs w:val="20"/>
              </w:rPr>
            </w:pPr>
            <w:proofErr w:type="spellStart"/>
            <w:r>
              <w:t>colectarea</w:t>
            </w:r>
            <w:proofErr w:type="spellEnd"/>
            <w:r>
              <w:t xml:space="preserve"> </w:t>
            </w:r>
            <w:proofErr w:type="spellStart"/>
            <w:r>
              <w:t>deșeurilor</w:t>
            </w:r>
            <w:proofErr w:type="spellEnd"/>
            <w:r>
              <w:t xml:space="preserve"> </w:t>
            </w:r>
            <w:proofErr w:type="spellStart"/>
            <w:r>
              <w:t>reziduale</w:t>
            </w:r>
            <w:proofErr w:type="spellEnd"/>
            <w:r>
              <w:t xml:space="preserve">: </w:t>
            </w:r>
            <w:r w:rsidRPr="00931E35">
              <w:rPr>
                <w:highlight w:val="yellow"/>
              </w:rPr>
              <w:t>……</w:t>
            </w:r>
            <w:proofErr w:type="gramStart"/>
            <w:r w:rsidRPr="00931E35">
              <w:rPr>
                <w:highlight w:val="yellow"/>
              </w:rPr>
              <w:t>….</w:t>
            </w:r>
            <w:r>
              <w:t>To</w:t>
            </w:r>
            <w:proofErr w:type="gramEnd"/>
          </w:p>
        </w:tc>
        <w:tc>
          <w:tcPr>
            <w:tcW w:w="1300" w:type="dxa"/>
            <w:tcBorders>
              <w:top w:val="single" w:sz="4" w:space="0" w:color="auto"/>
              <w:left w:val="single" w:sz="4" w:space="0" w:color="auto"/>
              <w:bottom w:val="single" w:sz="4" w:space="0" w:color="auto"/>
              <w:right w:val="single" w:sz="4" w:space="0" w:color="auto"/>
            </w:tcBorders>
            <w:vAlign w:val="center"/>
          </w:tcPr>
          <w:p w:rsidR="00931E35" w:rsidRDefault="00931E35">
            <w:pPr>
              <w:jc w:val="center"/>
              <w:rPr>
                <w:rFonts w:ascii="Inter" w:hAnsi="Inter" w:cs="Calibri"/>
                <w:b/>
                <w:bCs/>
                <w:sz w:val="20"/>
                <w:szCs w:val="20"/>
              </w:rPr>
            </w:pPr>
          </w:p>
        </w:tc>
        <w:tc>
          <w:tcPr>
            <w:tcW w:w="1278" w:type="dxa"/>
            <w:tcBorders>
              <w:top w:val="single" w:sz="4" w:space="0" w:color="auto"/>
              <w:left w:val="single" w:sz="4" w:space="0" w:color="auto"/>
              <w:bottom w:val="single" w:sz="4" w:space="0" w:color="auto"/>
              <w:right w:val="single" w:sz="4" w:space="0" w:color="auto"/>
            </w:tcBorders>
          </w:tcPr>
          <w:p w:rsidR="00931E35" w:rsidRDefault="00931E35">
            <w:pPr>
              <w:jc w:val="center"/>
              <w:rPr>
                <w:rFonts w:ascii="Inter" w:hAnsi="Inter" w:cs="Calibri"/>
                <w:b/>
                <w:bCs/>
                <w:sz w:val="20"/>
                <w:szCs w:val="20"/>
              </w:rPr>
            </w:pPr>
          </w:p>
        </w:tc>
      </w:tr>
      <w:tr w:rsidR="00931E35" w:rsidTr="00931E35">
        <w:trPr>
          <w:trHeight w:val="308"/>
          <w:jc w:val="center"/>
        </w:trPr>
        <w:tc>
          <w:tcPr>
            <w:tcW w:w="3733" w:type="dxa"/>
            <w:gridSpan w:val="2"/>
            <w:tcBorders>
              <w:top w:val="single" w:sz="4" w:space="0" w:color="auto"/>
              <w:left w:val="single" w:sz="4" w:space="0" w:color="auto"/>
              <w:bottom w:val="single" w:sz="4" w:space="0" w:color="auto"/>
              <w:right w:val="single" w:sz="4" w:space="0" w:color="auto"/>
            </w:tcBorders>
            <w:vAlign w:val="center"/>
            <w:hideMark/>
          </w:tcPr>
          <w:p w:rsidR="00931E35" w:rsidRDefault="00931E35">
            <w:proofErr w:type="spellStart"/>
            <w:r>
              <w:t>Serviciul</w:t>
            </w:r>
            <w:proofErr w:type="spellEnd"/>
            <w:r>
              <w:t xml:space="preserve"> de </w:t>
            </w:r>
            <w:proofErr w:type="spellStart"/>
            <w:r>
              <w:t>salubrizare</w:t>
            </w:r>
            <w:proofErr w:type="spellEnd"/>
            <w:r>
              <w:t xml:space="preserve"> – </w:t>
            </w:r>
            <w:proofErr w:type="spellStart"/>
            <w:r>
              <w:t>colectarea</w:t>
            </w:r>
            <w:proofErr w:type="spellEnd"/>
            <w:r>
              <w:t xml:space="preserve"> </w:t>
            </w:r>
            <w:proofErr w:type="spellStart"/>
            <w:r>
              <w:t>deșeurilor</w:t>
            </w:r>
            <w:proofErr w:type="spellEnd"/>
            <w:r>
              <w:t xml:space="preserve"> </w:t>
            </w:r>
            <w:proofErr w:type="spellStart"/>
            <w:r>
              <w:t>reciclabile</w:t>
            </w:r>
            <w:proofErr w:type="spellEnd"/>
          </w:p>
        </w:tc>
        <w:tc>
          <w:tcPr>
            <w:tcW w:w="1000" w:type="dxa"/>
            <w:tcBorders>
              <w:top w:val="single" w:sz="4" w:space="0" w:color="auto"/>
              <w:left w:val="single" w:sz="4" w:space="0" w:color="auto"/>
              <w:bottom w:val="single" w:sz="4" w:space="0" w:color="auto"/>
              <w:right w:val="single" w:sz="4" w:space="0" w:color="auto"/>
            </w:tcBorders>
            <w:vAlign w:val="center"/>
            <w:hideMark/>
          </w:tcPr>
          <w:p w:rsidR="00931E35" w:rsidRDefault="00931E35">
            <w:pPr>
              <w:jc w:val="center"/>
            </w:pPr>
            <w:r>
              <w:t>To</w:t>
            </w:r>
          </w:p>
        </w:tc>
        <w:tc>
          <w:tcPr>
            <w:tcW w:w="1613" w:type="dxa"/>
            <w:vMerge/>
            <w:tcBorders>
              <w:left w:val="single" w:sz="4" w:space="0" w:color="auto"/>
              <w:bottom w:val="single" w:sz="4" w:space="0" w:color="auto"/>
              <w:right w:val="single" w:sz="4" w:space="0" w:color="auto"/>
            </w:tcBorders>
            <w:vAlign w:val="center"/>
            <w:hideMark/>
          </w:tcPr>
          <w:p w:rsidR="00931E35" w:rsidRPr="0027483B" w:rsidRDefault="00931E35" w:rsidP="0027483B"/>
        </w:tc>
        <w:tc>
          <w:tcPr>
            <w:tcW w:w="1214" w:type="dxa"/>
            <w:tcBorders>
              <w:left w:val="single" w:sz="4" w:space="0" w:color="auto"/>
              <w:bottom w:val="single" w:sz="4" w:space="0" w:color="auto"/>
              <w:right w:val="single" w:sz="4" w:space="0" w:color="auto"/>
            </w:tcBorders>
            <w:vAlign w:val="center"/>
          </w:tcPr>
          <w:p w:rsidR="00931E35" w:rsidRDefault="00931E35">
            <w:pPr>
              <w:jc w:val="center"/>
              <w:rPr>
                <w:rFonts w:ascii="Inter" w:hAnsi="Inter" w:cs="Calibri"/>
                <w:b/>
                <w:bCs/>
                <w:sz w:val="20"/>
                <w:szCs w:val="20"/>
              </w:rPr>
            </w:pPr>
            <w:proofErr w:type="spellStart"/>
            <w:r>
              <w:t>colectarea</w:t>
            </w:r>
            <w:proofErr w:type="spellEnd"/>
            <w:r>
              <w:t xml:space="preserve"> </w:t>
            </w:r>
            <w:proofErr w:type="spellStart"/>
            <w:r>
              <w:t>deșeurilor</w:t>
            </w:r>
            <w:proofErr w:type="spellEnd"/>
            <w:r>
              <w:t xml:space="preserve"> </w:t>
            </w:r>
            <w:proofErr w:type="spellStart"/>
            <w:r>
              <w:t>reciclabile</w:t>
            </w:r>
            <w:proofErr w:type="spellEnd"/>
            <w:r>
              <w:t xml:space="preserve"> </w:t>
            </w:r>
            <w:r w:rsidRPr="00931E35">
              <w:rPr>
                <w:highlight w:val="yellow"/>
              </w:rPr>
              <w:t>……</w:t>
            </w:r>
            <w:proofErr w:type="gramStart"/>
            <w:r w:rsidRPr="00931E35">
              <w:rPr>
                <w:highlight w:val="yellow"/>
              </w:rPr>
              <w:t>…..</w:t>
            </w:r>
            <w:proofErr w:type="gramEnd"/>
            <w:r>
              <w:t>To</w:t>
            </w:r>
          </w:p>
        </w:tc>
        <w:tc>
          <w:tcPr>
            <w:tcW w:w="1300" w:type="dxa"/>
            <w:tcBorders>
              <w:top w:val="single" w:sz="4" w:space="0" w:color="auto"/>
              <w:left w:val="single" w:sz="4" w:space="0" w:color="auto"/>
              <w:bottom w:val="single" w:sz="4" w:space="0" w:color="auto"/>
              <w:right w:val="single" w:sz="4" w:space="0" w:color="auto"/>
            </w:tcBorders>
            <w:vAlign w:val="center"/>
          </w:tcPr>
          <w:p w:rsidR="00931E35" w:rsidRDefault="00931E35">
            <w:pPr>
              <w:jc w:val="center"/>
              <w:rPr>
                <w:rFonts w:ascii="Inter" w:hAnsi="Inter" w:cs="Calibri"/>
                <w:b/>
                <w:bCs/>
                <w:sz w:val="20"/>
                <w:szCs w:val="20"/>
              </w:rPr>
            </w:pPr>
          </w:p>
        </w:tc>
        <w:tc>
          <w:tcPr>
            <w:tcW w:w="1278" w:type="dxa"/>
            <w:tcBorders>
              <w:top w:val="single" w:sz="4" w:space="0" w:color="auto"/>
              <w:left w:val="single" w:sz="4" w:space="0" w:color="auto"/>
              <w:bottom w:val="single" w:sz="4" w:space="0" w:color="auto"/>
              <w:right w:val="single" w:sz="4" w:space="0" w:color="auto"/>
            </w:tcBorders>
          </w:tcPr>
          <w:p w:rsidR="00931E35" w:rsidRDefault="00931E35">
            <w:pPr>
              <w:jc w:val="center"/>
              <w:rPr>
                <w:rFonts w:ascii="Inter" w:hAnsi="Inter" w:cs="Calibri"/>
                <w:b/>
                <w:bCs/>
                <w:sz w:val="20"/>
                <w:szCs w:val="20"/>
              </w:rPr>
            </w:pPr>
          </w:p>
        </w:tc>
      </w:tr>
      <w:tr w:rsidR="00C63E94" w:rsidTr="00931E35">
        <w:trPr>
          <w:trHeight w:val="288"/>
          <w:jc w:val="center"/>
        </w:trPr>
        <w:tc>
          <w:tcPr>
            <w:tcW w:w="1291" w:type="dxa"/>
            <w:tcBorders>
              <w:top w:val="single" w:sz="4" w:space="0" w:color="auto"/>
              <w:left w:val="single" w:sz="4" w:space="0" w:color="auto"/>
              <w:bottom w:val="single" w:sz="4" w:space="0" w:color="auto"/>
              <w:right w:val="single" w:sz="4" w:space="0" w:color="auto"/>
            </w:tcBorders>
          </w:tcPr>
          <w:p w:rsidR="00C63E94" w:rsidRDefault="00C63E94">
            <w:pPr>
              <w:jc w:val="center"/>
              <w:rPr>
                <w:rFonts w:ascii="Inter" w:hAnsi="Inter" w:cs="Calibri"/>
                <w:b/>
                <w:bCs/>
                <w:sz w:val="20"/>
                <w:szCs w:val="20"/>
              </w:rPr>
            </w:pPr>
          </w:p>
        </w:tc>
        <w:tc>
          <w:tcPr>
            <w:tcW w:w="7569" w:type="dxa"/>
            <w:gridSpan w:val="5"/>
            <w:tcBorders>
              <w:top w:val="single" w:sz="4" w:space="0" w:color="auto"/>
              <w:left w:val="single" w:sz="4" w:space="0" w:color="auto"/>
              <w:bottom w:val="single" w:sz="4" w:space="0" w:color="auto"/>
              <w:right w:val="single" w:sz="4" w:space="0" w:color="auto"/>
            </w:tcBorders>
          </w:tcPr>
          <w:p w:rsidR="00C63E94" w:rsidRDefault="00C63E94">
            <w:pPr>
              <w:jc w:val="center"/>
              <w:rPr>
                <w:rFonts w:ascii="Inter" w:hAnsi="Inter" w:cs="Calibri"/>
                <w:b/>
                <w:bCs/>
                <w:sz w:val="20"/>
                <w:szCs w:val="20"/>
              </w:rPr>
            </w:pPr>
            <w:proofErr w:type="spellStart"/>
            <w:r>
              <w:rPr>
                <w:rFonts w:ascii="Inter" w:hAnsi="Inter" w:cs="Calibri"/>
                <w:b/>
                <w:bCs/>
                <w:sz w:val="20"/>
                <w:szCs w:val="20"/>
              </w:rPr>
              <w:t>Valoare</w:t>
            </w:r>
            <w:proofErr w:type="spellEnd"/>
            <w:r>
              <w:rPr>
                <w:rFonts w:ascii="Inter" w:hAnsi="Inter" w:cs="Calibri"/>
                <w:b/>
                <w:bCs/>
                <w:sz w:val="20"/>
                <w:szCs w:val="20"/>
              </w:rPr>
              <w:t xml:space="preserve"> TVA</w:t>
            </w:r>
          </w:p>
        </w:tc>
        <w:tc>
          <w:tcPr>
            <w:tcW w:w="1278" w:type="dxa"/>
            <w:tcBorders>
              <w:top w:val="single" w:sz="4" w:space="0" w:color="auto"/>
              <w:left w:val="single" w:sz="4" w:space="0" w:color="auto"/>
              <w:bottom w:val="single" w:sz="4" w:space="0" w:color="auto"/>
              <w:right w:val="single" w:sz="4" w:space="0" w:color="auto"/>
            </w:tcBorders>
          </w:tcPr>
          <w:p w:rsidR="00C63E94" w:rsidRDefault="00C63E94">
            <w:pPr>
              <w:jc w:val="center"/>
              <w:rPr>
                <w:rFonts w:ascii="Inter" w:hAnsi="Inter" w:cs="Calibri"/>
                <w:b/>
                <w:bCs/>
                <w:sz w:val="20"/>
                <w:szCs w:val="20"/>
              </w:rPr>
            </w:pPr>
          </w:p>
        </w:tc>
      </w:tr>
      <w:tr w:rsidR="00931E35" w:rsidTr="00931E35">
        <w:trPr>
          <w:trHeight w:val="288"/>
          <w:jc w:val="center"/>
        </w:trPr>
        <w:tc>
          <w:tcPr>
            <w:tcW w:w="1291" w:type="dxa"/>
            <w:tcBorders>
              <w:top w:val="single" w:sz="4" w:space="0" w:color="auto"/>
              <w:left w:val="single" w:sz="4" w:space="0" w:color="auto"/>
              <w:bottom w:val="single" w:sz="4" w:space="0" w:color="auto"/>
              <w:right w:val="single" w:sz="4" w:space="0" w:color="auto"/>
            </w:tcBorders>
          </w:tcPr>
          <w:p w:rsidR="00931E35" w:rsidRDefault="00931E35">
            <w:pPr>
              <w:jc w:val="center"/>
              <w:rPr>
                <w:rFonts w:ascii="Inter" w:hAnsi="Inter" w:cs="Calibri"/>
                <w:b/>
                <w:bCs/>
                <w:sz w:val="20"/>
                <w:szCs w:val="20"/>
              </w:rPr>
            </w:pPr>
          </w:p>
        </w:tc>
        <w:tc>
          <w:tcPr>
            <w:tcW w:w="7569" w:type="dxa"/>
            <w:gridSpan w:val="5"/>
            <w:tcBorders>
              <w:top w:val="single" w:sz="4" w:space="0" w:color="auto"/>
              <w:left w:val="single" w:sz="4" w:space="0" w:color="auto"/>
              <w:bottom w:val="single" w:sz="4" w:space="0" w:color="auto"/>
              <w:right w:val="single" w:sz="4" w:space="0" w:color="auto"/>
            </w:tcBorders>
            <w:hideMark/>
          </w:tcPr>
          <w:p w:rsidR="00931E35" w:rsidRDefault="00931E35">
            <w:pPr>
              <w:jc w:val="center"/>
              <w:rPr>
                <w:rFonts w:ascii="Inter" w:hAnsi="Inter" w:cs="Calibri"/>
                <w:b/>
                <w:bCs/>
                <w:sz w:val="20"/>
                <w:szCs w:val="20"/>
              </w:rPr>
            </w:pPr>
            <w:r>
              <w:rPr>
                <w:rFonts w:ascii="Inter" w:hAnsi="Inter" w:cs="Calibri"/>
                <w:b/>
                <w:bCs/>
                <w:sz w:val="20"/>
                <w:szCs w:val="20"/>
              </w:rPr>
              <w:t>TOTAL GENERAL</w:t>
            </w:r>
          </w:p>
        </w:tc>
        <w:tc>
          <w:tcPr>
            <w:tcW w:w="1278" w:type="dxa"/>
            <w:tcBorders>
              <w:top w:val="single" w:sz="4" w:space="0" w:color="auto"/>
              <w:left w:val="single" w:sz="4" w:space="0" w:color="auto"/>
              <w:bottom w:val="single" w:sz="4" w:space="0" w:color="auto"/>
              <w:right w:val="single" w:sz="4" w:space="0" w:color="auto"/>
            </w:tcBorders>
          </w:tcPr>
          <w:p w:rsidR="00931E35" w:rsidRDefault="00931E35">
            <w:pPr>
              <w:jc w:val="center"/>
              <w:rPr>
                <w:rFonts w:ascii="Inter" w:hAnsi="Inter" w:cs="Calibri"/>
                <w:b/>
                <w:bCs/>
                <w:sz w:val="20"/>
                <w:szCs w:val="20"/>
              </w:rPr>
            </w:pPr>
          </w:p>
        </w:tc>
      </w:tr>
    </w:tbl>
    <w:p w:rsidR="002113B9" w:rsidRDefault="002113B9" w:rsidP="00856D5F">
      <w:pPr>
        <w:rPr>
          <w:lang w:eastAsia="ar-SA"/>
        </w:rPr>
      </w:pPr>
    </w:p>
    <w:p w:rsidR="00B02DAD" w:rsidRDefault="00B02DAD" w:rsidP="00856D5F">
      <w:pPr>
        <w:rPr>
          <w:lang w:eastAsia="ar-SA"/>
        </w:rPr>
      </w:pPr>
    </w:p>
    <w:p w:rsidR="002113B9" w:rsidRDefault="002113B9" w:rsidP="00856D5F">
      <w:pPr>
        <w:rPr>
          <w:lang w:eastAsia="ar-SA"/>
        </w:rPr>
      </w:pPr>
    </w:p>
    <w:p w:rsidR="00A911E7" w:rsidRDefault="00033FB4" w:rsidP="00B02DAD">
      <w:pPr>
        <w:spacing w:after="200" w:line="276" w:lineRule="auto"/>
        <w:rPr>
          <w:lang w:val="ro-RO" w:eastAsia="ar-SA"/>
        </w:rPr>
      </w:pPr>
      <w:bookmarkStart w:id="3" w:name="_MON_1736861994"/>
      <w:bookmarkEnd w:id="3"/>
      <w:r>
        <w:rPr>
          <w:lang w:val="ro-RO" w:eastAsia="ar-SA"/>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77pt;height:192pt">
            <v:imagedata r:id="rId8" o:title=""/>
          </v:shape>
        </w:pict>
      </w:r>
      <w:r w:rsidR="00C93EAA">
        <w:rPr>
          <w:lang w:eastAsia="ar-SA"/>
        </w:rPr>
        <w:br w:type="page"/>
      </w:r>
    </w:p>
    <w:p w:rsidR="00B02DAD" w:rsidRDefault="00B02DAD" w:rsidP="00B02DAD">
      <w:pPr>
        <w:tabs>
          <w:tab w:val="left" w:pos="10620"/>
        </w:tabs>
        <w:autoSpaceDE w:val="0"/>
        <w:autoSpaceDN w:val="0"/>
        <w:adjustRightInd w:val="0"/>
        <w:ind w:left="567" w:right="486"/>
        <w:jc w:val="right"/>
        <w:rPr>
          <w:b/>
          <w:noProof/>
          <w:sz w:val="28"/>
          <w:szCs w:val="28"/>
          <w:lang w:val="ro-RO" w:eastAsia="ro-RO"/>
        </w:rPr>
      </w:pPr>
      <w:r w:rsidRPr="00B02DAD">
        <w:rPr>
          <w:b/>
          <w:noProof/>
          <w:sz w:val="28"/>
          <w:szCs w:val="28"/>
          <w:lang w:val="ro-RO" w:eastAsia="ro-RO"/>
        </w:rPr>
        <w:lastRenderedPageBreak/>
        <w:t>ANEX</w:t>
      </w:r>
      <w:r>
        <w:rPr>
          <w:b/>
          <w:noProof/>
          <w:sz w:val="28"/>
          <w:szCs w:val="28"/>
          <w:lang w:val="ro-RO" w:eastAsia="ro-RO"/>
        </w:rPr>
        <w:t>Ă</w:t>
      </w:r>
      <w:r w:rsidRPr="00B02DAD">
        <w:rPr>
          <w:b/>
          <w:noProof/>
          <w:sz w:val="28"/>
          <w:szCs w:val="28"/>
          <w:lang w:val="ro-RO" w:eastAsia="ro-RO"/>
        </w:rPr>
        <w:t xml:space="preserve"> LA FORMULARUL DE OFERTĂ</w:t>
      </w:r>
      <w:r w:rsidR="00F30046">
        <w:rPr>
          <w:b/>
          <w:noProof/>
          <w:sz w:val="28"/>
          <w:szCs w:val="28"/>
          <w:lang w:val="ro-RO" w:eastAsia="ro-RO"/>
        </w:rPr>
        <w:t xml:space="preserve"> FINANCIARĂ</w:t>
      </w:r>
    </w:p>
    <w:p w:rsidR="00B02DAD" w:rsidRDefault="00B02DAD" w:rsidP="00B02DAD">
      <w:pPr>
        <w:tabs>
          <w:tab w:val="left" w:pos="10620"/>
        </w:tabs>
        <w:autoSpaceDE w:val="0"/>
        <w:autoSpaceDN w:val="0"/>
        <w:adjustRightInd w:val="0"/>
        <w:ind w:left="567" w:right="486"/>
        <w:jc w:val="right"/>
        <w:rPr>
          <w:b/>
          <w:noProof/>
          <w:sz w:val="28"/>
          <w:szCs w:val="28"/>
          <w:lang w:val="ro-RO" w:eastAsia="ro-RO"/>
        </w:rPr>
      </w:pPr>
    </w:p>
    <w:p w:rsidR="00B02DAD" w:rsidRPr="00B02DAD" w:rsidRDefault="00B02DAD" w:rsidP="00B02DAD">
      <w:pPr>
        <w:tabs>
          <w:tab w:val="left" w:pos="10620"/>
        </w:tabs>
        <w:autoSpaceDE w:val="0"/>
        <w:autoSpaceDN w:val="0"/>
        <w:adjustRightInd w:val="0"/>
        <w:ind w:left="567" w:right="486"/>
        <w:jc w:val="center"/>
        <w:rPr>
          <w:b/>
          <w:noProof/>
          <w:sz w:val="28"/>
          <w:szCs w:val="28"/>
          <w:lang w:val="ro-RO" w:eastAsia="ro-RO"/>
        </w:rPr>
      </w:pPr>
      <w:r w:rsidRPr="00B02DAD">
        <w:rPr>
          <w:b/>
          <w:noProof/>
          <w:sz w:val="28"/>
          <w:szCs w:val="28"/>
          <w:lang w:val="ro-RO" w:eastAsia="ro-RO"/>
        </w:rPr>
        <w:t>Tarife practicate</w:t>
      </w:r>
      <w:r>
        <w:rPr>
          <w:b/>
          <w:noProof/>
          <w:sz w:val="28"/>
          <w:szCs w:val="28"/>
          <w:lang w:val="ro-RO" w:eastAsia="ro-RO"/>
        </w:rPr>
        <w:t>:</w:t>
      </w:r>
    </w:p>
    <w:p w:rsidR="00B02DAD" w:rsidRDefault="00B02DAD" w:rsidP="00B02DAD">
      <w:pPr>
        <w:tabs>
          <w:tab w:val="left" w:pos="10620"/>
        </w:tabs>
        <w:autoSpaceDE w:val="0"/>
        <w:autoSpaceDN w:val="0"/>
        <w:adjustRightInd w:val="0"/>
        <w:ind w:left="567" w:right="486"/>
        <w:jc w:val="both"/>
        <w:rPr>
          <w:noProof/>
          <w:lang w:val="ro-RO" w:eastAsia="ro-RO"/>
        </w:rPr>
      </w:pPr>
    </w:p>
    <w:p w:rsidR="00B02DAD" w:rsidRPr="0000355F" w:rsidRDefault="00B02DAD" w:rsidP="00B02DAD">
      <w:pPr>
        <w:tabs>
          <w:tab w:val="left" w:pos="10620"/>
        </w:tabs>
        <w:autoSpaceDE w:val="0"/>
        <w:autoSpaceDN w:val="0"/>
        <w:adjustRightInd w:val="0"/>
        <w:ind w:left="567" w:right="486"/>
        <w:jc w:val="both"/>
        <w:rPr>
          <w:noProof/>
          <w:lang w:val="ro-RO" w:eastAsia="ro-RO"/>
        </w:rPr>
      </w:pPr>
      <w:r w:rsidRPr="0000355F">
        <w:rPr>
          <w:noProof/>
          <w:lang w:val="ro-RO" w:eastAsia="ro-RO"/>
        </w:rPr>
        <w:t>Tarifele practicate sunt:</w:t>
      </w:r>
    </w:p>
    <w:p w:rsidR="00B02DAD" w:rsidRPr="0000355F" w:rsidRDefault="00B02DAD" w:rsidP="00B02DAD">
      <w:pPr>
        <w:tabs>
          <w:tab w:val="left" w:pos="10620"/>
        </w:tabs>
        <w:autoSpaceDE w:val="0"/>
        <w:autoSpaceDN w:val="0"/>
        <w:adjustRightInd w:val="0"/>
        <w:ind w:left="567" w:right="486"/>
        <w:jc w:val="both"/>
        <w:rPr>
          <w:noProof/>
          <w:lang w:val="ro-RO" w:eastAsia="ro-RO"/>
        </w:rPr>
      </w:pPr>
    </w:p>
    <w:p w:rsidR="00B02DAD" w:rsidRPr="0000355F" w:rsidRDefault="00B02DAD" w:rsidP="00B02DAD">
      <w:pPr>
        <w:tabs>
          <w:tab w:val="left" w:pos="10620"/>
        </w:tabs>
        <w:suppressAutoHyphens/>
        <w:autoSpaceDE w:val="0"/>
        <w:autoSpaceDN w:val="0"/>
        <w:adjustRightInd w:val="0"/>
        <w:ind w:left="567" w:right="486"/>
        <w:jc w:val="both"/>
        <w:rPr>
          <w:noProof/>
          <w:lang w:val="ro-RO" w:eastAsia="ro-RO"/>
        </w:rPr>
      </w:pPr>
      <w:r w:rsidRPr="0000355F">
        <w:rPr>
          <w:noProof/>
          <w:lang w:val="ro-RO" w:eastAsia="ro-RO"/>
        </w:rPr>
        <w:t>1. Tarif colectare separată și transportul separat al deșeurilor reziduale</w:t>
      </w:r>
      <w:r w:rsidRPr="0000355F">
        <w:rPr>
          <w:b/>
          <w:bCs/>
          <w:noProof/>
          <w:lang w:val="ro-RO" w:eastAsia="ro-RO"/>
        </w:rPr>
        <w:t xml:space="preserve"> (Tcs reziduale):</w:t>
      </w:r>
      <w:r w:rsidRPr="0000355F">
        <w:rPr>
          <w:noProof/>
          <w:lang w:val="ro-RO" w:eastAsia="ro-RO"/>
        </w:rPr>
        <w:t xml:space="preserve"> </w:t>
      </w:r>
      <w:r w:rsidRPr="0000355F">
        <w:rPr>
          <w:noProof/>
          <w:lang w:val="ro-RO" w:eastAsia="ro-RO"/>
        </w:rPr>
        <w:br/>
        <w:t xml:space="preserve">            - </w:t>
      </w:r>
      <w:r w:rsidRPr="0000355F">
        <w:rPr>
          <w:b/>
          <w:bCs/>
          <w:noProof/>
          <w:lang w:val="ro-RO" w:eastAsia="ro-RO"/>
        </w:rPr>
        <w:t>...................lei /to</w:t>
      </w:r>
      <w:r w:rsidRPr="0000355F">
        <w:rPr>
          <w:b/>
          <w:noProof/>
          <w:lang w:val="ro-RO" w:eastAsia="ro-RO"/>
        </w:rPr>
        <w:t xml:space="preserve"> + TVA,</w:t>
      </w:r>
    </w:p>
    <w:p w:rsidR="00B02DAD" w:rsidRPr="0000355F" w:rsidRDefault="00B02DAD" w:rsidP="00B02DAD">
      <w:pPr>
        <w:tabs>
          <w:tab w:val="left" w:pos="10620"/>
        </w:tabs>
        <w:suppressAutoHyphens/>
        <w:autoSpaceDE w:val="0"/>
        <w:autoSpaceDN w:val="0"/>
        <w:adjustRightInd w:val="0"/>
        <w:ind w:left="567" w:right="486" w:firstLine="706"/>
        <w:jc w:val="both"/>
        <w:rPr>
          <w:b/>
          <w:noProof/>
          <w:lang w:val="ro-RO" w:eastAsia="ro-RO"/>
        </w:rPr>
      </w:pPr>
      <w:r w:rsidRPr="0000355F">
        <w:rPr>
          <w:b/>
          <w:noProof/>
          <w:lang w:val="ro-RO" w:eastAsia="ro-RO"/>
        </w:rPr>
        <w:t>- pentru UC:  .................. lei/persoană/lună+TVA,</w:t>
      </w:r>
    </w:p>
    <w:p w:rsidR="00B02DAD" w:rsidRPr="0000355F" w:rsidRDefault="00B02DAD" w:rsidP="00B02DAD">
      <w:pPr>
        <w:tabs>
          <w:tab w:val="left" w:pos="10620"/>
        </w:tabs>
        <w:suppressAutoHyphens/>
        <w:autoSpaceDE w:val="0"/>
        <w:autoSpaceDN w:val="0"/>
        <w:adjustRightInd w:val="0"/>
        <w:ind w:left="567" w:right="486" w:firstLine="706"/>
        <w:jc w:val="both"/>
        <w:rPr>
          <w:noProof/>
          <w:lang w:val="ro-RO" w:eastAsia="ro-RO"/>
        </w:rPr>
      </w:pPr>
      <w:r w:rsidRPr="0000355F">
        <w:rPr>
          <w:b/>
          <w:noProof/>
          <w:lang w:val="ro-RO" w:eastAsia="ro-RO"/>
        </w:rPr>
        <w:t>- pentru UNC: .......................... lei/mc+TVA.</w:t>
      </w:r>
    </w:p>
    <w:p w:rsidR="00B02DAD" w:rsidRPr="0000355F" w:rsidRDefault="00B02DAD" w:rsidP="00B02DAD">
      <w:pPr>
        <w:tabs>
          <w:tab w:val="left" w:pos="10620"/>
        </w:tabs>
        <w:suppressAutoHyphens/>
        <w:autoSpaceDE w:val="0"/>
        <w:autoSpaceDN w:val="0"/>
        <w:adjustRightInd w:val="0"/>
        <w:ind w:left="567" w:right="486"/>
        <w:jc w:val="both"/>
        <w:rPr>
          <w:noProof/>
          <w:lang w:val="ro-RO" w:eastAsia="ro-RO"/>
        </w:rPr>
      </w:pPr>
    </w:p>
    <w:p w:rsidR="00B02DAD" w:rsidRPr="0000355F" w:rsidRDefault="00B02DAD" w:rsidP="00B02DAD">
      <w:pPr>
        <w:tabs>
          <w:tab w:val="left" w:pos="10620"/>
        </w:tabs>
        <w:autoSpaceDE w:val="0"/>
        <w:autoSpaceDN w:val="0"/>
        <w:adjustRightInd w:val="0"/>
        <w:ind w:left="630" w:right="486"/>
        <w:contextualSpacing/>
        <w:jc w:val="both"/>
        <w:rPr>
          <w:b/>
          <w:noProof/>
          <w:lang w:val="ro-RO" w:eastAsia="ro-RO"/>
        </w:rPr>
      </w:pPr>
      <w:r w:rsidRPr="0000355F">
        <w:rPr>
          <w:noProof/>
          <w:lang w:val="ro-RO" w:eastAsia="ro-RO"/>
        </w:rPr>
        <w:t xml:space="preserve">2. Tarif colectare separată și transportul separat al deșeurilor de hârtie, metal, plastic și sticlă din deșeuri municipale </w:t>
      </w:r>
      <w:r w:rsidRPr="0000355F">
        <w:rPr>
          <w:b/>
          <w:bCs/>
          <w:noProof/>
          <w:lang w:val="ro-RO" w:eastAsia="ro-RO"/>
        </w:rPr>
        <w:t>(Tcs reciclabil)</w:t>
      </w:r>
      <w:r w:rsidRPr="0000355F">
        <w:rPr>
          <w:noProof/>
          <w:lang w:val="ro-RO" w:eastAsia="ro-RO"/>
        </w:rPr>
        <w:t>:</w:t>
      </w:r>
      <w:r w:rsidRPr="0000355F">
        <w:rPr>
          <w:b/>
          <w:noProof/>
          <w:lang w:val="ro-RO" w:eastAsia="ro-RO"/>
        </w:rPr>
        <w:t xml:space="preserve"> </w:t>
      </w:r>
    </w:p>
    <w:p w:rsidR="00B02DAD" w:rsidRPr="0000355F" w:rsidRDefault="00B02DAD" w:rsidP="00B02DAD">
      <w:pPr>
        <w:tabs>
          <w:tab w:val="left" w:pos="10620"/>
        </w:tabs>
        <w:autoSpaceDE w:val="0"/>
        <w:autoSpaceDN w:val="0"/>
        <w:adjustRightInd w:val="0"/>
        <w:ind w:left="630" w:right="486" w:firstLine="141"/>
        <w:contextualSpacing/>
        <w:jc w:val="both"/>
        <w:rPr>
          <w:b/>
          <w:noProof/>
          <w:lang w:val="ro-RO" w:eastAsia="ro-RO"/>
        </w:rPr>
      </w:pPr>
      <w:r w:rsidRPr="0000355F">
        <w:rPr>
          <w:b/>
          <w:noProof/>
          <w:lang w:val="ro-RO" w:eastAsia="ro-RO"/>
        </w:rPr>
        <w:t xml:space="preserve">          - .................... lei/to + TVA.</w:t>
      </w:r>
    </w:p>
    <w:p w:rsidR="00B02DAD" w:rsidRPr="0000355F" w:rsidRDefault="00B02DAD" w:rsidP="00B02DAD">
      <w:pPr>
        <w:tabs>
          <w:tab w:val="left" w:pos="10620"/>
        </w:tabs>
        <w:suppressAutoHyphens/>
        <w:autoSpaceDE w:val="0"/>
        <w:autoSpaceDN w:val="0"/>
        <w:adjustRightInd w:val="0"/>
        <w:ind w:left="630" w:right="486" w:firstLine="706"/>
        <w:jc w:val="both"/>
        <w:rPr>
          <w:b/>
          <w:noProof/>
          <w:lang w:val="ro-RO" w:eastAsia="ro-RO"/>
        </w:rPr>
      </w:pPr>
      <w:r w:rsidRPr="0000355F">
        <w:rPr>
          <w:b/>
          <w:noProof/>
          <w:lang w:val="ro-RO" w:eastAsia="ro-RO"/>
        </w:rPr>
        <w:t>- pentru UC:  ................. lei/persoană/lună+TVA,</w:t>
      </w:r>
    </w:p>
    <w:p w:rsidR="00B02DAD" w:rsidRPr="0000355F" w:rsidRDefault="00B02DAD" w:rsidP="00B02DAD">
      <w:pPr>
        <w:tabs>
          <w:tab w:val="left" w:pos="10620"/>
        </w:tabs>
        <w:suppressAutoHyphens/>
        <w:autoSpaceDE w:val="0"/>
        <w:autoSpaceDN w:val="0"/>
        <w:adjustRightInd w:val="0"/>
        <w:ind w:left="630" w:right="486" w:firstLine="706"/>
        <w:jc w:val="both"/>
        <w:rPr>
          <w:b/>
          <w:noProof/>
          <w:lang w:val="ro-RO" w:eastAsia="ro-RO"/>
        </w:rPr>
      </w:pPr>
      <w:r w:rsidRPr="0000355F">
        <w:rPr>
          <w:b/>
          <w:noProof/>
          <w:lang w:val="ro-RO" w:eastAsia="ro-RO"/>
        </w:rPr>
        <w:t>- pentru UNC: ........................ lei/mc</w:t>
      </w:r>
    </w:p>
    <w:p w:rsidR="00B02DAD" w:rsidRPr="0000355F" w:rsidRDefault="00B02DAD" w:rsidP="00B02DAD">
      <w:pPr>
        <w:numPr>
          <w:ilvl w:val="0"/>
          <w:numId w:val="35"/>
        </w:numPr>
        <w:suppressAutoHyphens/>
        <w:spacing w:after="200" w:line="276" w:lineRule="auto"/>
        <w:ind w:right="288"/>
        <w:jc w:val="both"/>
        <w:rPr>
          <w:bCs/>
          <w:lang w:val="ro-RO" w:eastAsia="hu-HU"/>
        </w:rPr>
      </w:pPr>
      <w:r w:rsidRPr="0000355F">
        <w:rPr>
          <w:bCs/>
          <w:lang w:val="ro-RO" w:eastAsia="hu-HU"/>
        </w:rPr>
        <w:t xml:space="preserve">Tarif de salubrizare pentru persoane fizice – colectat, transportat, depozitat a deșeuri menajere reziduale:  </w:t>
      </w:r>
      <w:r w:rsidRPr="0000355F">
        <w:rPr>
          <w:b/>
          <w:bCs/>
          <w:lang w:val="ro-RO" w:eastAsia="hu-HU"/>
        </w:rPr>
        <w:t>.........................Ron/pers</w:t>
      </w:r>
      <w:r w:rsidRPr="0000355F">
        <w:rPr>
          <w:bCs/>
          <w:lang w:val="ro-RO" w:eastAsia="hu-HU"/>
        </w:rPr>
        <w:t xml:space="preserve"> compus din: </w:t>
      </w:r>
      <w:r w:rsidRPr="0000355F">
        <w:rPr>
          <w:b/>
          <w:bCs/>
          <w:lang w:val="ro-RO" w:eastAsia="hu-HU"/>
        </w:rPr>
        <w:t xml:space="preserve"> </w:t>
      </w:r>
    </w:p>
    <w:p w:rsidR="00B02DAD" w:rsidRPr="0000355F" w:rsidRDefault="00B02DAD" w:rsidP="00B02DAD">
      <w:pPr>
        <w:numPr>
          <w:ilvl w:val="0"/>
          <w:numId w:val="36"/>
        </w:numPr>
        <w:suppressAutoHyphens/>
        <w:spacing w:after="200" w:line="276" w:lineRule="auto"/>
        <w:ind w:right="290"/>
        <w:contextualSpacing/>
        <w:jc w:val="both"/>
        <w:rPr>
          <w:b/>
          <w:bCs/>
          <w:lang w:val="ro-RO" w:eastAsia="hu-HU"/>
        </w:rPr>
      </w:pPr>
      <w:r w:rsidRPr="0000355F">
        <w:rPr>
          <w:b/>
          <w:bCs/>
          <w:lang w:val="ro-RO" w:eastAsia="hu-HU"/>
        </w:rPr>
        <w:t>Tarif colectare separată și transport separat al deșeurilor menajere reziduale persoane fizice.......................Ron/pers</w:t>
      </w:r>
    </w:p>
    <w:p w:rsidR="00B02DAD" w:rsidRPr="0000355F" w:rsidRDefault="00B02DAD" w:rsidP="00B02DAD">
      <w:pPr>
        <w:numPr>
          <w:ilvl w:val="0"/>
          <w:numId w:val="36"/>
        </w:numPr>
        <w:suppressAutoHyphens/>
        <w:spacing w:after="200" w:line="276" w:lineRule="auto"/>
        <w:ind w:right="290"/>
        <w:contextualSpacing/>
        <w:jc w:val="both"/>
        <w:rPr>
          <w:lang w:val="ro-RO" w:eastAsia="hu-HU"/>
        </w:rPr>
      </w:pPr>
      <w:r w:rsidRPr="0000355F">
        <w:rPr>
          <w:lang w:val="ro-RO" w:eastAsia="hu-HU"/>
        </w:rPr>
        <w:t>Tarif depozitare de deșeuri menajere reziduale: ...................Ron/pers</w:t>
      </w:r>
    </w:p>
    <w:p w:rsidR="00B02DAD" w:rsidRPr="0000355F" w:rsidRDefault="00B02DAD" w:rsidP="00B02DAD">
      <w:pPr>
        <w:numPr>
          <w:ilvl w:val="0"/>
          <w:numId w:val="36"/>
        </w:numPr>
        <w:suppressAutoHyphens/>
        <w:spacing w:after="200" w:line="276" w:lineRule="auto"/>
        <w:ind w:right="290"/>
        <w:contextualSpacing/>
        <w:jc w:val="both"/>
        <w:rPr>
          <w:lang w:val="ro-RO" w:eastAsia="hu-HU"/>
        </w:rPr>
      </w:pPr>
      <w:r w:rsidRPr="0000355F">
        <w:rPr>
          <w:lang w:val="ro-RO" w:eastAsia="hu-HU"/>
        </w:rPr>
        <w:t>Contribuția pentru economia circulară (CEC): ...................Ron/pers</w:t>
      </w:r>
    </w:p>
    <w:p w:rsidR="00B02DAD" w:rsidRPr="0000355F" w:rsidRDefault="00B02DAD" w:rsidP="00B02DAD">
      <w:pPr>
        <w:autoSpaceDE w:val="0"/>
        <w:autoSpaceDN w:val="0"/>
        <w:adjustRightInd w:val="0"/>
        <w:spacing w:after="200" w:line="276" w:lineRule="auto"/>
        <w:ind w:left="432" w:right="144"/>
        <w:jc w:val="both"/>
        <w:rPr>
          <w:rFonts w:eastAsia="Calibri"/>
          <w:lang w:val="ro-RO"/>
        </w:rPr>
      </w:pPr>
      <w:r w:rsidRPr="0000355F">
        <w:rPr>
          <w:rFonts w:eastAsia="Calibri"/>
          <w:lang w:val="ro-RO"/>
        </w:rPr>
        <w:t>Prețul este valabil pentru un volum de 120 lt./pers/lună deșeuri menajere reziduale (4 lt./pers./zi). Colectarea, transportul, depozitarea deșeurilor menajere reziduale care exced cantitatea de 120 lt./pers/lună se colectează din saci de plastic de 120 lt. inscripționați, care pot fi solicitate și achiziționate de către utilizatori de la Delegatar. Contravaloare sac plastic de 120 lt. asigurat de către delegat delegatarului pentru cantități de deșeuri în plus față de cea contractată (2 lt./pers./zi): .......................Ron fără TVA inclus.</w:t>
      </w:r>
    </w:p>
    <w:p w:rsidR="00B02DAD" w:rsidRPr="0000355F" w:rsidRDefault="00B02DAD" w:rsidP="00B02DAD">
      <w:pPr>
        <w:spacing w:after="200" w:line="276" w:lineRule="auto"/>
        <w:ind w:left="432" w:right="290"/>
        <w:jc w:val="both"/>
        <w:rPr>
          <w:bCs/>
          <w:lang w:val="ro-RO" w:eastAsia="hu-HU"/>
        </w:rPr>
      </w:pPr>
      <w:r w:rsidRPr="0000355F">
        <w:rPr>
          <w:bCs/>
          <w:lang w:val="ro-RO" w:eastAsia="hu-HU"/>
        </w:rPr>
        <w:t xml:space="preserve">Tarif de salubrizare pentru persoane fizice – colectat, transportat, valorificat deșeuri reciclabile   </w:t>
      </w:r>
      <w:r w:rsidRPr="0000355F">
        <w:rPr>
          <w:b/>
          <w:bCs/>
          <w:lang w:val="ro-RO" w:eastAsia="hu-HU"/>
        </w:rPr>
        <w:t>.........................Ron/pers</w:t>
      </w:r>
      <w:r w:rsidRPr="0000355F">
        <w:rPr>
          <w:bCs/>
          <w:lang w:val="ro-RO" w:eastAsia="hu-HU"/>
        </w:rPr>
        <w:t xml:space="preserve"> compus din:</w:t>
      </w:r>
    </w:p>
    <w:p w:rsidR="00B02DAD" w:rsidRPr="0000355F" w:rsidRDefault="00B02DAD" w:rsidP="00B02DAD">
      <w:pPr>
        <w:numPr>
          <w:ilvl w:val="0"/>
          <w:numId w:val="37"/>
        </w:numPr>
        <w:suppressAutoHyphens/>
        <w:spacing w:after="200" w:line="276" w:lineRule="auto"/>
        <w:ind w:right="290"/>
        <w:contextualSpacing/>
        <w:jc w:val="both"/>
        <w:rPr>
          <w:bCs/>
          <w:lang w:val="ro-RO" w:eastAsia="hu-HU"/>
        </w:rPr>
      </w:pPr>
      <w:r w:rsidRPr="0000355F">
        <w:rPr>
          <w:b/>
          <w:lang w:val="ro-RO" w:eastAsia="hu-HU"/>
        </w:rPr>
        <w:t xml:space="preserve">Tarif </w:t>
      </w:r>
      <w:r w:rsidRPr="0000355F">
        <w:rPr>
          <w:b/>
          <w:bCs/>
          <w:lang w:val="ro-RO" w:eastAsia="hu-HU"/>
        </w:rPr>
        <w:t>colectare separată și transport separat al deșeurilor selective de la persoane fizice: ......................Ron/pers</w:t>
      </w:r>
    </w:p>
    <w:p w:rsidR="00B02DAD" w:rsidRPr="0000355F" w:rsidRDefault="00B02DAD" w:rsidP="00B02DAD">
      <w:pPr>
        <w:numPr>
          <w:ilvl w:val="0"/>
          <w:numId w:val="37"/>
        </w:numPr>
        <w:suppressAutoHyphens/>
        <w:spacing w:after="200" w:line="276" w:lineRule="auto"/>
        <w:ind w:right="290"/>
        <w:contextualSpacing/>
        <w:jc w:val="both"/>
        <w:rPr>
          <w:lang w:val="ro-RO" w:eastAsia="hu-HU"/>
        </w:rPr>
      </w:pPr>
      <w:r w:rsidRPr="0000355F">
        <w:rPr>
          <w:lang w:val="ro-RO" w:eastAsia="hu-HU"/>
        </w:rPr>
        <w:t>Tarif de sortare deșeuri selective: ..............Ron/pers</w:t>
      </w:r>
    </w:p>
    <w:p w:rsidR="00B02DAD" w:rsidRPr="0000355F" w:rsidRDefault="00B02DAD" w:rsidP="00B02DAD">
      <w:pPr>
        <w:numPr>
          <w:ilvl w:val="0"/>
          <w:numId w:val="37"/>
        </w:numPr>
        <w:suppressAutoHyphens/>
        <w:spacing w:after="200" w:line="276" w:lineRule="auto"/>
        <w:ind w:right="290"/>
        <w:contextualSpacing/>
        <w:jc w:val="both"/>
        <w:rPr>
          <w:lang w:val="ro-RO" w:eastAsia="hu-HU"/>
        </w:rPr>
      </w:pPr>
      <w:r w:rsidRPr="0000355F">
        <w:rPr>
          <w:lang w:val="ro-RO" w:eastAsia="hu-HU"/>
        </w:rPr>
        <w:t>Tarif depozitare deșeuri selective nereciclabile:  ..........Ron/pers</w:t>
      </w:r>
    </w:p>
    <w:p w:rsidR="00B02DAD" w:rsidRPr="0000355F" w:rsidRDefault="00B02DAD" w:rsidP="00B02DAD">
      <w:pPr>
        <w:numPr>
          <w:ilvl w:val="0"/>
          <w:numId w:val="37"/>
        </w:numPr>
        <w:suppressAutoHyphens/>
        <w:spacing w:after="200" w:line="276" w:lineRule="auto"/>
        <w:ind w:right="290"/>
        <w:contextualSpacing/>
        <w:jc w:val="both"/>
        <w:rPr>
          <w:lang w:val="ro-RO" w:eastAsia="hu-HU"/>
        </w:rPr>
      </w:pPr>
      <w:r w:rsidRPr="0000355F">
        <w:rPr>
          <w:lang w:val="ro-RO" w:eastAsia="hu-HU"/>
        </w:rPr>
        <w:t>Contribuția pentru economia circulară (CEC): ..............Ron/pers</w:t>
      </w:r>
    </w:p>
    <w:p w:rsidR="00B02DAD" w:rsidRPr="0000355F" w:rsidRDefault="00B02DAD" w:rsidP="00B02DAD">
      <w:pPr>
        <w:numPr>
          <w:ilvl w:val="0"/>
          <w:numId w:val="37"/>
        </w:numPr>
        <w:suppressAutoHyphens/>
        <w:spacing w:after="200" w:line="276" w:lineRule="auto"/>
        <w:ind w:right="290"/>
        <w:contextualSpacing/>
        <w:jc w:val="both"/>
        <w:rPr>
          <w:lang w:val="ro-RO" w:eastAsia="hu-HU"/>
        </w:rPr>
      </w:pPr>
      <w:r w:rsidRPr="0000355F">
        <w:rPr>
          <w:bCs/>
          <w:lang w:val="ro-RO" w:eastAsia="hu-HU"/>
        </w:rPr>
        <w:t xml:space="preserve">Reducere tarif prin valorificarea deșeuri selective:  - </w:t>
      </w:r>
      <w:r w:rsidRPr="0000355F">
        <w:rPr>
          <w:lang w:val="ro-RO" w:eastAsia="hu-HU"/>
        </w:rPr>
        <w:t>..............Ron/pers</w:t>
      </w:r>
    </w:p>
    <w:p w:rsidR="00B02DAD" w:rsidRPr="0000355F" w:rsidRDefault="00B02DAD" w:rsidP="00B02DAD">
      <w:pPr>
        <w:numPr>
          <w:ilvl w:val="0"/>
          <w:numId w:val="37"/>
        </w:numPr>
        <w:suppressAutoHyphens/>
        <w:spacing w:after="200" w:line="276" w:lineRule="auto"/>
        <w:ind w:right="290"/>
        <w:contextualSpacing/>
        <w:jc w:val="both"/>
        <w:rPr>
          <w:lang w:val="ro-RO" w:eastAsia="hu-HU"/>
        </w:rPr>
      </w:pPr>
      <w:r w:rsidRPr="0000355F">
        <w:rPr>
          <w:bCs/>
          <w:lang w:val="ro-RO" w:eastAsia="hu-HU"/>
        </w:rPr>
        <w:t xml:space="preserve">Venituri încasate de la OIREP: - </w:t>
      </w:r>
      <w:r w:rsidRPr="0000355F">
        <w:rPr>
          <w:lang w:val="ro-RO" w:eastAsia="hu-HU"/>
        </w:rPr>
        <w:t>...................Ron/pers</w:t>
      </w:r>
    </w:p>
    <w:p w:rsidR="00B02DAD" w:rsidRPr="0000355F" w:rsidRDefault="00B02DAD" w:rsidP="00B02DAD">
      <w:pPr>
        <w:spacing w:after="200" w:line="276" w:lineRule="auto"/>
        <w:ind w:left="432" w:right="288"/>
        <w:jc w:val="both"/>
        <w:rPr>
          <w:bCs/>
          <w:lang w:val="ro-RO" w:eastAsia="hu-HU"/>
        </w:rPr>
      </w:pPr>
      <w:r w:rsidRPr="0000355F">
        <w:rPr>
          <w:bCs/>
          <w:lang w:val="ro-RO" w:eastAsia="hu-HU"/>
        </w:rPr>
        <w:t>Tarif de salubrizare pentru persoane juridice -  colectat, transportat, depozitat deșeuri menajere similare</w:t>
      </w:r>
      <w:r w:rsidRPr="0000355F">
        <w:rPr>
          <w:b/>
          <w:lang w:val="ro-RO" w:eastAsia="hu-HU"/>
        </w:rPr>
        <w:t>: ....................Ron/mc</w:t>
      </w:r>
      <w:r w:rsidRPr="0000355F">
        <w:rPr>
          <w:bCs/>
          <w:lang w:val="ro-RO" w:eastAsia="hu-HU"/>
        </w:rPr>
        <w:t xml:space="preserve"> compus din:</w:t>
      </w:r>
    </w:p>
    <w:p w:rsidR="00B02DAD" w:rsidRPr="0000355F" w:rsidRDefault="00B02DAD" w:rsidP="00B02DAD">
      <w:pPr>
        <w:numPr>
          <w:ilvl w:val="0"/>
          <w:numId w:val="38"/>
        </w:numPr>
        <w:suppressAutoHyphens/>
        <w:spacing w:after="200" w:line="276" w:lineRule="auto"/>
        <w:ind w:right="290"/>
        <w:contextualSpacing/>
        <w:jc w:val="both"/>
        <w:rPr>
          <w:bCs/>
          <w:lang w:val="ro-RO" w:eastAsia="hu-HU"/>
        </w:rPr>
      </w:pPr>
      <w:r w:rsidRPr="0000355F">
        <w:rPr>
          <w:b/>
          <w:lang w:val="ro-RO" w:eastAsia="hu-HU"/>
        </w:rPr>
        <w:t xml:space="preserve">Tarif </w:t>
      </w:r>
      <w:r w:rsidRPr="0000355F">
        <w:rPr>
          <w:b/>
          <w:bCs/>
          <w:lang w:val="ro-RO" w:eastAsia="hu-HU"/>
        </w:rPr>
        <w:t>colectare separată și transport separat al deșeurilor menajere similare de la persoane juridice: ...................Ron/mc</w:t>
      </w:r>
    </w:p>
    <w:p w:rsidR="00B02DAD" w:rsidRPr="0000355F" w:rsidRDefault="00B02DAD" w:rsidP="00B02DAD">
      <w:pPr>
        <w:numPr>
          <w:ilvl w:val="0"/>
          <w:numId w:val="38"/>
        </w:numPr>
        <w:suppressAutoHyphens/>
        <w:spacing w:after="200" w:line="276" w:lineRule="auto"/>
        <w:ind w:right="290"/>
        <w:contextualSpacing/>
        <w:jc w:val="both"/>
        <w:rPr>
          <w:lang w:val="ro-RO" w:eastAsia="hu-HU"/>
        </w:rPr>
      </w:pPr>
      <w:r w:rsidRPr="0000355F">
        <w:rPr>
          <w:lang w:val="ro-RO" w:eastAsia="hu-HU"/>
        </w:rPr>
        <w:t>Tarif depozitare de deșeuri menajere similare: ................Ron/mc</w:t>
      </w:r>
    </w:p>
    <w:p w:rsidR="00B02DAD" w:rsidRPr="0000355F" w:rsidRDefault="00B02DAD" w:rsidP="00B02DAD">
      <w:pPr>
        <w:numPr>
          <w:ilvl w:val="0"/>
          <w:numId w:val="38"/>
        </w:numPr>
        <w:suppressAutoHyphens/>
        <w:spacing w:after="200" w:line="276" w:lineRule="auto"/>
        <w:ind w:right="290"/>
        <w:contextualSpacing/>
        <w:jc w:val="both"/>
        <w:rPr>
          <w:lang w:val="ro-RO" w:eastAsia="hu-HU"/>
        </w:rPr>
      </w:pPr>
      <w:r w:rsidRPr="0000355F">
        <w:rPr>
          <w:lang w:val="ro-RO" w:eastAsia="hu-HU"/>
        </w:rPr>
        <w:t>Contribuția pentru economia circulară (CEC): ......................Ron/mc</w:t>
      </w:r>
    </w:p>
    <w:p w:rsidR="00B02DAD" w:rsidRPr="0000355F" w:rsidRDefault="00B02DAD" w:rsidP="00B02DAD">
      <w:pPr>
        <w:spacing w:after="200" w:line="276" w:lineRule="auto"/>
        <w:ind w:left="432" w:right="288"/>
        <w:jc w:val="both"/>
        <w:rPr>
          <w:bCs/>
          <w:lang w:val="ro-RO" w:eastAsia="hu-HU"/>
        </w:rPr>
      </w:pPr>
      <w:r w:rsidRPr="0000355F">
        <w:rPr>
          <w:bCs/>
          <w:lang w:val="ro-RO" w:eastAsia="hu-HU"/>
        </w:rPr>
        <w:t xml:space="preserve">Tarif de salubrizare pentru persoane juridice – colectat, transportat, valorificat deșeuri reciclabile   </w:t>
      </w:r>
      <w:r w:rsidRPr="0000355F">
        <w:rPr>
          <w:b/>
          <w:bCs/>
          <w:lang w:val="ro-RO" w:eastAsia="hu-HU"/>
        </w:rPr>
        <w:t>......................Ron/mc</w:t>
      </w:r>
      <w:r w:rsidRPr="0000355F">
        <w:rPr>
          <w:bCs/>
          <w:lang w:val="ro-RO" w:eastAsia="hu-HU"/>
        </w:rPr>
        <w:t xml:space="preserve"> compus din:</w:t>
      </w:r>
    </w:p>
    <w:p w:rsidR="00B02DAD" w:rsidRPr="0000355F" w:rsidRDefault="00B02DAD" w:rsidP="00B02DAD">
      <w:pPr>
        <w:numPr>
          <w:ilvl w:val="0"/>
          <w:numId w:val="37"/>
        </w:numPr>
        <w:suppressAutoHyphens/>
        <w:spacing w:after="200" w:line="276" w:lineRule="auto"/>
        <w:ind w:right="290"/>
        <w:contextualSpacing/>
        <w:jc w:val="both"/>
        <w:rPr>
          <w:bCs/>
          <w:lang w:val="ro-RO" w:eastAsia="hu-HU"/>
        </w:rPr>
      </w:pPr>
      <w:r w:rsidRPr="0000355F">
        <w:rPr>
          <w:b/>
          <w:lang w:val="ro-RO" w:eastAsia="hu-HU"/>
        </w:rPr>
        <w:t xml:space="preserve">Tarif </w:t>
      </w:r>
      <w:r w:rsidRPr="0000355F">
        <w:rPr>
          <w:b/>
          <w:bCs/>
          <w:lang w:val="ro-RO" w:eastAsia="hu-HU"/>
        </w:rPr>
        <w:t>colectare separată și transport separat al deșeurilor selective de la persoane juridice: ......................Ron/mc</w:t>
      </w:r>
    </w:p>
    <w:p w:rsidR="00B02DAD" w:rsidRPr="0000355F" w:rsidRDefault="00B02DAD" w:rsidP="00B02DAD">
      <w:pPr>
        <w:numPr>
          <w:ilvl w:val="0"/>
          <w:numId w:val="37"/>
        </w:numPr>
        <w:suppressAutoHyphens/>
        <w:spacing w:after="200" w:line="276" w:lineRule="auto"/>
        <w:ind w:right="290"/>
        <w:contextualSpacing/>
        <w:jc w:val="both"/>
        <w:rPr>
          <w:lang w:val="ro-RO" w:eastAsia="hu-HU"/>
        </w:rPr>
      </w:pPr>
      <w:r w:rsidRPr="0000355F">
        <w:rPr>
          <w:lang w:val="ro-RO" w:eastAsia="hu-HU"/>
        </w:rPr>
        <w:lastRenderedPageBreak/>
        <w:t>Tarif de sortare deșeuri selective: .................Ron/mc</w:t>
      </w:r>
    </w:p>
    <w:p w:rsidR="00B02DAD" w:rsidRPr="0000355F" w:rsidRDefault="00B02DAD" w:rsidP="00B02DAD">
      <w:pPr>
        <w:numPr>
          <w:ilvl w:val="0"/>
          <w:numId w:val="37"/>
        </w:numPr>
        <w:suppressAutoHyphens/>
        <w:spacing w:after="200" w:line="276" w:lineRule="auto"/>
        <w:ind w:right="290"/>
        <w:contextualSpacing/>
        <w:jc w:val="both"/>
        <w:rPr>
          <w:lang w:val="ro-RO" w:eastAsia="hu-HU"/>
        </w:rPr>
      </w:pPr>
      <w:r w:rsidRPr="0000355F">
        <w:rPr>
          <w:bCs/>
          <w:lang w:val="ro-RO" w:eastAsia="hu-HU"/>
        </w:rPr>
        <w:t xml:space="preserve">Reducere tarif prin valorificarea deșeuri selective:  - </w:t>
      </w:r>
      <w:r w:rsidRPr="0000355F">
        <w:rPr>
          <w:lang w:val="ro-RO" w:eastAsia="hu-HU"/>
        </w:rPr>
        <w:t>......................Ron/mc</w:t>
      </w:r>
    </w:p>
    <w:p w:rsidR="00B02DAD" w:rsidRPr="0000355F" w:rsidRDefault="00B02DAD" w:rsidP="00B02DAD">
      <w:pPr>
        <w:numPr>
          <w:ilvl w:val="0"/>
          <w:numId w:val="37"/>
        </w:numPr>
        <w:suppressAutoHyphens/>
        <w:spacing w:after="200" w:line="276" w:lineRule="auto"/>
        <w:ind w:right="290"/>
        <w:contextualSpacing/>
        <w:jc w:val="both"/>
        <w:rPr>
          <w:lang w:val="ro-RO" w:eastAsia="hu-HU"/>
        </w:rPr>
      </w:pPr>
      <w:r w:rsidRPr="0000355F">
        <w:rPr>
          <w:bCs/>
          <w:lang w:val="ro-RO" w:eastAsia="hu-HU"/>
        </w:rPr>
        <w:t xml:space="preserve">Venituri încasate de la OIREP: - </w:t>
      </w:r>
      <w:r w:rsidRPr="0000355F">
        <w:rPr>
          <w:lang w:val="ro-RO" w:eastAsia="hu-HU"/>
        </w:rPr>
        <w:t>....................................Ron/mc</w:t>
      </w:r>
    </w:p>
    <w:p w:rsidR="00B02DAD" w:rsidRPr="0000355F" w:rsidRDefault="00B02DAD" w:rsidP="00B02DAD">
      <w:pPr>
        <w:tabs>
          <w:tab w:val="left" w:pos="10620"/>
        </w:tabs>
        <w:suppressAutoHyphens/>
        <w:autoSpaceDE w:val="0"/>
        <w:autoSpaceDN w:val="0"/>
        <w:adjustRightInd w:val="0"/>
        <w:ind w:right="486"/>
        <w:jc w:val="both"/>
        <w:rPr>
          <w:b/>
          <w:noProof/>
          <w:lang w:val="ro-RO" w:eastAsia="ro-RO"/>
        </w:rPr>
      </w:pPr>
    </w:p>
    <w:p w:rsidR="00B02DAD" w:rsidRPr="0000355F" w:rsidRDefault="00B02DAD" w:rsidP="00B02DAD">
      <w:pPr>
        <w:tabs>
          <w:tab w:val="left" w:pos="10620"/>
        </w:tabs>
        <w:suppressAutoHyphens/>
        <w:autoSpaceDE w:val="0"/>
        <w:autoSpaceDN w:val="0"/>
        <w:adjustRightInd w:val="0"/>
        <w:ind w:right="486"/>
        <w:jc w:val="both"/>
        <w:rPr>
          <w:b/>
          <w:noProof/>
          <w:lang w:val="ro-RO" w:eastAsia="ro-RO"/>
        </w:rPr>
      </w:pPr>
    </w:p>
    <w:p w:rsidR="00B02DAD" w:rsidRPr="0000355F" w:rsidRDefault="00B02DAD" w:rsidP="00B02DAD">
      <w:pPr>
        <w:tabs>
          <w:tab w:val="left" w:pos="10620"/>
        </w:tabs>
        <w:suppressAutoHyphens/>
        <w:autoSpaceDE w:val="0"/>
        <w:autoSpaceDN w:val="0"/>
        <w:adjustRightInd w:val="0"/>
        <w:ind w:right="486"/>
        <w:jc w:val="both"/>
        <w:rPr>
          <w:b/>
          <w:noProof/>
          <w:lang w:val="ro-RO" w:eastAsia="ro-RO"/>
        </w:rPr>
      </w:pPr>
      <w:r w:rsidRPr="0000355F">
        <w:rPr>
          <w:b/>
          <w:noProof/>
          <w:lang w:val="ro-RO" w:eastAsia="ro-RO"/>
        </w:rPr>
        <w:tab/>
      </w:r>
    </w:p>
    <w:p w:rsidR="00B02DAD" w:rsidRPr="0000355F" w:rsidRDefault="00B02DAD" w:rsidP="00B02DAD">
      <w:pPr>
        <w:widowControl w:val="0"/>
        <w:tabs>
          <w:tab w:val="left" w:pos="823"/>
          <w:tab w:val="left" w:pos="10620"/>
        </w:tabs>
        <w:kinsoku w:val="0"/>
        <w:overflowPunct w:val="0"/>
        <w:autoSpaceDE w:val="0"/>
        <w:autoSpaceDN w:val="0"/>
        <w:adjustRightInd w:val="0"/>
        <w:ind w:left="567" w:right="486"/>
        <w:jc w:val="both"/>
        <w:rPr>
          <w:b/>
          <w:noProof/>
          <w:u w:val="single"/>
          <w:lang w:val="hu-HU" w:eastAsia="hu-HU"/>
        </w:rPr>
      </w:pPr>
      <w:r w:rsidRPr="0000355F">
        <w:rPr>
          <w:b/>
          <w:noProof/>
          <w:u w:val="single"/>
          <w:lang w:val="hu-HU" w:eastAsia="hu-HU"/>
        </w:rPr>
        <w:t>Servicii conexe:</w:t>
      </w:r>
    </w:p>
    <w:p w:rsidR="00B02DAD" w:rsidRPr="0000355F" w:rsidRDefault="00B02DAD" w:rsidP="00B02DAD">
      <w:pPr>
        <w:widowControl w:val="0"/>
        <w:tabs>
          <w:tab w:val="left" w:pos="823"/>
          <w:tab w:val="left" w:pos="10620"/>
        </w:tabs>
        <w:kinsoku w:val="0"/>
        <w:overflowPunct w:val="0"/>
        <w:autoSpaceDE w:val="0"/>
        <w:autoSpaceDN w:val="0"/>
        <w:adjustRightInd w:val="0"/>
        <w:ind w:left="567" w:right="486"/>
        <w:jc w:val="both"/>
        <w:rPr>
          <w:b/>
          <w:noProof/>
          <w:u w:val="single"/>
          <w:lang w:val="hu-HU" w:eastAsia="hu-HU"/>
        </w:rPr>
      </w:pPr>
    </w:p>
    <w:p w:rsidR="00B02DAD" w:rsidRPr="0000355F" w:rsidRDefault="00B02DAD" w:rsidP="00B02DAD">
      <w:pPr>
        <w:widowControl w:val="0"/>
        <w:tabs>
          <w:tab w:val="left" w:pos="709"/>
          <w:tab w:val="left" w:pos="10620"/>
        </w:tabs>
        <w:kinsoku w:val="0"/>
        <w:overflowPunct w:val="0"/>
        <w:autoSpaceDE w:val="0"/>
        <w:autoSpaceDN w:val="0"/>
        <w:adjustRightInd w:val="0"/>
        <w:ind w:left="567" w:right="486"/>
        <w:jc w:val="both"/>
        <w:rPr>
          <w:b/>
          <w:noProof/>
          <w:lang w:val="hu-HU" w:eastAsia="hu-HU"/>
        </w:rPr>
      </w:pPr>
      <w:r w:rsidRPr="0000355F">
        <w:rPr>
          <w:b/>
          <w:noProof/>
          <w:lang w:val="hu-HU" w:eastAsia="hu-HU"/>
        </w:rPr>
        <w:t xml:space="preserve">3. </w:t>
      </w:r>
      <w:r w:rsidRPr="0000355F">
        <w:rPr>
          <w:b/>
          <w:bCs/>
          <w:noProof/>
          <w:lang w:val="hu-HU" w:eastAsia="hu-HU"/>
        </w:rPr>
        <w:t xml:space="preserve">Tarif  gestionare </w:t>
      </w:r>
      <w:r w:rsidRPr="0000355F">
        <w:rPr>
          <w:noProof/>
          <w:lang w:val="hu-HU" w:eastAsia="hu-HU"/>
        </w:rPr>
        <w:t>deșeurilor provenite din locuințe</w:t>
      </w:r>
      <w:r w:rsidRPr="0000355F">
        <w:rPr>
          <w:b/>
          <w:bCs/>
          <w:noProof/>
          <w:lang w:val="hu-HU" w:eastAsia="hu-HU"/>
        </w:rPr>
        <w:t xml:space="preserve">: </w:t>
      </w:r>
      <w:r w:rsidRPr="0000355F">
        <w:rPr>
          <w:noProof/>
          <w:lang w:val="hu-HU" w:eastAsia="hu-HU"/>
        </w:rPr>
        <w:t>..................lei/mc + TVA</w:t>
      </w:r>
      <w:r w:rsidRPr="0000355F">
        <w:rPr>
          <w:b/>
          <w:bCs/>
          <w:noProof/>
          <w:lang w:val="hu-HU" w:eastAsia="hu-HU"/>
        </w:rPr>
        <w:t xml:space="preserve">. </w:t>
      </w:r>
    </w:p>
    <w:p w:rsidR="00B02DAD" w:rsidRPr="0000355F" w:rsidRDefault="00B02DAD" w:rsidP="00B02DAD">
      <w:pPr>
        <w:widowControl w:val="0"/>
        <w:tabs>
          <w:tab w:val="left" w:pos="709"/>
          <w:tab w:val="left" w:pos="10620"/>
        </w:tabs>
        <w:kinsoku w:val="0"/>
        <w:overflowPunct w:val="0"/>
        <w:autoSpaceDE w:val="0"/>
        <w:autoSpaceDN w:val="0"/>
        <w:adjustRightInd w:val="0"/>
        <w:ind w:left="567" w:right="486"/>
        <w:jc w:val="both"/>
        <w:rPr>
          <w:b/>
          <w:bCs/>
          <w:noProof/>
          <w:lang w:val="hu-HU" w:eastAsia="hu-HU"/>
        </w:rPr>
      </w:pPr>
      <w:r w:rsidRPr="0000355F">
        <w:rPr>
          <w:b/>
          <w:bCs/>
          <w:noProof/>
          <w:lang w:val="hu-HU" w:eastAsia="hu-HU"/>
        </w:rPr>
        <w:t>Factura se emite către utilizatorii serviciului.</w:t>
      </w:r>
    </w:p>
    <w:p w:rsidR="00B02DAD" w:rsidRPr="0000355F" w:rsidRDefault="00B02DAD" w:rsidP="00B02DAD">
      <w:pPr>
        <w:widowControl w:val="0"/>
        <w:numPr>
          <w:ilvl w:val="0"/>
          <w:numId w:val="39"/>
        </w:numPr>
        <w:tabs>
          <w:tab w:val="left" w:pos="709"/>
          <w:tab w:val="left" w:pos="851"/>
          <w:tab w:val="left" w:pos="10620"/>
        </w:tabs>
        <w:suppressAutoHyphens/>
        <w:kinsoku w:val="0"/>
        <w:overflowPunct w:val="0"/>
        <w:autoSpaceDE w:val="0"/>
        <w:autoSpaceDN w:val="0"/>
        <w:adjustRightInd w:val="0"/>
        <w:spacing w:before="16" w:line="260" w:lineRule="exact"/>
        <w:ind w:left="567" w:right="486" w:hanging="27"/>
        <w:jc w:val="both"/>
        <w:rPr>
          <w:b/>
          <w:noProof/>
          <w:sz w:val="26"/>
          <w:szCs w:val="26"/>
          <w:lang w:val="hu-HU" w:eastAsia="hu-HU"/>
        </w:rPr>
      </w:pPr>
      <w:r w:rsidRPr="0000355F">
        <w:rPr>
          <w:b/>
          <w:bCs/>
          <w:noProof/>
          <w:spacing w:val="-1"/>
          <w:lang w:val="hu-HU" w:eastAsia="hu-HU"/>
        </w:rPr>
        <w:t>Tarif</w:t>
      </w:r>
      <w:r w:rsidRPr="0000355F">
        <w:rPr>
          <w:b/>
          <w:bCs/>
          <w:noProof/>
          <w:lang w:val="hu-HU" w:eastAsia="hu-HU"/>
        </w:rPr>
        <w:t xml:space="preserve"> </w:t>
      </w:r>
      <w:r w:rsidRPr="0000355F">
        <w:rPr>
          <w:b/>
          <w:bCs/>
          <w:noProof/>
          <w:spacing w:val="54"/>
          <w:lang w:val="hu-HU" w:eastAsia="hu-HU"/>
        </w:rPr>
        <w:t xml:space="preserve"> </w:t>
      </w:r>
      <w:r w:rsidRPr="0000355F">
        <w:rPr>
          <w:b/>
          <w:bCs/>
          <w:noProof/>
          <w:spacing w:val="-1"/>
          <w:lang w:val="hu-HU" w:eastAsia="hu-HU"/>
        </w:rPr>
        <w:t>gestionare</w:t>
      </w:r>
      <w:r w:rsidRPr="0000355F">
        <w:rPr>
          <w:noProof/>
          <w:lang w:val="hu-HU" w:eastAsia="hu-HU"/>
        </w:rPr>
        <w:t xml:space="preserve"> </w:t>
      </w:r>
      <w:r w:rsidRPr="0000355F">
        <w:rPr>
          <w:noProof/>
          <w:spacing w:val="53"/>
          <w:lang w:val="hu-HU" w:eastAsia="hu-HU"/>
        </w:rPr>
        <w:t xml:space="preserve"> </w:t>
      </w:r>
      <w:r w:rsidRPr="0000355F">
        <w:rPr>
          <w:noProof/>
          <w:lang w:val="hu-HU" w:eastAsia="hu-HU"/>
        </w:rPr>
        <w:t xml:space="preserve">deșeurilor </w:t>
      </w:r>
      <w:r w:rsidRPr="0000355F">
        <w:rPr>
          <w:noProof/>
          <w:spacing w:val="54"/>
          <w:lang w:val="hu-HU" w:eastAsia="hu-HU"/>
        </w:rPr>
        <w:t xml:space="preserve"> </w:t>
      </w:r>
      <w:r w:rsidRPr="0000355F">
        <w:rPr>
          <w:noProof/>
          <w:lang w:val="hu-HU" w:eastAsia="hu-HU"/>
        </w:rPr>
        <w:t xml:space="preserve">voluminoase </w:t>
      </w:r>
      <w:r w:rsidRPr="0000355F">
        <w:rPr>
          <w:b/>
          <w:bCs/>
          <w:noProof/>
          <w:lang w:val="hu-HU" w:eastAsia="hu-HU"/>
        </w:rPr>
        <w:t>cu autospecială tip cârlig pentru containere ................ mc</w:t>
      </w:r>
      <w:r w:rsidRPr="0000355F">
        <w:rPr>
          <w:noProof/>
          <w:lang w:val="hu-HU" w:eastAsia="hu-HU"/>
        </w:rPr>
        <w:t xml:space="preserve">: </w:t>
      </w:r>
      <w:r w:rsidRPr="0000355F">
        <w:rPr>
          <w:noProof/>
          <w:spacing w:val="55"/>
          <w:lang w:val="hu-HU" w:eastAsia="hu-HU"/>
        </w:rPr>
        <w:t xml:space="preserve"> </w:t>
      </w:r>
      <w:r w:rsidRPr="0000355F">
        <w:rPr>
          <w:noProof/>
          <w:spacing w:val="-1"/>
          <w:lang w:val="hu-HU" w:eastAsia="hu-HU"/>
        </w:rPr>
        <w:t>............... lei/mc+TVA.</w:t>
      </w:r>
      <w:r w:rsidRPr="0000355F">
        <w:rPr>
          <w:noProof/>
          <w:lang w:val="hu-HU" w:eastAsia="hu-HU"/>
        </w:rPr>
        <w:t xml:space="preserve"> </w:t>
      </w:r>
      <w:r w:rsidRPr="0000355F">
        <w:rPr>
          <w:noProof/>
          <w:spacing w:val="55"/>
          <w:lang w:val="hu-HU" w:eastAsia="hu-HU"/>
        </w:rPr>
        <w:t xml:space="preserve"> </w:t>
      </w:r>
      <w:r w:rsidRPr="0000355F">
        <w:rPr>
          <w:b/>
          <w:bCs/>
          <w:noProof/>
          <w:spacing w:val="-1"/>
          <w:lang w:val="hu-HU" w:eastAsia="hu-HU"/>
        </w:rPr>
        <w:t>Factura</w:t>
      </w:r>
      <w:r w:rsidRPr="0000355F">
        <w:rPr>
          <w:b/>
          <w:bCs/>
          <w:noProof/>
          <w:lang w:val="hu-HU" w:eastAsia="hu-HU"/>
        </w:rPr>
        <w:t xml:space="preserve"> </w:t>
      </w:r>
      <w:r w:rsidRPr="0000355F">
        <w:rPr>
          <w:b/>
          <w:bCs/>
          <w:noProof/>
          <w:spacing w:val="53"/>
          <w:lang w:val="hu-HU" w:eastAsia="hu-HU"/>
        </w:rPr>
        <w:t xml:space="preserve"> </w:t>
      </w:r>
      <w:r w:rsidRPr="0000355F">
        <w:rPr>
          <w:b/>
          <w:bCs/>
          <w:noProof/>
          <w:lang w:val="hu-HU" w:eastAsia="hu-HU"/>
        </w:rPr>
        <w:t xml:space="preserve">se </w:t>
      </w:r>
      <w:r w:rsidRPr="0000355F">
        <w:rPr>
          <w:b/>
          <w:bCs/>
          <w:noProof/>
          <w:spacing w:val="54"/>
          <w:lang w:val="hu-HU" w:eastAsia="hu-HU"/>
        </w:rPr>
        <w:t xml:space="preserve"> </w:t>
      </w:r>
      <w:r w:rsidRPr="0000355F">
        <w:rPr>
          <w:b/>
          <w:bCs/>
          <w:noProof/>
          <w:spacing w:val="-1"/>
          <w:lang w:val="hu-HU" w:eastAsia="hu-HU"/>
        </w:rPr>
        <w:t>emite</w:t>
      </w:r>
      <w:r w:rsidRPr="0000355F">
        <w:rPr>
          <w:b/>
          <w:bCs/>
          <w:noProof/>
          <w:lang w:val="hu-HU" w:eastAsia="hu-HU"/>
        </w:rPr>
        <w:t xml:space="preserve"> </w:t>
      </w:r>
      <w:r w:rsidRPr="0000355F">
        <w:rPr>
          <w:b/>
          <w:bCs/>
          <w:noProof/>
          <w:spacing w:val="54"/>
          <w:lang w:val="hu-HU" w:eastAsia="hu-HU"/>
        </w:rPr>
        <w:t xml:space="preserve"> </w:t>
      </w:r>
      <w:r w:rsidRPr="0000355F">
        <w:rPr>
          <w:b/>
          <w:bCs/>
          <w:noProof/>
          <w:spacing w:val="-1"/>
          <w:lang w:val="hu-HU" w:eastAsia="hu-HU"/>
        </w:rPr>
        <w:t>către utilizatorii/solicitantul</w:t>
      </w:r>
      <w:r w:rsidRPr="0000355F">
        <w:rPr>
          <w:b/>
          <w:bCs/>
          <w:noProof/>
          <w:lang w:val="hu-HU" w:eastAsia="hu-HU"/>
        </w:rPr>
        <w:t xml:space="preserve"> </w:t>
      </w:r>
      <w:r w:rsidRPr="0000355F">
        <w:rPr>
          <w:b/>
          <w:bCs/>
          <w:noProof/>
          <w:spacing w:val="-1"/>
          <w:lang w:val="hu-HU" w:eastAsia="hu-HU"/>
        </w:rPr>
        <w:t>serviciului.</w:t>
      </w:r>
    </w:p>
    <w:p w:rsidR="00B02DAD" w:rsidRPr="0000355F" w:rsidRDefault="00B02DAD" w:rsidP="00B02DAD">
      <w:pPr>
        <w:widowControl w:val="0"/>
        <w:numPr>
          <w:ilvl w:val="0"/>
          <w:numId w:val="39"/>
        </w:numPr>
        <w:tabs>
          <w:tab w:val="left" w:pos="851"/>
          <w:tab w:val="left" w:pos="10620"/>
        </w:tabs>
        <w:suppressAutoHyphens/>
        <w:kinsoku w:val="0"/>
        <w:overflowPunct w:val="0"/>
        <w:autoSpaceDE w:val="0"/>
        <w:autoSpaceDN w:val="0"/>
        <w:adjustRightInd w:val="0"/>
        <w:spacing w:before="16" w:line="260" w:lineRule="exact"/>
        <w:ind w:left="567" w:right="486" w:hanging="27"/>
        <w:jc w:val="both"/>
        <w:rPr>
          <w:b/>
          <w:bCs/>
          <w:noProof/>
          <w:sz w:val="26"/>
          <w:szCs w:val="26"/>
          <w:lang w:val="hu-HU" w:eastAsia="hu-HU"/>
        </w:rPr>
      </w:pPr>
      <w:r w:rsidRPr="0000355F">
        <w:rPr>
          <w:b/>
          <w:noProof/>
          <w:spacing w:val="-1"/>
          <w:lang w:val="hu-HU" w:eastAsia="hu-HU"/>
        </w:rPr>
        <w:t>Tarif</w:t>
      </w:r>
      <w:r w:rsidRPr="0000355F">
        <w:rPr>
          <w:b/>
          <w:noProof/>
          <w:lang w:val="hu-HU" w:eastAsia="hu-HU"/>
        </w:rPr>
        <w:t xml:space="preserve"> </w:t>
      </w:r>
      <w:r w:rsidRPr="0000355F">
        <w:rPr>
          <w:b/>
          <w:noProof/>
          <w:spacing w:val="54"/>
          <w:lang w:val="hu-HU" w:eastAsia="hu-HU"/>
        </w:rPr>
        <w:t xml:space="preserve"> </w:t>
      </w:r>
      <w:r w:rsidRPr="0000355F">
        <w:rPr>
          <w:b/>
          <w:noProof/>
          <w:spacing w:val="-1"/>
          <w:lang w:val="hu-HU" w:eastAsia="hu-HU"/>
        </w:rPr>
        <w:t>gestionare</w:t>
      </w:r>
      <w:r w:rsidRPr="0000355F">
        <w:rPr>
          <w:b/>
          <w:noProof/>
          <w:lang w:val="hu-HU" w:eastAsia="hu-HU"/>
        </w:rPr>
        <w:t xml:space="preserve"> </w:t>
      </w:r>
      <w:r w:rsidRPr="0000355F">
        <w:rPr>
          <w:b/>
          <w:noProof/>
          <w:spacing w:val="53"/>
          <w:lang w:val="hu-HU" w:eastAsia="hu-HU"/>
        </w:rPr>
        <w:t xml:space="preserve"> </w:t>
      </w:r>
      <w:r w:rsidRPr="0000355F">
        <w:rPr>
          <w:bCs/>
          <w:noProof/>
          <w:lang w:val="hu-HU" w:eastAsia="hu-HU"/>
        </w:rPr>
        <w:t xml:space="preserve">deșeurilor </w:t>
      </w:r>
      <w:r w:rsidRPr="0000355F">
        <w:rPr>
          <w:bCs/>
          <w:noProof/>
          <w:spacing w:val="54"/>
          <w:lang w:val="hu-HU" w:eastAsia="hu-HU"/>
        </w:rPr>
        <w:t xml:space="preserve"> </w:t>
      </w:r>
      <w:r w:rsidRPr="0000355F">
        <w:rPr>
          <w:bCs/>
          <w:noProof/>
          <w:lang w:val="hu-HU" w:eastAsia="hu-HU"/>
        </w:rPr>
        <w:t>voluminoase</w:t>
      </w:r>
      <w:r w:rsidRPr="0000355F">
        <w:rPr>
          <w:b/>
          <w:noProof/>
          <w:lang w:val="hu-HU" w:eastAsia="hu-HU"/>
        </w:rPr>
        <w:t xml:space="preserve"> cu transport autospecială container 5 mc:</w:t>
      </w:r>
      <w:r w:rsidRPr="0000355F">
        <w:rPr>
          <w:b/>
          <w:noProof/>
          <w:spacing w:val="38"/>
          <w:lang w:val="hu-HU" w:eastAsia="hu-HU"/>
        </w:rPr>
        <w:t xml:space="preserve"> </w:t>
      </w:r>
      <w:r w:rsidRPr="0000355F">
        <w:rPr>
          <w:bCs/>
          <w:noProof/>
          <w:lang w:val="hu-HU" w:eastAsia="hu-HU"/>
        </w:rPr>
        <w:t>.......................lei/mc</w:t>
      </w:r>
      <w:r w:rsidRPr="0000355F">
        <w:rPr>
          <w:bCs/>
          <w:noProof/>
          <w:spacing w:val="37"/>
          <w:lang w:val="hu-HU" w:eastAsia="hu-HU"/>
        </w:rPr>
        <w:t xml:space="preserve"> </w:t>
      </w:r>
      <w:r w:rsidRPr="0000355F">
        <w:rPr>
          <w:bCs/>
          <w:noProof/>
          <w:lang w:val="hu-HU" w:eastAsia="hu-HU"/>
        </w:rPr>
        <w:t>+</w:t>
      </w:r>
      <w:r w:rsidRPr="0000355F">
        <w:rPr>
          <w:bCs/>
          <w:noProof/>
          <w:spacing w:val="37"/>
          <w:lang w:val="hu-HU" w:eastAsia="hu-HU"/>
        </w:rPr>
        <w:t xml:space="preserve"> </w:t>
      </w:r>
      <w:r w:rsidRPr="0000355F">
        <w:rPr>
          <w:bCs/>
          <w:noProof/>
          <w:spacing w:val="-1"/>
          <w:lang w:val="hu-HU" w:eastAsia="hu-HU"/>
        </w:rPr>
        <w:t>TVA.</w:t>
      </w:r>
      <w:r w:rsidRPr="0000355F">
        <w:rPr>
          <w:b/>
          <w:noProof/>
          <w:spacing w:val="37"/>
          <w:lang w:val="hu-HU" w:eastAsia="hu-HU"/>
        </w:rPr>
        <w:t xml:space="preserve"> </w:t>
      </w:r>
      <w:r w:rsidRPr="0000355F">
        <w:rPr>
          <w:b/>
          <w:noProof/>
          <w:spacing w:val="-1"/>
          <w:lang w:val="hu-HU" w:eastAsia="hu-HU"/>
        </w:rPr>
        <w:t xml:space="preserve">Factura </w:t>
      </w:r>
      <w:r w:rsidRPr="0000355F">
        <w:rPr>
          <w:b/>
          <w:noProof/>
          <w:lang w:val="hu-HU" w:eastAsia="hu-HU"/>
        </w:rPr>
        <w:t>se</w:t>
      </w:r>
      <w:r w:rsidRPr="0000355F">
        <w:rPr>
          <w:b/>
          <w:noProof/>
          <w:spacing w:val="1"/>
          <w:lang w:val="hu-HU" w:eastAsia="hu-HU"/>
        </w:rPr>
        <w:t xml:space="preserve"> </w:t>
      </w:r>
      <w:r w:rsidRPr="0000355F">
        <w:rPr>
          <w:b/>
          <w:noProof/>
          <w:spacing w:val="-1"/>
          <w:lang w:val="hu-HU" w:eastAsia="hu-HU"/>
        </w:rPr>
        <w:t>emite</w:t>
      </w:r>
      <w:r w:rsidRPr="0000355F">
        <w:rPr>
          <w:b/>
          <w:noProof/>
          <w:lang w:val="hu-HU" w:eastAsia="hu-HU"/>
        </w:rPr>
        <w:t xml:space="preserve"> </w:t>
      </w:r>
      <w:r w:rsidRPr="0000355F">
        <w:rPr>
          <w:b/>
          <w:noProof/>
          <w:spacing w:val="-1"/>
          <w:lang w:val="hu-HU" w:eastAsia="hu-HU"/>
        </w:rPr>
        <w:t>către utilizatorii/solicitantul</w:t>
      </w:r>
      <w:r w:rsidRPr="0000355F">
        <w:rPr>
          <w:b/>
          <w:noProof/>
          <w:lang w:val="hu-HU" w:eastAsia="hu-HU"/>
        </w:rPr>
        <w:t xml:space="preserve"> </w:t>
      </w:r>
      <w:r w:rsidRPr="0000355F">
        <w:rPr>
          <w:b/>
          <w:noProof/>
          <w:spacing w:val="-1"/>
          <w:lang w:val="hu-HU" w:eastAsia="hu-HU"/>
        </w:rPr>
        <w:t>serviciului.</w:t>
      </w:r>
    </w:p>
    <w:p w:rsidR="00B02DAD" w:rsidRPr="0000355F" w:rsidRDefault="00B02DAD" w:rsidP="00B02DAD">
      <w:pPr>
        <w:widowControl w:val="0"/>
        <w:numPr>
          <w:ilvl w:val="0"/>
          <w:numId w:val="39"/>
        </w:numPr>
        <w:tabs>
          <w:tab w:val="left" w:pos="851"/>
          <w:tab w:val="left" w:pos="10620"/>
        </w:tabs>
        <w:suppressAutoHyphens/>
        <w:kinsoku w:val="0"/>
        <w:overflowPunct w:val="0"/>
        <w:autoSpaceDE w:val="0"/>
        <w:autoSpaceDN w:val="0"/>
        <w:adjustRightInd w:val="0"/>
        <w:spacing w:before="16" w:line="260" w:lineRule="exact"/>
        <w:ind w:left="567" w:right="486" w:hanging="27"/>
        <w:jc w:val="both"/>
        <w:rPr>
          <w:b/>
          <w:noProof/>
          <w:sz w:val="26"/>
          <w:szCs w:val="26"/>
          <w:lang w:val="hu-HU" w:eastAsia="hu-HU"/>
        </w:rPr>
      </w:pPr>
      <w:r w:rsidRPr="0000355F">
        <w:rPr>
          <w:b/>
          <w:noProof/>
          <w:spacing w:val="-1"/>
          <w:lang w:val="hu-HU" w:eastAsia="hu-HU"/>
        </w:rPr>
        <w:t>Tarif</w:t>
      </w:r>
      <w:r w:rsidRPr="0000355F">
        <w:rPr>
          <w:b/>
          <w:noProof/>
          <w:lang w:val="hu-HU" w:eastAsia="hu-HU"/>
        </w:rPr>
        <w:t xml:space="preserve"> </w:t>
      </w:r>
      <w:r w:rsidRPr="0000355F">
        <w:rPr>
          <w:b/>
          <w:noProof/>
          <w:spacing w:val="22"/>
          <w:lang w:val="hu-HU" w:eastAsia="hu-HU"/>
        </w:rPr>
        <w:t xml:space="preserve"> </w:t>
      </w:r>
      <w:r w:rsidRPr="0000355F">
        <w:rPr>
          <w:b/>
          <w:noProof/>
          <w:spacing w:val="-1"/>
          <w:lang w:val="hu-HU" w:eastAsia="hu-HU"/>
        </w:rPr>
        <w:t>gestionare</w:t>
      </w:r>
      <w:r w:rsidRPr="0000355F">
        <w:rPr>
          <w:b/>
          <w:noProof/>
          <w:spacing w:val="10"/>
          <w:lang w:val="hu-HU" w:eastAsia="hu-HU"/>
        </w:rPr>
        <w:t xml:space="preserve"> </w:t>
      </w:r>
      <w:r w:rsidRPr="0000355F">
        <w:rPr>
          <w:bCs/>
          <w:noProof/>
          <w:lang w:val="hu-HU" w:eastAsia="hu-HU"/>
        </w:rPr>
        <w:t>deșeurilor</w:t>
      </w:r>
      <w:r w:rsidRPr="0000355F">
        <w:rPr>
          <w:bCs/>
          <w:noProof/>
          <w:spacing w:val="11"/>
          <w:lang w:val="hu-HU" w:eastAsia="hu-HU"/>
        </w:rPr>
        <w:t xml:space="preserve"> </w:t>
      </w:r>
      <w:r w:rsidRPr="0000355F">
        <w:rPr>
          <w:bCs/>
          <w:noProof/>
          <w:spacing w:val="-1"/>
          <w:lang w:val="hu-HU" w:eastAsia="hu-HU"/>
        </w:rPr>
        <w:t>municipale</w:t>
      </w:r>
      <w:r w:rsidRPr="0000355F">
        <w:rPr>
          <w:bCs/>
          <w:noProof/>
          <w:spacing w:val="10"/>
          <w:lang w:val="hu-HU" w:eastAsia="hu-HU"/>
        </w:rPr>
        <w:t xml:space="preserve"> </w:t>
      </w:r>
      <w:r w:rsidRPr="0000355F">
        <w:rPr>
          <w:bCs/>
          <w:noProof/>
          <w:lang w:val="hu-HU" w:eastAsia="hu-HU"/>
        </w:rPr>
        <w:t>abandonate:</w:t>
      </w:r>
      <w:r w:rsidRPr="0000355F">
        <w:rPr>
          <w:b/>
          <w:noProof/>
          <w:lang w:val="hu-HU" w:eastAsia="hu-HU"/>
        </w:rPr>
        <w:t xml:space="preserve"> </w:t>
      </w:r>
      <w:r w:rsidRPr="0000355F">
        <w:rPr>
          <w:bCs/>
          <w:noProof/>
          <w:spacing w:val="12"/>
          <w:lang w:val="hu-HU" w:eastAsia="hu-HU"/>
        </w:rPr>
        <w:t>...........................</w:t>
      </w:r>
      <w:r w:rsidRPr="0000355F">
        <w:rPr>
          <w:bCs/>
          <w:noProof/>
          <w:lang w:val="hu-HU" w:eastAsia="hu-HU"/>
        </w:rPr>
        <w:t>lei/to</w:t>
      </w:r>
      <w:r w:rsidRPr="0000355F">
        <w:rPr>
          <w:bCs/>
          <w:noProof/>
          <w:spacing w:val="11"/>
          <w:lang w:val="hu-HU" w:eastAsia="hu-HU"/>
        </w:rPr>
        <w:t xml:space="preserve"> </w:t>
      </w:r>
      <w:r w:rsidRPr="0000355F">
        <w:rPr>
          <w:bCs/>
          <w:noProof/>
          <w:lang w:val="hu-HU" w:eastAsia="hu-HU"/>
        </w:rPr>
        <w:t>+</w:t>
      </w:r>
      <w:r w:rsidRPr="0000355F">
        <w:rPr>
          <w:bCs/>
          <w:noProof/>
          <w:spacing w:val="10"/>
          <w:lang w:val="hu-HU" w:eastAsia="hu-HU"/>
        </w:rPr>
        <w:t xml:space="preserve"> </w:t>
      </w:r>
      <w:r w:rsidRPr="0000355F">
        <w:rPr>
          <w:bCs/>
          <w:noProof/>
          <w:spacing w:val="-1"/>
          <w:lang w:val="hu-HU" w:eastAsia="hu-HU"/>
        </w:rPr>
        <w:t>TVA</w:t>
      </w:r>
      <w:r w:rsidRPr="0000355F">
        <w:rPr>
          <w:b/>
          <w:noProof/>
          <w:spacing w:val="-1"/>
          <w:lang w:val="hu-HU" w:eastAsia="hu-HU"/>
        </w:rPr>
        <w:t>.</w:t>
      </w:r>
      <w:r w:rsidRPr="0000355F">
        <w:rPr>
          <w:b/>
          <w:noProof/>
          <w:spacing w:val="14"/>
          <w:lang w:val="hu-HU" w:eastAsia="hu-HU"/>
        </w:rPr>
        <w:t xml:space="preserve"> </w:t>
      </w:r>
      <w:r w:rsidRPr="0000355F">
        <w:rPr>
          <w:b/>
          <w:noProof/>
          <w:spacing w:val="-1"/>
          <w:lang w:val="hu-HU" w:eastAsia="hu-HU"/>
        </w:rPr>
        <w:t>Factura</w:t>
      </w:r>
      <w:r w:rsidRPr="0000355F">
        <w:rPr>
          <w:b/>
          <w:noProof/>
          <w:spacing w:val="10"/>
          <w:lang w:val="hu-HU" w:eastAsia="hu-HU"/>
        </w:rPr>
        <w:t xml:space="preserve"> </w:t>
      </w:r>
      <w:r w:rsidRPr="0000355F">
        <w:rPr>
          <w:b/>
          <w:noProof/>
          <w:spacing w:val="1"/>
          <w:lang w:val="hu-HU" w:eastAsia="hu-HU"/>
        </w:rPr>
        <w:t>se</w:t>
      </w:r>
      <w:r w:rsidRPr="0000355F">
        <w:rPr>
          <w:b/>
          <w:noProof/>
          <w:spacing w:val="10"/>
          <w:lang w:val="hu-HU" w:eastAsia="hu-HU"/>
        </w:rPr>
        <w:t xml:space="preserve"> </w:t>
      </w:r>
      <w:r w:rsidRPr="0000355F">
        <w:rPr>
          <w:b/>
          <w:noProof/>
          <w:spacing w:val="-1"/>
          <w:lang w:val="hu-HU" w:eastAsia="hu-HU"/>
        </w:rPr>
        <w:t>emite</w:t>
      </w:r>
      <w:r w:rsidRPr="0000355F">
        <w:rPr>
          <w:b/>
          <w:noProof/>
          <w:spacing w:val="11"/>
          <w:lang w:val="hu-HU" w:eastAsia="hu-HU"/>
        </w:rPr>
        <w:t xml:space="preserve"> </w:t>
      </w:r>
      <w:r w:rsidRPr="0000355F">
        <w:rPr>
          <w:b/>
          <w:noProof/>
          <w:lang w:val="hu-HU" w:eastAsia="hu-HU"/>
        </w:rPr>
        <w:t xml:space="preserve">către </w:t>
      </w:r>
      <w:r w:rsidRPr="0000355F">
        <w:rPr>
          <w:b/>
          <w:noProof/>
          <w:spacing w:val="-1"/>
          <w:lang w:val="hu-HU" w:eastAsia="hu-HU"/>
        </w:rPr>
        <w:t>delegatar.</w:t>
      </w:r>
    </w:p>
    <w:p w:rsidR="00B02DAD" w:rsidRPr="0000355F" w:rsidRDefault="00B02DAD" w:rsidP="00B02DAD">
      <w:pPr>
        <w:widowControl w:val="0"/>
        <w:numPr>
          <w:ilvl w:val="0"/>
          <w:numId w:val="39"/>
        </w:numPr>
        <w:tabs>
          <w:tab w:val="left" w:pos="851"/>
          <w:tab w:val="left" w:pos="10620"/>
        </w:tabs>
        <w:suppressAutoHyphens/>
        <w:kinsoku w:val="0"/>
        <w:overflowPunct w:val="0"/>
        <w:autoSpaceDE w:val="0"/>
        <w:autoSpaceDN w:val="0"/>
        <w:adjustRightInd w:val="0"/>
        <w:spacing w:before="16" w:line="260" w:lineRule="exact"/>
        <w:ind w:left="567" w:right="486" w:hanging="27"/>
        <w:jc w:val="both"/>
        <w:rPr>
          <w:b/>
          <w:noProof/>
          <w:sz w:val="26"/>
          <w:szCs w:val="26"/>
          <w:lang w:val="hu-HU" w:eastAsia="hu-HU"/>
        </w:rPr>
      </w:pPr>
      <w:r w:rsidRPr="0000355F">
        <w:rPr>
          <w:b/>
          <w:noProof/>
          <w:spacing w:val="-1"/>
          <w:lang w:val="hu-HU" w:eastAsia="hu-HU"/>
        </w:rPr>
        <w:t>Tarif</w:t>
      </w:r>
      <w:r w:rsidRPr="0000355F">
        <w:rPr>
          <w:b/>
          <w:noProof/>
          <w:spacing w:val="39"/>
          <w:lang w:val="hu-HU" w:eastAsia="hu-HU"/>
        </w:rPr>
        <w:t xml:space="preserve"> </w:t>
      </w:r>
      <w:r w:rsidRPr="0000355F">
        <w:rPr>
          <w:b/>
          <w:noProof/>
          <w:spacing w:val="-1"/>
          <w:lang w:val="hu-HU" w:eastAsia="hu-HU"/>
        </w:rPr>
        <w:t>gestionarea</w:t>
      </w:r>
      <w:r w:rsidRPr="0000355F">
        <w:rPr>
          <w:b/>
          <w:noProof/>
          <w:spacing w:val="39"/>
          <w:lang w:val="hu-HU" w:eastAsia="hu-HU"/>
        </w:rPr>
        <w:t xml:space="preserve"> </w:t>
      </w:r>
      <w:r w:rsidRPr="0000355F">
        <w:rPr>
          <w:bCs/>
          <w:noProof/>
          <w:spacing w:val="-1"/>
          <w:lang w:val="hu-HU" w:eastAsia="hu-HU"/>
        </w:rPr>
        <w:t>deșeurilor</w:t>
      </w:r>
      <w:r w:rsidRPr="0000355F">
        <w:rPr>
          <w:bCs/>
          <w:noProof/>
          <w:spacing w:val="39"/>
          <w:lang w:val="hu-HU" w:eastAsia="hu-HU"/>
        </w:rPr>
        <w:t xml:space="preserve"> </w:t>
      </w:r>
      <w:r w:rsidRPr="0000355F">
        <w:rPr>
          <w:bCs/>
          <w:noProof/>
          <w:spacing w:val="-1"/>
          <w:lang w:val="hu-HU" w:eastAsia="hu-HU"/>
        </w:rPr>
        <w:t>abandonate</w:t>
      </w:r>
      <w:r w:rsidRPr="0000355F">
        <w:rPr>
          <w:b/>
          <w:noProof/>
          <w:spacing w:val="40"/>
          <w:lang w:val="hu-HU" w:eastAsia="hu-HU"/>
        </w:rPr>
        <w:t xml:space="preserve"> </w:t>
      </w:r>
      <w:r w:rsidRPr="0000355F">
        <w:rPr>
          <w:b/>
          <w:noProof/>
          <w:lang w:val="hu-HU" w:eastAsia="hu-HU"/>
        </w:rPr>
        <w:t>provenite</w:t>
      </w:r>
      <w:r w:rsidRPr="0000355F">
        <w:rPr>
          <w:b/>
          <w:noProof/>
          <w:spacing w:val="39"/>
          <w:lang w:val="hu-HU" w:eastAsia="hu-HU"/>
        </w:rPr>
        <w:t xml:space="preserve"> </w:t>
      </w:r>
      <w:r w:rsidRPr="0000355F">
        <w:rPr>
          <w:b/>
          <w:noProof/>
          <w:lang w:val="hu-HU" w:eastAsia="hu-HU"/>
        </w:rPr>
        <w:t>de</w:t>
      </w:r>
      <w:r w:rsidRPr="0000355F">
        <w:rPr>
          <w:b/>
          <w:noProof/>
          <w:spacing w:val="39"/>
          <w:lang w:val="hu-HU" w:eastAsia="hu-HU"/>
        </w:rPr>
        <w:t xml:space="preserve"> </w:t>
      </w:r>
      <w:r w:rsidRPr="0000355F">
        <w:rPr>
          <w:b/>
          <w:noProof/>
          <w:lang w:val="hu-HU" w:eastAsia="hu-HU"/>
        </w:rPr>
        <w:t>la</w:t>
      </w:r>
      <w:r w:rsidRPr="0000355F">
        <w:rPr>
          <w:b/>
          <w:noProof/>
          <w:spacing w:val="40"/>
          <w:lang w:val="hu-HU" w:eastAsia="hu-HU"/>
        </w:rPr>
        <w:t xml:space="preserve"> </w:t>
      </w:r>
      <w:r w:rsidRPr="0000355F">
        <w:rPr>
          <w:b/>
          <w:noProof/>
          <w:spacing w:val="-1"/>
          <w:lang w:val="hu-HU" w:eastAsia="hu-HU"/>
        </w:rPr>
        <w:t>lucrări</w:t>
      </w:r>
      <w:r w:rsidRPr="0000355F">
        <w:rPr>
          <w:b/>
          <w:noProof/>
          <w:spacing w:val="40"/>
          <w:lang w:val="hu-HU" w:eastAsia="hu-HU"/>
        </w:rPr>
        <w:t xml:space="preserve"> </w:t>
      </w:r>
      <w:r w:rsidRPr="0000355F">
        <w:rPr>
          <w:b/>
          <w:noProof/>
          <w:lang w:val="hu-HU" w:eastAsia="hu-HU"/>
        </w:rPr>
        <w:t>de</w:t>
      </w:r>
      <w:r w:rsidRPr="0000355F">
        <w:rPr>
          <w:b/>
          <w:noProof/>
          <w:spacing w:val="39"/>
          <w:lang w:val="hu-HU" w:eastAsia="hu-HU"/>
        </w:rPr>
        <w:t xml:space="preserve"> </w:t>
      </w:r>
      <w:r w:rsidRPr="0000355F">
        <w:rPr>
          <w:b/>
          <w:noProof/>
          <w:lang w:val="hu-HU" w:eastAsia="hu-HU"/>
        </w:rPr>
        <w:t>construcții:</w:t>
      </w:r>
      <w:r w:rsidRPr="0000355F">
        <w:rPr>
          <w:noProof/>
          <w:spacing w:val="41"/>
          <w:lang w:val="hu-HU" w:eastAsia="hu-HU"/>
        </w:rPr>
        <w:t xml:space="preserve"> </w:t>
      </w:r>
      <w:r w:rsidRPr="0000355F">
        <w:rPr>
          <w:noProof/>
          <w:lang w:val="hu-HU" w:eastAsia="hu-HU"/>
        </w:rPr>
        <w:t>.......................lei/mc + TVA</w:t>
      </w:r>
      <w:r w:rsidRPr="0000355F">
        <w:rPr>
          <w:b/>
          <w:noProof/>
          <w:spacing w:val="-1"/>
          <w:lang w:val="hu-HU" w:eastAsia="hu-HU"/>
        </w:rPr>
        <w:t>.</w:t>
      </w:r>
      <w:r w:rsidRPr="0000355F">
        <w:rPr>
          <w:noProof/>
          <w:spacing w:val="-1"/>
          <w:lang w:val="hu-HU" w:eastAsia="hu-HU"/>
        </w:rPr>
        <w:t xml:space="preserve"> </w:t>
      </w:r>
      <w:r w:rsidRPr="0000355F">
        <w:rPr>
          <w:b/>
          <w:bCs/>
          <w:noProof/>
          <w:spacing w:val="-1"/>
          <w:lang w:val="hu-HU" w:eastAsia="hu-HU"/>
        </w:rPr>
        <w:t>Factura</w:t>
      </w:r>
      <w:r w:rsidRPr="0000355F">
        <w:rPr>
          <w:b/>
          <w:bCs/>
          <w:noProof/>
          <w:spacing w:val="-2"/>
          <w:lang w:val="hu-HU" w:eastAsia="hu-HU"/>
        </w:rPr>
        <w:t xml:space="preserve"> </w:t>
      </w:r>
      <w:r w:rsidRPr="0000355F">
        <w:rPr>
          <w:b/>
          <w:bCs/>
          <w:noProof/>
          <w:spacing w:val="1"/>
          <w:lang w:val="hu-HU" w:eastAsia="hu-HU"/>
        </w:rPr>
        <w:t>se</w:t>
      </w:r>
      <w:r w:rsidRPr="0000355F">
        <w:rPr>
          <w:b/>
          <w:bCs/>
          <w:noProof/>
          <w:spacing w:val="-1"/>
          <w:lang w:val="hu-HU" w:eastAsia="hu-HU"/>
        </w:rPr>
        <w:t xml:space="preserve"> emite</w:t>
      </w:r>
      <w:r w:rsidRPr="0000355F">
        <w:rPr>
          <w:b/>
          <w:bCs/>
          <w:noProof/>
          <w:lang w:val="hu-HU" w:eastAsia="hu-HU"/>
        </w:rPr>
        <w:t xml:space="preserve"> </w:t>
      </w:r>
      <w:r w:rsidRPr="0000355F">
        <w:rPr>
          <w:b/>
          <w:bCs/>
          <w:noProof/>
          <w:spacing w:val="-1"/>
          <w:lang w:val="hu-HU" w:eastAsia="hu-HU"/>
        </w:rPr>
        <w:t>către</w:t>
      </w:r>
      <w:r w:rsidRPr="0000355F">
        <w:rPr>
          <w:b/>
          <w:bCs/>
          <w:noProof/>
          <w:lang w:val="hu-HU" w:eastAsia="hu-HU"/>
        </w:rPr>
        <w:t xml:space="preserve"> </w:t>
      </w:r>
      <w:r w:rsidRPr="0000355F">
        <w:rPr>
          <w:b/>
          <w:bCs/>
          <w:noProof/>
          <w:spacing w:val="-1"/>
          <w:lang w:val="hu-HU" w:eastAsia="hu-HU"/>
        </w:rPr>
        <w:t>delegatar.</w:t>
      </w: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rPr>
          <w:lang w:val="ro-RO" w:eastAsia="ar-SA"/>
        </w:rPr>
      </w:pPr>
    </w:p>
    <w:p w:rsidR="00B02DAD" w:rsidRPr="00B02DAD" w:rsidRDefault="00B02DAD" w:rsidP="00B02DAD">
      <w:pPr>
        <w:spacing w:after="200" w:line="276" w:lineRule="auto"/>
        <w:rPr>
          <w:lang w:val="ro-RO" w:eastAsia="ar-SA"/>
        </w:rPr>
      </w:pPr>
    </w:p>
    <w:p w:rsidR="00856D5F" w:rsidRDefault="00856D5F" w:rsidP="00856D5F">
      <w:pPr>
        <w:rPr>
          <w:lang w:eastAsia="ar-SA"/>
        </w:rPr>
      </w:pPr>
    </w:p>
    <w:p w:rsidR="009C7F73" w:rsidRDefault="009C7F73" w:rsidP="00856D5F">
      <w:pPr>
        <w:rPr>
          <w:lang w:eastAsia="ar-SA"/>
        </w:rPr>
      </w:pPr>
    </w:p>
    <w:p w:rsidR="009C7F73" w:rsidRPr="0020176D" w:rsidRDefault="009C7F73" w:rsidP="00856D5F">
      <w:pPr>
        <w:rPr>
          <w:lang w:eastAsia="ar-SA"/>
        </w:rPr>
      </w:pPr>
    </w:p>
    <w:tbl>
      <w:tblPr>
        <w:tblpPr w:leftFromText="180" w:rightFromText="180" w:vertAnchor="text" w:horzAnchor="margin" w:tblpY="145"/>
        <w:tblW w:w="0" w:type="auto"/>
        <w:tblLook w:val="04A0" w:firstRow="1" w:lastRow="0" w:firstColumn="1" w:lastColumn="0" w:noHBand="0" w:noVBand="1"/>
      </w:tblPr>
      <w:tblGrid>
        <w:gridCol w:w="4531"/>
        <w:gridCol w:w="4531"/>
      </w:tblGrid>
      <w:tr w:rsidR="00856D5F" w:rsidRPr="0020176D" w:rsidTr="000B5891">
        <w:tc>
          <w:tcPr>
            <w:tcW w:w="4531" w:type="dxa"/>
            <w:shd w:val="clear" w:color="auto" w:fill="auto"/>
          </w:tcPr>
          <w:p w:rsidR="00856D5F" w:rsidRPr="0020176D" w:rsidRDefault="00856D5F" w:rsidP="000B5891">
            <w:r w:rsidRPr="0020176D">
              <w:t xml:space="preserve">OPERATOR ECONOMIC </w:t>
            </w:r>
          </w:p>
        </w:tc>
        <w:tc>
          <w:tcPr>
            <w:tcW w:w="4531" w:type="dxa"/>
            <w:shd w:val="clear" w:color="auto" w:fill="auto"/>
          </w:tcPr>
          <w:p w:rsidR="00856D5F" w:rsidRPr="0020176D" w:rsidRDefault="00856D5F" w:rsidP="000B5891">
            <w:pPr>
              <w:jc w:val="center"/>
            </w:pPr>
            <w:r w:rsidRPr="0020176D">
              <w:t xml:space="preserve">                                        </w:t>
            </w:r>
            <w:proofErr w:type="spellStart"/>
            <w:r w:rsidRPr="00782EFE">
              <w:rPr>
                <w:b/>
                <w:bCs/>
              </w:rPr>
              <w:t>Formular</w:t>
            </w:r>
            <w:proofErr w:type="spellEnd"/>
            <w:r w:rsidRPr="00782EFE">
              <w:rPr>
                <w:b/>
                <w:bCs/>
              </w:rPr>
              <w:t xml:space="preserve"> nr. 7</w:t>
            </w:r>
          </w:p>
        </w:tc>
      </w:tr>
      <w:tr w:rsidR="00856D5F" w:rsidRPr="0020176D" w:rsidTr="000B5891">
        <w:tc>
          <w:tcPr>
            <w:tcW w:w="4531" w:type="dxa"/>
            <w:shd w:val="clear" w:color="auto" w:fill="auto"/>
          </w:tcPr>
          <w:p w:rsidR="00856D5F" w:rsidRPr="0020176D" w:rsidRDefault="00856D5F" w:rsidP="000B5891">
            <w:r w:rsidRPr="0020176D">
              <w:t>(</w:t>
            </w:r>
            <w:proofErr w:type="spellStart"/>
            <w:r w:rsidRPr="0020176D">
              <w:t>denumire</w:t>
            </w:r>
            <w:proofErr w:type="spellEnd"/>
            <w:r w:rsidRPr="0020176D">
              <w:t xml:space="preserve"> / </w:t>
            </w:r>
            <w:proofErr w:type="spellStart"/>
            <w:r w:rsidRPr="0020176D">
              <w:t>numele</w:t>
            </w:r>
            <w:proofErr w:type="spellEnd"/>
            <w:r w:rsidRPr="0020176D">
              <w:t xml:space="preserve">) </w:t>
            </w:r>
          </w:p>
        </w:tc>
        <w:tc>
          <w:tcPr>
            <w:tcW w:w="4531" w:type="dxa"/>
            <w:shd w:val="clear" w:color="auto" w:fill="auto"/>
          </w:tcPr>
          <w:p w:rsidR="00856D5F" w:rsidRPr="0020176D" w:rsidRDefault="00856D5F" w:rsidP="000B5891"/>
        </w:tc>
      </w:tr>
    </w:tbl>
    <w:p w:rsidR="00856D5F" w:rsidRPr="0020176D" w:rsidRDefault="00856D5F" w:rsidP="00856D5F">
      <w:pPr>
        <w:jc w:val="center"/>
        <w:rPr>
          <w:b/>
          <w:u w:val="single"/>
        </w:rPr>
      </w:pPr>
    </w:p>
    <w:p w:rsidR="00856D5F" w:rsidRPr="0020176D" w:rsidRDefault="00856D5F" w:rsidP="00856D5F">
      <w:pPr>
        <w:jc w:val="center"/>
        <w:rPr>
          <w:b/>
          <w:u w:val="single"/>
        </w:rPr>
      </w:pPr>
    </w:p>
    <w:p w:rsidR="00856D5F" w:rsidRPr="0020176D" w:rsidRDefault="00856D5F" w:rsidP="00856D5F">
      <w:pPr>
        <w:jc w:val="center"/>
        <w:rPr>
          <w:b/>
          <w:u w:val="single"/>
        </w:rPr>
      </w:pPr>
    </w:p>
    <w:p w:rsidR="00856D5F" w:rsidRPr="0020176D" w:rsidRDefault="00856D5F" w:rsidP="00856D5F">
      <w:pPr>
        <w:jc w:val="center"/>
        <w:rPr>
          <w:b/>
          <w:u w:val="single"/>
        </w:rPr>
      </w:pPr>
    </w:p>
    <w:p w:rsidR="00856D5F" w:rsidRPr="0020176D" w:rsidRDefault="00856D5F" w:rsidP="00856D5F">
      <w:pPr>
        <w:jc w:val="center"/>
        <w:rPr>
          <w:b/>
          <w:u w:val="single"/>
        </w:rPr>
      </w:pPr>
      <w:r w:rsidRPr="0020176D">
        <w:rPr>
          <w:b/>
          <w:u w:val="single"/>
        </w:rPr>
        <w:t>PROPUNEREA TEHNICĂ</w:t>
      </w:r>
    </w:p>
    <w:p w:rsidR="00856D5F" w:rsidRPr="0020176D" w:rsidRDefault="00856D5F" w:rsidP="00856D5F">
      <w:pPr>
        <w:jc w:val="center"/>
      </w:pPr>
    </w:p>
    <w:p w:rsidR="00856D5F" w:rsidRPr="0020176D" w:rsidRDefault="00856D5F" w:rsidP="00856D5F">
      <w:pPr>
        <w:jc w:val="center"/>
      </w:pPr>
      <w:r w:rsidRPr="0020176D">
        <w:lastRenderedPageBreak/>
        <w:t>METODOLOGIA PENTRU REALIZAREA LUCRĂRII</w:t>
      </w:r>
    </w:p>
    <w:p w:rsidR="00856D5F" w:rsidRPr="0020176D" w:rsidRDefault="00856D5F" w:rsidP="00856D5F">
      <w:pPr>
        <w:jc w:val="center"/>
      </w:pPr>
    </w:p>
    <w:p w:rsidR="007B5915" w:rsidRPr="007B5915" w:rsidRDefault="007B5915" w:rsidP="007B5915">
      <w:pPr>
        <w:autoSpaceDE w:val="0"/>
        <w:spacing w:line="276" w:lineRule="auto"/>
        <w:jc w:val="both"/>
        <w:rPr>
          <w:rFonts w:ascii="Inter" w:hAnsi="Inter"/>
          <w:sz w:val="20"/>
          <w:szCs w:val="20"/>
          <w:lang w:val="ro-RO"/>
        </w:rPr>
      </w:pPr>
      <w:r w:rsidRPr="007B5915">
        <w:rPr>
          <w:rFonts w:ascii="Inter" w:hAnsi="Inter"/>
          <w:sz w:val="20"/>
          <w:szCs w:val="20"/>
          <w:lang w:val="ro-RO"/>
        </w:rPr>
        <w:t>OFERTANTUL</w:t>
      </w:r>
    </w:p>
    <w:p w:rsidR="007B5915" w:rsidRPr="007B5915" w:rsidRDefault="007B5915" w:rsidP="007B5915">
      <w:pPr>
        <w:autoSpaceDE w:val="0"/>
        <w:spacing w:line="276" w:lineRule="auto"/>
        <w:jc w:val="both"/>
        <w:rPr>
          <w:rFonts w:ascii="Inter" w:hAnsi="Inter"/>
          <w:sz w:val="20"/>
          <w:szCs w:val="20"/>
          <w:lang w:val="ro-RO"/>
        </w:rPr>
      </w:pPr>
      <w:r w:rsidRPr="007B5915">
        <w:rPr>
          <w:rFonts w:ascii="Inter" w:hAnsi="Inter"/>
          <w:sz w:val="20"/>
          <w:szCs w:val="20"/>
          <w:lang w:val="ro-RO"/>
        </w:rPr>
        <w:t>..................………….</w:t>
      </w:r>
    </w:p>
    <w:p w:rsidR="007B5915" w:rsidRPr="007B5915" w:rsidRDefault="007B5915" w:rsidP="007B5915">
      <w:pPr>
        <w:autoSpaceDE w:val="0"/>
        <w:spacing w:line="276" w:lineRule="auto"/>
        <w:jc w:val="both"/>
        <w:rPr>
          <w:rFonts w:ascii="Inter" w:hAnsi="Inter"/>
          <w:sz w:val="20"/>
          <w:szCs w:val="20"/>
          <w:lang w:val="ro-RO"/>
        </w:rPr>
      </w:pPr>
      <w:r w:rsidRPr="007B5915">
        <w:rPr>
          <w:rFonts w:ascii="Inter" w:hAnsi="Inter"/>
          <w:sz w:val="20"/>
          <w:szCs w:val="20"/>
          <w:lang w:val="ro-RO"/>
        </w:rPr>
        <w:t xml:space="preserve"> (denumirea/numele)                                        </w:t>
      </w:r>
    </w:p>
    <w:p w:rsidR="007B5915" w:rsidRPr="007B5915" w:rsidRDefault="007B5915" w:rsidP="007B5915">
      <w:pPr>
        <w:autoSpaceDE w:val="0"/>
        <w:spacing w:line="276" w:lineRule="auto"/>
        <w:jc w:val="both"/>
        <w:rPr>
          <w:rFonts w:ascii="Inter" w:hAnsi="Inter"/>
          <w:sz w:val="20"/>
          <w:szCs w:val="20"/>
          <w:lang w:val="ro-RO"/>
        </w:rPr>
      </w:pPr>
    </w:p>
    <w:p w:rsidR="007B5915" w:rsidRPr="007B5915" w:rsidRDefault="007B5915" w:rsidP="007B5915">
      <w:pPr>
        <w:autoSpaceDE w:val="0"/>
        <w:spacing w:line="276" w:lineRule="auto"/>
        <w:jc w:val="center"/>
        <w:rPr>
          <w:rFonts w:ascii="Inter" w:hAnsi="Inter"/>
          <w:b/>
          <w:sz w:val="20"/>
          <w:szCs w:val="20"/>
          <w:lang w:val="ro-RO"/>
        </w:rPr>
      </w:pPr>
      <w:r w:rsidRPr="007B5915">
        <w:rPr>
          <w:rFonts w:ascii="Inter" w:hAnsi="Inter"/>
          <w:b/>
          <w:sz w:val="20"/>
          <w:szCs w:val="20"/>
          <w:lang w:val="ro-RO"/>
        </w:rPr>
        <w:t>OFERTA TEHNICĂ</w:t>
      </w:r>
    </w:p>
    <w:p w:rsidR="007B5915" w:rsidRPr="007B5915" w:rsidRDefault="007B5915" w:rsidP="007B5915">
      <w:pPr>
        <w:autoSpaceDE w:val="0"/>
        <w:spacing w:line="276" w:lineRule="auto"/>
        <w:jc w:val="center"/>
        <w:rPr>
          <w:rFonts w:ascii="Inter" w:hAnsi="Inter"/>
          <w:b/>
          <w:sz w:val="20"/>
          <w:szCs w:val="20"/>
          <w:lang w:val="ro-RO"/>
        </w:rPr>
      </w:pPr>
    </w:p>
    <w:p w:rsidR="007B5915" w:rsidRPr="007B5915" w:rsidRDefault="007B5915" w:rsidP="007B5915">
      <w:pPr>
        <w:autoSpaceDE w:val="0"/>
        <w:spacing w:line="276" w:lineRule="auto"/>
        <w:rPr>
          <w:rFonts w:ascii="Inter" w:hAnsi="Inter"/>
          <w:sz w:val="20"/>
          <w:szCs w:val="20"/>
          <w:lang w:val="ro-RO"/>
        </w:rPr>
      </w:pPr>
    </w:p>
    <w:p w:rsidR="007B5915" w:rsidRPr="007B5915" w:rsidRDefault="007B5915" w:rsidP="007B5915">
      <w:pPr>
        <w:autoSpaceDE w:val="0"/>
        <w:spacing w:line="276" w:lineRule="auto"/>
        <w:jc w:val="both"/>
        <w:rPr>
          <w:rFonts w:ascii="Inter" w:hAnsi="Inter"/>
          <w:sz w:val="20"/>
          <w:szCs w:val="20"/>
          <w:lang w:val="ro-RO"/>
        </w:rPr>
      </w:pPr>
      <w:r w:rsidRPr="007B5915">
        <w:rPr>
          <w:rFonts w:ascii="Inter" w:hAnsi="Inter"/>
          <w:sz w:val="20"/>
          <w:szCs w:val="20"/>
          <w:lang w:val="ro-RO"/>
        </w:rPr>
        <w:t>Data întocmirii………………………………….</w:t>
      </w:r>
    </w:p>
    <w:p w:rsidR="007B5915" w:rsidRPr="007B5915" w:rsidRDefault="007B5915" w:rsidP="007B5915">
      <w:pPr>
        <w:autoSpaceDE w:val="0"/>
        <w:spacing w:line="276" w:lineRule="auto"/>
        <w:jc w:val="both"/>
        <w:rPr>
          <w:rFonts w:ascii="Inter" w:hAnsi="Inter"/>
          <w:sz w:val="20"/>
          <w:szCs w:val="20"/>
          <w:lang w:val="ro-RO"/>
        </w:rPr>
      </w:pPr>
      <w:r w:rsidRPr="007B5915">
        <w:rPr>
          <w:rFonts w:ascii="Inter" w:hAnsi="Inter"/>
          <w:sz w:val="20"/>
          <w:szCs w:val="20"/>
          <w:lang w:val="ro-RO"/>
        </w:rPr>
        <w:t>Data până la care oferta este valabilă………….</w:t>
      </w:r>
    </w:p>
    <w:p w:rsidR="007B5915" w:rsidRPr="007B5915" w:rsidRDefault="007B5915" w:rsidP="007B5915">
      <w:pPr>
        <w:keepNext/>
        <w:widowControl w:val="0"/>
        <w:numPr>
          <w:ilvl w:val="3"/>
          <w:numId w:val="34"/>
        </w:numPr>
        <w:suppressAutoHyphens/>
        <w:spacing w:line="276" w:lineRule="auto"/>
        <w:outlineLvl w:val="3"/>
        <w:rPr>
          <w:rFonts w:ascii="Inter" w:hAnsi="Inter"/>
          <w:b/>
          <w:sz w:val="20"/>
          <w:szCs w:val="20"/>
          <w:lang w:val="ro-RO"/>
        </w:rPr>
      </w:pPr>
    </w:p>
    <w:p w:rsidR="007B5915" w:rsidRPr="007B5915" w:rsidRDefault="007B5915" w:rsidP="007B5915">
      <w:pPr>
        <w:spacing w:line="276" w:lineRule="auto"/>
        <w:jc w:val="center"/>
        <w:rPr>
          <w:rFonts w:ascii="Inter" w:hAnsi="Inter"/>
          <w:b/>
          <w:sz w:val="20"/>
          <w:szCs w:val="20"/>
          <w:lang w:val="ro-RO"/>
        </w:rPr>
      </w:pPr>
    </w:p>
    <w:p w:rsidR="007B5915" w:rsidRPr="007B5915" w:rsidRDefault="007B5915" w:rsidP="007B5915">
      <w:pPr>
        <w:spacing w:line="276" w:lineRule="auto"/>
        <w:jc w:val="center"/>
        <w:rPr>
          <w:rFonts w:ascii="Inter" w:hAnsi="Inter"/>
          <w:b/>
          <w:sz w:val="20"/>
          <w:szCs w:val="20"/>
          <w:lang w:val="ro-RO"/>
        </w:rPr>
      </w:pPr>
    </w:p>
    <w:p w:rsidR="007B5915" w:rsidRPr="007B5915" w:rsidRDefault="007B5915" w:rsidP="007B5915">
      <w:pPr>
        <w:spacing w:line="276" w:lineRule="auto"/>
        <w:jc w:val="center"/>
        <w:rPr>
          <w:rFonts w:ascii="Inter" w:hAnsi="Inter"/>
          <w:b/>
          <w:sz w:val="20"/>
          <w:szCs w:val="20"/>
          <w:lang w:val="ro-RO"/>
        </w:rPr>
      </w:pPr>
    </w:p>
    <w:p w:rsidR="007B5915" w:rsidRPr="007B5915" w:rsidRDefault="007B5915" w:rsidP="007B5915">
      <w:pPr>
        <w:spacing w:line="276" w:lineRule="auto"/>
        <w:jc w:val="both"/>
        <w:rPr>
          <w:rFonts w:ascii="Inter" w:hAnsi="Inter"/>
          <w:sz w:val="20"/>
          <w:szCs w:val="20"/>
          <w:lang w:val="ro-RO"/>
        </w:rPr>
      </w:pPr>
      <w:r w:rsidRPr="007B5915">
        <w:rPr>
          <w:rFonts w:ascii="Inter" w:hAnsi="Inter"/>
          <w:b/>
          <w:sz w:val="20"/>
          <w:szCs w:val="20"/>
          <w:lang w:val="ro-RO"/>
        </w:rPr>
        <w:t>1. Examinând documentaţia de atribuire, subsemnaţii...................., reprezentanţi ai ofertantului __________________ (denumirea/numele ofertantului), ne oferim ca, în conformitate cu prevederile şi cerinţele cuprinse în Caietul de sarcini, să prestăm ..................</w:t>
      </w: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both"/>
        <w:rPr>
          <w:rFonts w:ascii="Inter" w:hAnsi="Inter"/>
          <w:sz w:val="20"/>
          <w:szCs w:val="20"/>
          <w:lang w:val="ro-RO"/>
        </w:rPr>
      </w:pPr>
    </w:p>
    <w:p w:rsidR="007B5915" w:rsidRPr="007B5915" w:rsidRDefault="007B5915" w:rsidP="007B5915">
      <w:pPr>
        <w:spacing w:line="276" w:lineRule="auto"/>
        <w:jc w:val="center"/>
        <w:rPr>
          <w:rFonts w:ascii="Inter" w:hAnsi="Inter"/>
          <w:sz w:val="20"/>
          <w:szCs w:val="20"/>
          <w:lang w:val="ro-RO"/>
        </w:rPr>
      </w:pPr>
      <w:r w:rsidRPr="007B5915">
        <w:rPr>
          <w:rFonts w:ascii="Inter" w:hAnsi="Inter"/>
          <w:sz w:val="20"/>
          <w:szCs w:val="20"/>
          <w:lang w:val="ro-RO"/>
        </w:rPr>
        <w:t>Semnătura şi ştampila ofertantului,</w:t>
      </w:r>
    </w:p>
    <w:p w:rsidR="007B5915" w:rsidRPr="007B5915" w:rsidRDefault="007B5915" w:rsidP="007B5915">
      <w:pPr>
        <w:autoSpaceDE w:val="0"/>
        <w:spacing w:line="276" w:lineRule="auto"/>
        <w:jc w:val="center"/>
        <w:rPr>
          <w:rFonts w:ascii="Inter" w:hAnsi="Inter"/>
          <w:sz w:val="20"/>
          <w:szCs w:val="20"/>
          <w:lang w:val="ro-RO"/>
        </w:rPr>
      </w:pPr>
      <w:r w:rsidRPr="007B5915">
        <w:rPr>
          <w:rFonts w:ascii="Inter" w:hAnsi="Inter"/>
          <w:sz w:val="20"/>
          <w:szCs w:val="20"/>
          <w:lang w:val="ro-RO"/>
        </w:rPr>
        <w:t>…………………….</w:t>
      </w:r>
    </w:p>
    <w:p w:rsidR="007B5915" w:rsidRPr="007B5915" w:rsidRDefault="007B5915" w:rsidP="007B5915">
      <w:pPr>
        <w:spacing w:line="276" w:lineRule="auto"/>
        <w:jc w:val="center"/>
        <w:rPr>
          <w:rFonts w:ascii="Inter" w:hAnsi="Inter"/>
          <w:i/>
          <w:sz w:val="20"/>
          <w:szCs w:val="20"/>
          <w:lang w:val="ro-RO"/>
        </w:rPr>
      </w:pPr>
    </w:p>
    <w:p w:rsidR="007B5915" w:rsidRPr="007B5915" w:rsidRDefault="007B5915" w:rsidP="007B5915">
      <w:pPr>
        <w:keepNext/>
        <w:spacing w:line="276" w:lineRule="auto"/>
        <w:outlineLvl w:val="2"/>
        <w:rPr>
          <w:rFonts w:ascii="Inter" w:hAnsi="Inter"/>
          <w:b/>
          <w:bCs/>
          <w:i/>
          <w:iCs/>
          <w:sz w:val="20"/>
          <w:szCs w:val="20"/>
          <w:lang w:val="ro-RO"/>
        </w:rPr>
      </w:pPr>
      <w:r w:rsidRPr="007B5915">
        <w:rPr>
          <w:rFonts w:ascii="Inter" w:hAnsi="Inter"/>
          <w:b/>
          <w:bCs/>
          <w:sz w:val="20"/>
          <w:szCs w:val="20"/>
          <w:lang w:val="ro-RO"/>
        </w:rPr>
        <w:t xml:space="preserve"> </w:t>
      </w:r>
      <w:r w:rsidRPr="007B5915">
        <w:rPr>
          <w:rFonts w:ascii="Inter" w:hAnsi="Inter"/>
          <w:b/>
          <w:bCs/>
          <w:i/>
          <w:iCs/>
          <w:sz w:val="20"/>
          <w:szCs w:val="20"/>
          <w:lang w:val="ro-RO"/>
        </w:rPr>
        <w:t>Notă: Propunerea tehnică va fi întocmită în corespondență cu specificațiile din Caietul de sarcini, astfel încât să permită verificarea corespondenței cu cerințele solicitate,punct cu punct.</w:t>
      </w:r>
    </w:p>
    <w:p w:rsidR="00A911E7" w:rsidRPr="007B5915" w:rsidRDefault="00A911E7" w:rsidP="00856D5F">
      <w:pPr>
        <w:jc w:val="both"/>
        <w:rPr>
          <w:lang w:val="ro-RO"/>
        </w:rPr>
      </w:pPr>
    </w:p>
    <w:p w:rsidR="00856D5F" w:rsidRPr="007B5915" w:rsidRDefault="00856D5F" w:rsidP="00856D5F">
      <w:pPr>
        <w:rPr>
          <w:lang w:val="ro-RO"/>
        </w:rPr>
      </w:pPr>
    </w:p>
    <w:p w:rsidR="00856D5F" w:rsidRPr="0020176D" w:rsidRDefault="00856D5F" w:rsidP="00856D5F">
      <w:pPr>
        <w:pBdr>
          <w:bottom w:val="single" w:sz="12" w:space="1" w:color="auto"/>
        </w:pBdr>
      </w:pPr>
      <w:proofErr w:type="spellStart"/>
      <w:r w:rsidRPr="0020176D">
        <w:t>Ofertant</w:t>
      </w:r>
      <w:proofErr w:type="spellEnd"/>
      <w:r w:rsidRPr="0020176D">
        <w:t xml:space="preserve"> /</w:t>
      </w:r>
      <w:proofErr w:type="spellStart"/>
      <w:r w:rsidRPr="0020176D">
        <w:t>lider</w:t>
      </w:r>
      <w:proofErr w:type="spellEnd"/>
      <w:r w:rsidRPr="0020176D">
        <w:t xml:space="preserve"> </w:t>
      </w:r>
      <w:proofErr w:type="spellStart"/>
      <w:r w:rsidRPr="0020176D">
        <w:t>asociere</w:t>
      </w:r>
      <w:proofErr w:type="spellEnd"/>
      <w:r w:rsidRPr="0020176D">
        <w:t>,</w:t>
      </w:r>
    </w:p>
    <w:p w:rsidR="00856D5F" w:rsidRPr="0020176D" w:rsidRDefault="00856D5F" w:rsidP="00856D5F">
      <w:r w:rsidRPr="0020176D">
        <w:t>(</w:t>
      </w:r>
      <w:proofErr w:type="spellStart"/>
      <w:r w:rsidRPr="0020176D">
        <w:t>semnătură</w:t>
      </w:r>
      <w:proofErr w:type="spellEnd"/>
      <w:r w:rsidRPr="0020176D">
        <w:t xml:space="preserve"> </w:t>
      </w:r>
      <w:proofErr w:type="spellStart"/>
      <w:r w:rsidRPr="0020176D">
        <w:t>autorizată</w:t>
      </w:r>
      <w:proofErr w:type="spellEnd"/>
    </w:p>
    <w:p w:rsidR="00E727EA" w:rsidRDefault="00E727EA">
      <w:pPr>
        <w:spacing w:after="200" w:line="276" w:lineRule="auto"/>
      </w:pPr>
      <w:r>
        <w:br w:type="page"/>
      </w:r>
    </w:p>
    <w:p w:rsidR="00E727EA" w:rsidRPr="00E727EA" w:rsidRDefault="00E727EA" w:rsidP="00E727EA">
      <w:pPr>
        <w:tabs>
          <w:tab w:val="left" w:pos="270"/>
        </w:tabs>
        <w:spacing w:line="276" w:lineRule="auto"/>
        <w:jc w:val="both"/>
        <w:rPr>
          <w:rFonts w:ascii="Inter" w:eastAsia="Calibri" w:hAnsi="Inter"/>
          <w:noProof/>
          <w:sz w:val="20"/>
          <w:szCs w:val="20"/>
          <w:lang w:val="ro-RO"/>
        </w:rPr>
      </w:pPr>
      <w:r w:rsidRPr="00E727EA">
        <w:rPr>
          <w:rFonts w:ascii="Inter" w:eastAsia="Calibri" w:hAnsi="Inter"/>
          <w:noProof/>
          <w:sz w:val="20"/>
          <w:szCs w:val="20"/>
          <w:lang w:val="ro-RO"/>
        </w:rPr>
        <w:lastRenderedPageBreak/>
        <w:t>Operator Economic</w:t>
      </w:r>
    </w:p>
    <w:p w:rsidR="00E727EA" w:rsidRPr="00E727EA" w:rsidRDefault="00E727EA" w:rsidP="00E727EA">
      <w:pPr>
        <w:tabs>
          <w:tab w:val="left" w:pos="270"/>
        </w:tabs>
        <w:spacing w:line="276" w:lineRule="auto"/>
        <w:rPr>
          <w:rFonts w:ascii="Inter" w:eastAsia="Calibri" w:hAnsi="Inter"/>
          <w:sz w:val="20"/>
          <w:szCs w:val="20"/>
          <w:lang w:val="ro-RO"/>
        </w:rPr>
      </w:pPr>
      <w:r w:rsidRPr="00E727EA">
        <w:rPr>
          <w:rFonts w:ascii="Inter" w:eastAsia="Calibri" w:hAnsi="Inter"/>
          <w:sz w:val="20"/>
          <w:szCs w:val="20"/>
          <w:lang w:val="ro-RO"/>
        </w:rPr>
        <w:t>........................</w:t>
      </w:r>
    </w:p>
    <w:p w:rsidR="00E727EA" w:rsidRPr="00E727EA" w:rsidRDefault="00E727EA" w:rsidP="00E727EA">
      <w:pPr>
        <w:tabs>
          <w:tab w:val="left" w:pos="270"/>
        </w:tabs>
        <w:spacing w:line="276" w:lineRule="auto"/>
        <w:rPr>
          <w:rFonts w:ascii="Inter" w:eastAsia="Calibri" w:hAnsi="Inter"/>
          <w:sz w:val="20"/>
          <w:szCs w:val="20"/>
          <w:lang w:val="ro-RO"/>
        </w:rPr>
      </w:pPr>
      <w:r w:rsidRPr="00E727EA">
        <w:rPr>
          <w:rFonts w:ascii="Inter" w:eastAsia="Calibri" w:hAnsi="Inter"/>
          <w:sz w:val="20"/>
          <w:szCs w:val="20"/>
          <w:lang w:val="ro-RO"/>
        </w:rPr>
        <w:t>(denumirea)</w:t>
      </w:r>
    </w:p>
    <w:p w:rsidR="00E727EA" w:rsidRPr="00E727EA" w:rsidRDefault="00E727EA" w:rsidP="00E727EA">
      <w:pPr>
        <w:suppressAutoHyphens/>
        <w:overflowPunct w:val="0"/>
        <w:autoSpaceDE w:val="0"/>
        <w:spacing w:line="276" w:lineRule="auto"/>
        <w:jc w:val="center"/>
        <w:textAlignment w:val="baseline"/>
        <w:rPr>
          <w:rFonts w:ascii="Inter" w:eastAsia="Calibri" w:hAnsi="Inter"/>
          <w:b/>
          <w:color w:val="000000"/>
          <w:sz w:val="20"/>
          <w:szCs w:val="20"/>
          <w:lang w:val="ro-RO"/>
        </w:rPr>
      </w:pPr>
      <w:r w:rsidRPr="00E727EA">
        <w:rPr>
          <w:rFonts w:ascii="Inter" w:eastAsia="Calibri" w:hAnsi="Inter"/>
          <w:b/>
          <w:color w:val="000000"/>
          <w:sz w:val="20"/>
          <w:szCs w:val="20"/>
          <w:lang w:val="ro-RO"/>
        </w:rPr>
        <w:t xml:space="preserve">DECLARAŢIE </w:t>
      </w:r>
    </w:p>
    <w:p w:rsidR="00E727EA" w:rsidRPr="00E727EA" w:rsidRDefault="00E727EA" w:rsidP="00E727EA">
      <w:pPr>
        <w:suppressAutoHyphens/>
        <w:overflowPunct w:val="0"/>
        <w:autoSpaceDE w:val="0"/>
        <w:spacing w:line="276" w:lineRule="auto"/>
        <w:jc w:val="center"/>
        <w:textAlignment w:val="baseline"/>
        <w:rPr>
          <w:rFonts w:ascii="Inter" w:eastAsia="Calibri" w:hAnsi="Inter"/>
          <w:b/>
          <w:color w:val="000000"/>
          <w:sz w:val="20"/>
          <w:szCs w:val="20"/>
          <w:lang w:val="ro-RO"/>
        </w:rPr>
      </w:pPr>
      <w:r w:rsidRPr="00E727EA">
        <w:rPr>
          <w:rFonts w:ascii="Inter" w:eastAsia="Calibri" w:hAnsi="Inter"/>
          <w:b/>
          <w:color w:val="000000"/>
          <w:sz w:val="20"/>
          <w:szCs w:val="20"/>
          <w:lang w:val="ro-RO"/>
        </w:rPr>
        <w:t>privind neîncadrarea în art. 165 și 167 din Legea 98/2016</w:t>
      </w:r>
    </w:p>
    <w:p w:rsidR="00E727EA" w:rsidRPr="00E727EA" w:rsidRDefault="00E727EA" w:rsidP="00E727EA">
      <w:pPr>
        <w:suppressAutoHyphens/>
        <w:overflowPunct w:val="0"/>
        <w:autoSpaceDE w:val="0"/>
        <w:spacing w:line="276" w:lineRule="auto"/>
        <w:jc w:val="center"/>
        <w:textAlignment w:val="baseline"/>
        <w:rPr>
          <w:rFonts w:ascii="Inter" w:eastAsia="Calibri" w:hAnsi="Inter"/>
          <w:color w:val="000000"/>
          <w:sz w:val="20"/>
          <w:szCs w:val="20"/>
          <w:lang w:val="ro-RO"/>
        </w:rPr>
      </w:pPr>
    </w:p>
    <w:p w:rsidR="00E727EA" w:rsidRPr="00E727EA" w:rsidRDefault="00E727EA" w:rsidP="00E727EA">
      <w:pPr>
        <w:suppressAutoHyphens/>
        <w:overflowPunct w:val="0"/>
        <w:autoSpaceDE w:val="0"/>
        <w:spacing w:line="276" w:lineRule="auto"/>
        <w:ind w:firstLine="720"/>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Subsemnatul ......................................................................................, reprezentant împuternicit al ..................................., (denumirea/numele si sediul/adresă operatorului economic) în calitate de candidat/candidat asociat/ofertant/ofertant asociat/subcontractant/terț sustinător al candidatului/ofertantului la procedura de atribuire a contractului de achiziție publică de ………………………… organizată de …………………………………………………, declar pe proprie răspundere că: </w:t>
      </w:r>
    </w:p>
    <w:p w:rsidR="00E727EA" w:rsidRPr="00E727EA" w:rsidRDefault="00E727EA" w:rsidP="00E727EA">
      <w:pPr>
        <w:suppressAutoHyphens/>
        <w:overflowPunct w:val="0"/>
        <w:autoSpaceDE w:val="0"/>
        <w:spacing w:line="276" w:lineRule="auto"/>
        <w:ind w:firstLine="360"/>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1. Nu ne-am încălcat obligaţiile privind plata impozitelor, taxelor sau a contribuţiilor la bugetul general consolidat așa cum aceste obligații sunt definite de art. 165, alin. (1) si art. 166, alin. (2) din Legea 98/2016 privind achizitiile publice. </w:t>
      </w:r>
    </w:p>
    <w:p w:rsidR="00E727EA" w:rsidRPr="00E727EA" w:rsidRDefault="00E727EA" w:rsidP="00E727EA">
      <w:pPr>
        <w:suppressAutoHyphens/>
        <w:overflowPunct w:val="0"/>
        <w:autoSpaceDE w:val="0"/>
        <w:spacing w:line="276" w:lineRule="auto"/>
        <w:ind w:firstLine="360"/>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2. Nu ne aflăm în oricare dintre următoarele situaţii prevazute de art. 167 (1) din Legea 98/2016 privind achizitiile publice, respectiv: </w:t>
      </w:r>
    </w:p>
    <w:p w:rsidR="00E727EA" w:rsidRPr="00E727EA" w:rsidRDefault="00E727EA" w:rsidP="00E727EA">
      <w:pPr>
        <w:suppressAutoHyphens/>
        <w:overflowPunct w:val="0"/>
        <w:autoSpaceDE w:val="0"/>
        <w:spacing w:line="276" w:lineRule="auto"/>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a) nu am încălcat obligaţiile stabilite potrivit art. 51, iar autoritatea contractantă poate demonstra acest lucru prin orice mijloc de probă adecvat, cum ar fi decizii ale autorităţilor competente prin care se constată încălcarea acestor obligaţii; </w:t>
      </w:r>
    </w:p>
    <w:p w:rsidR="00E727EA" w:rsidRPr="00E727EA" w:rsidRDefault="00E727EA" w:rsidP="00E727EA">
      <w:pPr>
        <w:suppressAutoHyphens/>
        <w:overflowPunct w:val="0"/>
        <w:autoSpaceDE w:val="0"/>
        <w:spacing w:line="276" w:lineRule="auto"/>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b) se ne aflăm în procedura insolvenţei sau în lichidare, în supraveghere judiciară sau în încetarea activităţii; </w:t>
      </w:r>
    </w:p>
    <w:p w:rsidR="00E727EA" w:rsidRPr="00E727EA" w:rsidRDefault="00E727EA" w:rsidP="00E727EA">
      <w:pPr>
        <w:suppressAutoHyphens/>
        <w:overflowPunct w:val="0"/>
        <w:autoSpaceDE w:val="0"/>
        <w:spacing w:line="276" w:lineRule="auto"/>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c) nu am comis o abatere profesională gravă care îi pune în discuţie integritatea, iar autoritatea contractantă poate demonstra acest lucru prin orice mijloc de probă adecvat, cum ar fi o decizie a unei instanţe judecătoreşti sau a unei autorităţi administrative; </w:t>
      </w:r>
    </w:p>
    <w:p w:rsidR="00E727EA" w:rsidRPr="00E727EA" w:rsidRDefault="00E727EA" w:rsidP="00E727EA">
      <w:pPr>
        <w:suppressAutoHyphens/>
        <w:overflowPunct w:val="0"/>
        <w:autoSpaceDE w:val="0"/>
        <w:spacing w:line="276" w:lineRule="auto"/>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d) nu am încheiat cu alţi operatori economici acorduri care vizează denaturarea concurenţei în cadrul sau în legătură cu procedura în cauză; </w:t>
      </w:r>
    </w:p>
    <w:p w:rsidR="00E727EA" w:rsidRPr="00E727EA" w:rsidRDefault="00E727EA" w:rsidP="00E727EA">
      <w:pPr>
        <w:suppressAutoHyphens/>
        <w:overflowPunct w:val="0"/>
        <w:autoSpaceDE w:val="0"/>
        <w:spacing w:line="276" w:lineRule="auto"/>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e) nu ne aflăm într-o situaţie de conflict de interese în cadrul sau în legătură cu procedura în cauză, iar această situaţie nu poate fi remediată în mod efectiv prin alte măsuri mai puţin severe; </w:t>
      </w:r>
    </w:p>
    <w:p w:rsidR="00E727EA" w:rsidRPr="00E727EA" w:rsidRDefault="00E727EA" w:rsidP="00E727EA">
      <w:pPr>
        <w:suppressAutoHyphens/>
        <w:overflowPunct w:val="0"/>
        <w:autoSpaceDE w:val="0"/>
        <w:spacing w:line="276" w:lineRule="auto"/>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f) nu am participat anterior la pregătirea procedurii de atribuire ceea ce a condus la o distorsionare a concurenţei, iar această situaţie nu poate fi remediată prin alte măsuri mai puţin severe; </w:t>
      </w:r>
    </w:p>
    <w:p w:rsidR="00E727EA" w:rsidRPr="00E727EA" w:rsidRDefault="00E727EA" w:rsidP="00E727EA">
      <w:pPr>
        <w:suppressAutoHyphens/>
        <w:overflowPunct w:val="0"/>
        <w:autoSpaceDE w:val="0"/>
        <w:spacing w:line="276" w:lineRule="auto"/>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g) nu ne-am încălcat în mod grav sau repetat obligaţiile principale ce-i reveneau în cadrul unui contract de achiziţii publice, al unui contract de achiziţii sectoriale sau al unui contract de concesiune încheiate anterior, iar aceste încălcări au dus la încetarea anticipată a respectivului contract, plată de daune-interese sau alte sancţiuni comparabile; </w:t>
      </w:r>
    </w:p>
    <w:p w:rsidR="00E727EA" w:rsidRPr="00E727EA" w:rsidRDefault="00E727EA" w:rsidP="00E727EA">
      <w:pPr>
        <w:suppressAutoHyphens/>
        <w:overflowPunct w:val="0"/>
        <w:autoSpaceDE w:val="0"/>
        <w:spacing w:line="276" w:lineRule="auto"/>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h) nu ne facem vinovați de declaraţii false în conţinutul informaţiilor transmise la solicitarea autorităţii contractante în scopul verificării absenţei motivelor de excludere sau al îndeplinirii criteriilor de calificare şi selecţie, nu a prezentat aceste informaţii sau nu este în măsură să prezinte documentele justificative solicitate;</w:t>
      </w:r>
    </w:p>
    <w:p w:rsidR="00E727EA" w:rsidRPr="00E727EA" w:rsidRDefault="00E727EA" w:rsidP="00E727EA">
      <w:pPr>
        <w:suppressAutoHyphens/>
        <w:overflowPunct w:val="0"/>
        <w:autoSpaceDE w:val="0"/>
        <w:spacing w:line="276" w:lineRule="auto"/>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i) nu am încercat să influenţam în mod nelegal procesul decizional al autorităţii contractante, să obţină informaţii confidenţiale care i-ar putea conferi avantaje nejustificate în cadrul procedurii de atribuire sau a furnizat din neglijenţă informaţii eronate care pot avea o influenţă semnificativă asupra deciziilor autorităţii contractante privind excluderea din procedura de atribuire a respectivului operator economic, selectarea acestuia sau atribuirea contractului de achiziţie publică/acordului-cadru către respectivul operator economic.</w:t>
      </w:r>
    </w:p>
    <w:p w:rsidR="00E727EA" w:rsidRPr="00E727EA" w:rsidRDefault="00E727EA" w:rsidP="00E727EA">
      <w:pPr>
        <w:suppressAutoHyphens/>
        <w:overflowPunct w:val="0"/>
        <w:autoSpaceDE w:val="0"/>
        <w:spacing w:line="276" w:lineRule="auto"/>
        <w:ind w:firstLine="720"/>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 xml:space="preserve">Subsemnatul declar că informaţiile furnizate sunt complete şi corecte în fiecare detaliu şi înţeleg că autoritatea contractantă are dreptul de a solicita, în scopul verificării şi confirmării declaraţiilor, orice documente doveditoare de care dispun. </w:t>
      </w:r>
    </w:p>
    <w:p w:rsidR="00E727EA" w:rsidRPr="00E727EA" w:rsidRDefault="00E727EA" w:rsidP="00E727EA">
      <w:pPr>
        <w:suppressAutoHyphens/>
        <w:overflowPunct w:val="0"/>
        <w:autoSpaceDE w:val="0"/>
        <w:spacing w:line="276" w:lineRule="auto"/>
        <w:ind w:firstLine="720"/>
        <w:jc w:val="both"/>
        <w:textAlignment w:val="baseline"/>
        <w:rPr>
          <w:rFonts w:ascii="Inter" w:eastAsia="Calibri" w:hAnsi="Inter"/>
          <w:color w:val="000000"/>
          <w:sz w:val="20"/>
          <w:szCs w:val="20"/>
          <w:lang w:val="ro-RO"/>
        </w:rPr>
      </w:pPr>
      <w:r w:rsidRPr="00E727EA">
        <w:rPr>
          <w:rFonts w:ascii="Inter" w:eastAsia="Calibri" w:hAnsi="Inter"/>
          <w:color w:val="000000"/>
          <w:sz w:val="20"/>
          <w:szCs w:val="20"/>
          <w:lang w:val="ro-RO"/>
        </w:rPr>
        <w:t>Înţeleg că în cazul în care această declaraţie nu este conformă cu realitatea sunt pasibil de încălcarea prevederilor legislaţiei penale privind falsul în declaraţii.</w:t>
      </w:r>
    </w:p>
    <w:p w:rsidR="00E727EA" w:rsidRPr="00E727EA" w:rsidRDefault="00E727EA" w:rsidP="00E727EA">
      <w:pPr>
        <w:shd w:val="clear" w:color="auto" w:fill="FFFFFF"/>
        <w:spacing w:after="200" w:line="276" w:lineRule="auto"/>
        <w:ind w:firstLine="720"/>
        <w:rPr>
          <w:rFonts w:ascii="Inter" w:eastAsia="Calibri" w:hAnsi="Inter"/>
          <w:color w:val="000000"/>
          <w:sz w:val="20"/>
          <w:szCs w:val="20"/>
          <w:lang w:val="ro-RO"/>
        </w:rPr>
      </w:pPr>
      <w:r w:rsidRPr="00E727EA">
        <w:rPr>
          <w:rFonts w:ascii="Inter" w:eastAsia="Calibri" w:hAnsi="Inter"/>
          <w:color w:val="000000"/>
          <w:sz w:val="20"/>
          <w:szCs w:val="20"/>
          <w:lang w:val="ro-RO"/>
        </w:rPr>
        <w:t>Data completării: ..................</w:t>
      </w:r>
    </w:p>
    <w:p w:rsidR="00E727EA" w:rsidRPr="00E727EA" w:rsidRDefault="00E727EA" w:rsidP="00E727EA">
      <w:pPr>
        <w:spacing w:after="200" w:line="276" w:lineRule="auto"/>
        <w:ind w:left="4320"/>
        <w:jc w:val="right"/>
        <w:rPr>
          <w:rFonts w:ascii="Inter" w:eastAsia="Calibri" w:hAnsi="Inter"/>
          <w:color w:val="000000"/>
          <w:sz w:val="20"/>
          <w:szCs w:val="20"/>
          <w:lang w:val="ro-RO"/>
        </w:rPr>
      </w:pPr>
      <w:r w:rsidRPr="00E727EA">
        <w:rPr>
          <w:rFonts w:ascii="Inter" w:eastAsia="Calibri" w:hAnsi="Inter"/>
          <w:color w:val="000000"/>
          <w:sz w:val="20"/>
          <w:szCs w:val="20"/>
          <w:lang w:val="ro-RO"/>
        </w:rPr>
        <w:t>Operator economic,</w:t>
      </w:r>
    </w:p>
    <w:p w:rsidR="00E727EA" w:rsidRPr="00E727EA" w:rsidRDefault="00E727EA" w:rsidP="00E727EA">
      <w:pPr>
        <w:spacing w:after="200" w:line="276" w:lineRule="auto"/>
        <w:ind w:left="3600" w:firstLine="720"/>
        <w:jc w:val="right"/>
        <w:rPr>
          <w:rFonts w:ascii="Inter" w:eastAsia="Calibri" w:hAnsi="Inter"/>
          <w:color w:val="000000"/>
          <w:sz w:val="20"/>
          <w:szCs w:val="20"/>
          <w:lang w:val="ro-RO"/>
        </w:rPr>
      </w:pPr>
      <w:r w:rsidRPr="00E727EA">
        <w:rPr>
          <w:rFonts w:ascii="Inter" w:eastAsia="Calibri" w:hAnsi="Inter"/>
          <w:color w:val="000000"/>
          <w:sz w:val="20"/>
          <w:szCs w:val="20"/>
          <w:lang w:val="ro-RO"/>
        </w:rPr>
        <w:t>(numele prenumele reprezentantului legal, în clar)</w:t>
      </w:r>
    </w:p>
    <w:p w:rsidR="00E727EA" w:rsidRPr="00E727EA" w:rsidRDefault="00E727EA" w:rsidP="00E727EA">
      <w:pPr>
        <w:spacing w:after="200" w:line="276" w:lineRule="auto"/>
        <w:ind w:left="4320"/>
        <w:jc w:val="right"/>
        <w:rPr>
          <w:rFonts w:ascii="Inter" w:eastAsia="Calibri" w:hAnsi="Inter"/>
          <w:color w:val="000000"/>
          <w:sz w:val="20"/>
          <w:szCs w:val="20"/>
          <w:lang w:val="ro-RO"/>
        </w:rPr>
      </w:pPr>
      <w:r w:rsidRPr="00E727EA">
        <w:rPr>
          <w:rFonts w:ascii="Inter" w:eastAsia="Calibri" w:hAnsi="Inter"/>
          <w:color w:val="000000"/>
          <w:sz w:val="20"/>
          <w:szCs w:val="20"/>
          <w:lang w:val="ro-RO"/>
        </w:rPr>
        <w:t>....................................(semnatura autorizată)</w:t>
      </w:r>
    </w:p>
    <w:p w:rsidR="00E727EA" w:rsidRPr="00E727EA" w:rsidRDefault="00E727EA" w:rsidP="00E727EA">
      <w:pPr>
        <w:spacing w:after="200" w:line="276" w:lineRule="auto"/>
        <w:ind w:left="4500"/>
        <w:jc w:val="right"/>
        <w:rPr>
          <w:rFonts w:ascii="Inter" w:eastAsia="Calibri" w:hAnsi="Inter"/>
          <w:color w:val="000000"/>
          <w:sz w:val="20"/>
          <w:szCs w:val="20"/>
          <w:lang w:val="ro-RO"/>
        </w:rPr>
      </w:pPr>
      <w:r w:rsidRPr="00E727EA">
        <w:rPr>
          <w:rFonts w:ascii="Inter" w:eastAsia="Calibri" w:hAnsi="Inter"/>
          <w:color w:val="000000"/>
          <w:sz w:val="20"/>
          <w:szCs w:val="20"/>
          <w:lang w:val="ro-RO"/>
        </w:rPr>
        <w:t>L.S.</w:t>
      </w:r>
    </w:p>
    <w:p w:rsidR="00E727EA" w:rsidRPr="00E727EA" w:rsidRDefault="00E727EA" w:rsidP="00E727EA">
      <w:pPr>
        <w:shd w:val="clear" w:color="auto" w:fill="FFFFFF"/>
        <w:spacing w:after="200" w:line="276" w:lineRule="auto"/>
        <w:jc w:val="right"/>
        <w:rPr>
          <w:rFonts w:ascii="Inter" w:eastAsia="Calibri" w:hAnsi="Inter"/>
          <w:color w:val="000000"/>
          <w:sz w:val="20"/>
          <w:szCs w:val="20"/>
          <w:lang w:val="ro-RO"/>
        </w:rPr>
      </w:pPr>
    </w:p>
    <w:p w:rsidR="00E727EA" w:rsidRPr="00E727EA" w:rsidRDefault="00E727EA" w:rsidP="00E727EA">
      <w:pPr>
        <w:shd w:val="clear" w:color="auto" w:fill="FFFFFF"/>
        <w:spacing w:after="200" w:line="276" w:lineRule="auto"/>
        <w:ind w:left="-450" w:hanging="180"/>
        <w:jc w:val="center"/>
        <w:rPr>
          <w:rFonts w:ascii="Inter" w:hAnsi="Inter" w:cs="Arial"/>
          <w:b/>
          <w:bCs/>
          <w:i/>
          <w:iCs/>
          <w:sz w:val="20"/>
          <w:szCs w:val="20"/>
          <w:lang w:val="af-ZA"/>
        </w:rPr>
      </w:pPr>
      <w:r w:rsidRPr="00E727EA">
        <w:rPr>
          <w:rFonts w:ascii="Inter" w:eastAsia="Calibri" w:hAnsi="Inter"/>
          <w:i/>
          <w:color w:val="000000"/>
          <w:sz w:val="20"/>
          <w:szCs w:val="20"/>
          <w:lang w:val="ro-RO"/>
        </w:rPr>
        <w:t>Notă: se solicită atât ofertantului, ofertantului asociat, subcontractantului, cât și terțului susținător.</w:t>
      </w:r>
    </w:p>
    <w:p w:rsidR="00856D5F" w:rsidRPr="00E727EA" w:rsidRDefault="00856D5F" w:rsidP="00856D5F">
      <w:pPr>
        <w:rPr>
          <w:lang w:val="af-ZA"/>
        </w:rPr>
      </w:pPr>
    </w:p>
    <w:p w:rsidR="00856D5F" w:rsidRPr="00E727EA" w:rsidRDefault="00856D5F" w:rsidP="00856D5F">
      <w:pPr>
        <w:rPr>
          <w:lang w:val="ro-RO"/>
        </w:rPr>
      </w:pPr>
    </w:p>
    <w:p w:rsidR="00856D5F" w:rsidRPr="00E727EA" w:rsidRDefault="00856D5F" w:rsidP="00856D5F">
      <w:pPr>
        <w:rPr>
          <w:lang w:val="ro-RO"/>
        </w:rPr>
      </w:pPr>
    </w:p>
    <w:p w:rsidR="00856D5F" w:rsidRPr="00E727EA" w:rsidRDefault="00856D5F" w:rsidP="00856D5F">
      <w:pPr>
        <w:rPr>
          <w:lang w:val="ro-RO"/>
        </w:rPr>
      </w:pPr>
    </w:p>
    <w:p w:rsidR="002113B9" w:rsidRPr="00E727EA" w:rsidRDefault="002113B9" w:rsidP="00856D5F">
      <w:pPr>
        <w:rPr>
          <w:lang w:val="ro-RO"/>
        </w:rPr>
      </w:pPr>
    </w:p>
    <w:p w:rsidR="00706B28" w:rsidRPr="00E727EA" w:rsidRDefault="00706B28" w:rsidP="001A3086">
      <w:pPr>
        <w:rPr>
          <w:b/>
          <w:lang w:val="ro-RO"/>
        </w:rPr>
      </w:pPr>
    </w:p>
    <w:p w:rsidR="00706B28" w:rsidRPr="00E727EA" w:rsidRDefault="00706B28" w:rsidP="00856D5F">
      <w:pPr>
        <w:jc w:val="right"/>
        <w:rPr>
          <w:b/>
          <w:lang w:val="ro-RO"/>
        </w:rPr>
      </w:pPr>
    </w:p>
    <w:p w:rsidR="00706B28" w:rsidRPr="00E727EA" w:rsidRDefault="00706B28" w:rsidP="00856D5F">
      <w:pPr>
        <w:jc w:val="right"/>
        <w:rPr>
          <w:b/>
          <w:lang w:val="ro-RO"/>
        </w:rPr>
      </w:pPr>
    </w:p>
    <w:p w:rsidR="00856D5F" w:rsidRPr="00E727EA" w:rsidRDefault="00856D5F" w:rsidP="00856D5F">
      <w:pPr>
        <w:jc w:val="right"/>
        <w:rPr>
          <w:b/>
          <w:lang w:val="ro-RO"/>
        </w:rPr>
      </w:pPr>
    </w:p>
    <w:p w:rsidR="00856D5F" w:rsidRPr="00C60706" w:rsidRDefault="00856D5F" w:rsidP="00856D5F">
      <w:pPr>
        <w:jc w:val="right"/>
        <w:rPr>
          <w:b/>
          <w:sz w:val="20"/>
          <w:szCs w:val="20"/>
        </w:rPr>
      </w:pPr>
      <w:proofErr w:type="spellStart"/>
      <w:r w:rsidRPr="00C60706">
        <w:rPr>
          <w:b/>
          <w:sz w:val="20"/>
          <w:szCs w:val="20"/>
        </w:rPr>
        <w:t>Formularul</w:t>
      </w:r>
      <w:proofErr w:type="spellEnd"/>
      <w:r w:rsidRPr="00C60706">
        <w:rPr>
          <w:b/>
          <w:sz w:val="20"/>
          <w:szCs w:val="20"/>
        </w:rPr>
        <w:t xml:space="preserve"> nr. 9</w:t>
      </w:r>
    </w:p>
    <w:p w:rsidR="00291655" w:rsidRDefault="00291655" w:rsidP="00C60706">
      <w:pPr>
        <w:ind w:left="360"/>
        <w:jc w:val="both"/>
      </w:pPr>
    </w:p>
    <w:p w:rsidR="00E861C9" w:rsidRDefault="00E861C9" w:rsidP="00E861C9">
      <w:pPr>
        <w:ind w:left="360"/>
        <w:jc w:val="both"/>
      </w:pPr>
      <w:r>
        <w:t>Operator Economic</w:t>
      </w:r>
    </w:p>
    <w:p w:rsidR="00E861C9" w:rsidRDefault="00E861C9" w:rsidP="00E861C9">
      <w:pPr>
        <w:ind w:left="360"/>
        <w:jc w:val="both"/>
      </w:pPr>
      <w:r>
        <w:t>..........................</w:t>
      </w:r>
      <w:r>
        <w:tab/>
      </w:r>
      <w:r>
        <w:tab/>
      </w:r>
      <w:r>
        <w:tab/>
      </w:r>
      <w:r>
        <w:tab/>
      </w:r>
      <w:r>
        <w:tab/>
      </w:r>
      <w:r>
        <w:tab/>
        <w:t xml:space="preserve">                                                                      </w:t>
      </w:r>
    </w:p>
    <w:p w:rsidR="00E861C9" w:rsidRDefault="00E861C9" w:rsidP="00E861C9">
      <w:pPr>
        <w:ind w:left="360"/>
        <w:jc w:val="both"/>
      </w:pPr>
      <w:r>
        <w:t>(</w:t>
      </w:r>
      <w:proofErr w:type="spellStart"/>
      <w:r>
        <w:t>denumirea</w:t>
      </w:r>
      <w:proofErr w:type="spellEnd"/>
      <w:r>
        <w:t>)</w:t>
      </w:r>
    </w:p>
    <w:p w:rsidR="00E861C9" w:rsidRDefault="00E861C9" w:rsidP="00E861C9">
      <w:pPr>
        <w:ind w:left="360"/>
        <w:jc w:val="both"/>
      </w:pPr>
    </w:p>
    <w:p w:rsidR="00E861C9" w:rsidRPr="00D6698B" w:rsidRDefault="00E861C9" w:rsidP="00D6698B">
      <w:pPr>
        <w:ind w:left="360"/>
        <w:jc w:val="center"/>
        <w:rPr>
          <w:b/>
          <w:bCs/>
        </w:rPr>
      </w:pPr>
      <w:proofErr w:type="spellStart"/>
      <w:r w:rsidRPr="00D6698B">
        <w:rPr>
          <w:b/>
          <w:bCs/>
        </w:rPr>
        <w:t>Declaratie</w:t>
      </w:r>
      <w:proofErr w:type="spellEnd"/>
      <w:r w:rsidRPr="00D6698B">
        <w:rPr>
          <w:b/>
          <w:bCs/>
        </w:rPr>
        <w:t xml:space="preserve"> pe propria </w:t>
      </w:r>
      <w:proofErr w:type="spellStart"/>
      <w:r w:rsidRPr="00D6698B">
        <w:rPr>
          <w:b/>
          <w:bCs/>
        </w:rPr>
        <w:t>raspundere</w:t>
      </w:r>
      <w:proofErr w:type="spellEnd"/>
    </w:p>
    <w:p w:rsidR="00E861C9" w:rsidRDefault="00E861C9" w:rsidP="00E861C9">
      <w:pPr>
        <w:ind w:left="360"/>
        <w:jc w:val="both"/>
      </w:pPr>
      <w:r>
        <w:t xml:space="preserve">cu </w:t>
      </w:r>
      <w:proofErr w:type="spellStart"/>
      <w:r>
        <w:t>privire</w:t>
      </w:r>
      <w:proofErr w:type="spellEnd"/>
      <w:r>
        <w:t xml:space="preserve"> la </w:t>
      </w:r>
      <w:proofErr w:type="spellStart"/>
      <w:r>
        <w:t>respectarea</w:t>
      </w:r>
      <w:proofErr w:type="spellEnd"/>
      <w:r>
        <w:t xml:space="preserve"> </w:t>
      </w:r>
      <w:proofErr w:type="spellStart"/>
      <w:r>
        <w:t>reglementarilor</w:t>
      </w:r>
      <w:proofErr w:type="spellEnd"/>
      <w:r>
        <w:t xml:space="preserve"> </w:t>
      </w:r>
      <w:proofErr w:type="spellStart"/>
      <w:r>
        <w:t>legale</w:t>
      </w:r>
      <w:proofErr w:type="spellEnd"/>
      <w:r>
        <w:t xml:space="preserve"> </w:t>
      </w:r>
      <w:proofErr w:type="spellStart"/>
      <w:r>
        <w:t>obligatorii</w:t>
      </w:r>
      <w:proofErr w:type="spellEnd"/>
      <w:r>
        <w:t xml:space="preserve"> </w:t>
      </w:r>
      <w:proofErr w:type="spellStart"/>
      <w:r>
        <w:t>privind</w:t>
      </w:r>
      <w:proofErr w:type="spellEnd"/>
      <w:r>
        <w:t xml:space="preserve"> </w:t>
      </w:r>
      <w:proofErr w:type="spellStart"/>
      <w:r>
        <w:t>domeniul</w:t>
      </w:r>
      <w:proofErr w:type="spellEnd"/>
      <w:r>
        <w:t xml:space="preserve"> social, </w:t>
      </w:r>
      <w:proofErr w:type="spellStart"/>
      <w:r>
        <w:t>mediului</w:t>
      </w:r>
      <w:proofErr w:type="spellEnd"/>
      <w:r>
        <w:t xml:space="preserve"> </w:t>
      </w:r>
      <w:proofErr w:type="spellStart"/>
      <w:r>
        <w:t>si</w:t>
      </w:r>
      <w:proofErr w:type="spellEnd"/>
      <w:r>
        <w:t xml:space="preserve"> al </w:t>
      </w:r>
      <w:proofErr w:type="spellStart"/>
      <w:r>
        <w:t>relatiilor</w:t>
      </w:r>
      <w:proofErr w:type="spellEnd"/>
      <w:r>
        <w:t xml:space="preserve"> de </w:t>
      </w:r>
      <w:proofErr w:type="spellStart"/>
      <w:r>
        <w:t>munca</w:t>
      </w:r>
      <w:proofErr w:type="spellEnd"/>
    </w:p>
    <w:p w:rsidR="00E861C9" w:rsidRDefault="00E861C9" w:rsidP="00E861C9">
      <w:pPr>
        <w:ind w:left="360"/>
        <w:jc w:val="both"/>
      </w:pPr>
    </w:p>
    <w:p w:rsidR="00E861C9" w:rsidRDefault="00E861C9" w:rsidP="00E861C9">
      <w:pPr>
        <w:ind w:left="360"/>
        <w:jc w:val="both"/>
      </w:pPr>
      <w:r>
        <w:t xml:space="preserve">1.Subsemnatul __________________ </w:t>
      </w:r>
      <w:proofErr w:type="spellStart"/>
      <w:r>
        <w:t>reprezentant</w:t>
      </w:r>
      <w:proofErr w:type="spellEnd"/>
      <w:r>
        <w:t xml:space="preserve"> </w:t>
      </w:r>
      <w:proofErr w:type="spellStart"/>
      <w:r>
        <w:t>imputernicit</w:t>
      </w:r>
      <w:proofErr w:type="spellEnd"/>
      <w:r>
        <w:t xml:space="preserve"> al ____________________(</w:t>
      </w:r>
      <w:proofErr w:type="spellStart"/>
      <w:r>
        <w:t>denumirea</w:t>
      </w:r>
      <w:proofErr w:type="spellEnd"/>
      <w:r>
        <w:t xml:space="preserve">, </w:t>
      </w:r>
      <w:proofErr w:type="spellStart"/>
      <w:r>
        <w:t>numele</w:t>
      </w:r>
      <w:proofErr w:type="spellEnd"/>
      <w:r>
        <w:t xml:space="preserve"> </w:t>
      </w:r>
      <w:proofErr w:type="spellStart"/>
      <w:r>
        <w:t>si</w:t>
      </w:r>
      <w:proofErr w:type="spellEnd"/>
      <w:r>
        <w:t xml:space="preserve"> </w:t>
      </w:r>
      <w:proofErr w:type="spellStart"/>
      <w:r>
        <w:t>adresa</w:t>
      </w:r>
      <w:proofErr w:type="spellEnd"/>
      <w:r>
        <w:t xml:space="preserve"> </w:t>
      </w:r>
      <w:proofErr w:type="spellStart"/>
      <w:r>
        <w:t>ofertantului</w:t>
      </w:r>
      <w:proofErr w:type="spellEnd"/>
      <w:r>
        <w:t xml:space="preserve">), </w:t>
      </w:r>
      <w:proofErr w:type="spellStart"/>
      <w:r>
        <w:t>declar</w:t>
      </w:r>
      <w:proofErr w:type="spellEnd"/>
      <w:r>
        <w:t xml:space="preserve"> pe </w:t>
      </w:r>
      <w:proofErr w:type="spellStart"/>
      <w:r>
        <w:t>proprie</w:t>
      </w:r>
      <w:proofErr w:type="spellEnd"/>
      <w:r>
        <w:t xml:space="preserve"> </w:t>
      </w:r>
      <w:proofErr w:type="spellStart"/>
      <w:r>
        <w:t>raspundere</w:t>
      </w:r>
      <w:proofErr w:type="spellEnd"/>
      <w:r>
        <w:t xml:space="preserve">, sub </w:t>
      </w:r>
      <w:proofErr w:type="spellStart"/>
      <w:r>
        <w:t>sanctiunile</w:t>
      </w:r>
      <w:proofErr w:type="spellEnd"/>
      <w:r>
        <w:t xml:space="preserve"> </w:t>
      </w:r>
      <w:proofErr w:type="spellStart"/>
      <w:r>
        <w:t>aplicate</w:t>
      </w:r>
      <w:proofErr w:type="spellEnd"/>
      <w:r>
        <w:t xml:space="preserve"> </w:t>
      </w:r>
      <w:proofErr w:type="spellStart"/>
      <w:r>
        <w:t>faptei</w:t>
      </w:r>
      <w:proofErr w:type="spellEnd"/>
      <w:r>
        <w:t xml:space="preserve"> de </w:t>
      </w:r>
      <w:proofErr w:type="spellStart"/>
      <w:r>
        <w:t>fals</w:t>
      </w:r>
      <w:proofErr w:type="spellEnd"/>
      <w:r>
        <w:t xml:space="preserve"> in </w:t>
      </w:r>
      <w:proofErr w:type="spellStart"/>
      <w:r>
        <w:t>acte</w:t>
      </w:r>
      <w:proofErr w:type="spellEnd"/>
      <w:r>
        <w:t xml:space="preserve"> </w:t>
      </w:r>
      <w:proofErr w:type="spellStart"/>
      <w:r>
        <w:t>publice</w:t>
      </w:r>
      <w:proofErr w:type="spellEnd"/>
      <w:r>
        <w:t xml:space="preserve">, ca la </w:t>
      </w:r>
      <w:proofErr w:type="spellStart"/>
      <w:r>
        <w:t>elaborarea</w:t>
      </w:r>
      <w:proofErr w:type="spellEnd"/>
      <w:r>
        <w:t xml:space="preserve"> </w:t>
      </w:r>
      <w:proofErr w:type="spellStart"/>
      <w:r>
        <w:t>ofertei</w:t>
      </w:r>
      <w:proofErr w:type="spellEnd"/>
      <w:r>
        <w:t xml:space="preserve"> am </w:t>
      </w:r>
      <w:proofErr w:type="spellStart"/>
      <w:r>
        <w:t>tinut</w:t>
      </w:r>
      <w:proofErr w:type="spellEnd"/>
      <w:r>
        <w:t xml:space="preserve"> </w:t>
      </w:r>
      <w:proofErr w:type="spellStart"/>
      <w:r>
        <w:t>cont</w:t>
      </w:r>
      <w:proofErr w:type="spellEnd"/>
      <w:r>
        <w:t xml:space="preserve"> de </w:t>
      </w:r>
      <w:proofErr w:type="spellStart"/>
      <w:r>
        <w:t>obligatiile</w:t>
      </w:r>
      <w:proofErr w:type="spellEnd"/>
      <w:r>
        <w:t xml:space="preserve"> </w:t>
      </w:r>
      <w:proofErr w:type="spellStart"/>
      <w:r>
        <w:t>legale</w:t>
      </w:r>
      <w:proofErr w:type="spellEnd"/>
      <w:r>
        <w:t xml:space="preserve"> </w:t>
      </w:r>
      <w:proofErr w:type="spellStart"/>
      <w:r>
        <w:t>referitoare</w:t>
      </w:r>
      <w:proofErr w:type="spellEnd"/>
      <w:r>
        <w:t xml:space="preserve"> la </w:t>
      </w:r>
      <w:proofErr w:type="spellStart"/>
      <w:r>
        <w:t>domeniile</w:t>
      </w:r>
      <w:proofErr w:type="spellEnd"/>
      <w:r>
        <w:t xml:space="preserve">: </w:t>
      </w:r>
      <w:proofErr w:type="spellStart"/>
      <w:r>
        <w:t>mediu</w:t>
      </w:r>
      <w:proofErr w:type="spellEnd"/>
      <w:r>
        <w:t xml:space="preserve">, social </w:t>
      </w:r>
      <w:proofErr w:type="spellStart"/>
      <w:r>
        <w:t>si</w:t>
      </w:r>
      <w:proofErr w:type="spellEnd"/>
      <w:r>
        <w:t xml:space="preserve"> al </w:t>
      </w:r>
      <w:proofErr w:type="spellStart"/>
      <w:r>
        <w:t>relatiilor</w:t>
      </w:r>
      <w:proofErr w:type="spellEnd"/>
      <w:r>
        <w:t xml:space="preserve"> de </w:t>
      </w:r>
      <w:proofErr w:type="spellStart"/>
      <w:r>
        <w:t>munca</w:t>
      </w:r>
      <w:proofErr w:type="spellEnd"/>
      <w:r>
        <w:t xml:space="preserve"> </w:t>
      </w:r>
      <w:proofErr w:type="spellStart"/>
      <w:r>
        <w:t>si</w:t>
      </w:r>
      <w:proofErr w:type="spellEnd"/>
      <w:r>
        <w:t xml:space="preserve"> </w:t>
      </w:r>
      <w:proofErr w:type="spellStart"/>
      <w:r>
        <w:t>protectia</w:t>
      </w:r>
      <w:proofErr w:type="spellEnd"/>
      <w:r>
        <w:t xml:space="preserve"> </w:t>
      </w:r>
      <w:proofErr w:type="spellStart"/>
      <w:r>
        <w:t>muncii</w:t>
      </w:r>
      <w:proofErr w:type="spellEnd"/>
      <w:r>
        <w:t>.</w:t>
      </w:r>
    </w:p>
    <w:p w:rsidR="00E861C9" w:rsidRDefault="00E861C9" w:rsidP="00E861C9">
      <w:pPr>
        <w:ind w:left="360"/>
        <w:jc w:val="both"/>
      </w:pPr>
      <w:r>
        <w:t xml:space="preserve">2. </w:t>
      </w:r>
      <w:proofErr w:type="spellStart"/>
      <w:r>
        <w:t>Subsemnatul</w:t>
      </w:r>
      <w:proofErr w:type="spellEnd"/>
      <w:r>
        <w:t xml:space="preserve"> __________________, </w:t>
      </w:r>
      <w:proofErr w:type="spellStart"/>
      <w:r>
        <w:t>declar</w:t>
      </w:r>
      <w:proofErr w:type="spellEnd"/>
      <w:r>
        <w:t xml:space="preserve"> pe propria </w:t>
      </w:r>
      <w:proofErr w:type="spellStart"/>
      <w:r>
        <w:t>raspundere</w:t>
      </w:r>
      <w:proofErr w:type="spellEnd"/>
      <w:r>
        <w:t xml:space="preserve"> ca ma </w:t>
      </w:r>
      <w:proofErr w:type="spellStart"/>
      <w:r>
        <w:t>angajez</w:t>
      </w:r>
      <w:proofErr w:type="spellEnd"/>
      <w:r>
        <w:t xml:space="preserve"> ca pe </w:t>
      </w:r>
      <w:proofErr w:type="spellStart"/>
      <w:r>
        <w:t>parcursul</w:t>
      </w:r>
      <w:proofErr w:type="spellEnd"/>
      <w:r>
        <w:t xml:space="preserve"> </w:t>
      </w:r>
      <w:proofErr w:type="spellStart"/>
      <w:r>
        <w:t>indeplinirii</w:t>
      </w:r>
      <w:proofErr w:type="spellEnd"/>
      <w:r>
        <w:t xml:space="preserve"> </w:t>
      </w:r>
      <w:proofErr w:type="spellStart"/>
      <w:r>
        <w:t>contractului</w:t>
      </w:r>
      <w:proofErr w:type="spellEnd"/>
      <w:r>
        <w:t xml:space="preserve"> </w:t>
      </w:r>
      <w:proofErr w:type="spellStart"/>
      <w:r>
        <w:t>sa</w:t>
      </w:r>
      <w:proofErr w:type="spellEnd"/>
      <w:r>
        <w:t xml:space="preserve"> respect </w:t>
      </w:r>
      <w:proofErr w:type="spellStart"/>
      <w:r>
        <w:t>regulile</w:t>
      </w:r>
      <w:proofErr w:type="spellEnd"/>
      <w:r>
        <w:t xml:space="preserve"> </w:t>
      </w:r>
      <w:proofErr w:type="spellStart"/>
      <w:r>
        <w:t>obligatorii</w:t>
      </w:r>
      <w:proofErr w:type="spellEnd"/>
      <w:r>
        <w:t xml:space="preserve"> </w:t>
      </w:r>
      <w:proofErr w:type="spellStart"/>
      <w:r>
        <w:t>referitoare</w:t>
      </w:r>
      <w:proofErr w:type="spellEnd"/>
      <w:r>
        <w:t xml:space="preserve"> la: </w:t>
      </w:r>
      <w:proofErr w:type="spellStart"/>
      <w:r>
        <w:t>mediu</w:t>
      </w:r>
      <w:proofErr w:type="spellEnd"/>
      <w:r>
        <w:t xml:space="preserve">, social </w:t>
      </w:r>
      <w:proofErr w:type="spellStart"/>
      <w:r>
        <w:t>si</w:t>
      </w:r>
      <w:proofErr w:type="spellEnd"/>
      <w:r>
        <w:t xml:space="preserve"> al </w:t>
      </w:r>
      <w:proofErr w:type="spellStart"/>
      <w:r>
        <w:t>relatiilor</w:t>
      </w:r>
      <w:proofErr w:type="spellEnd"/>
      <w:r>
        <w:t xml:space="preserve"> de </w:t>
      </w:r>
      <w:proofErr w:type="spellStart"/>
      <w:r>
        <w:t>munca</w:t>
      </w:r>
      <w:proofErr w:type="spellEnd"/>
      <w:r>
        <w:t xml:space="preserve"> </w:t>
      </w:r>
      <w:proofErr w:type="spellStart"/>
      <w:r>
        <w:t>si</w:t>
      </w:r>
      <w:proofErr w:type="spellEnd"/>
      <w:r>
        <w:t xml:space="preserve"> </w:t>
      </w:r>
      <w:proofErr w:type="spellStart"/>
      <w:r>
        <w:t>protectia</w:t>
      </w:r>
      <w:proofErr w:type="spellEnd"/>
      <w:r>
        <w:t xml:space="preserve"> </w:t>
      </w:r>
      <w:proofErr w:type="spellStart"/>
      <w:r>
        <w:t>muncii</w:t>
      </w:r>
      <w:proofErr w:type="spellEnd"/>
      <w:r>
        <w:t xml:space="preserve">, care sunt in </w:t>
      </w:r>
      <w:proofErr w:type="spellStart"/>
      <w:r>
        <w:t>vigoare</w:t>
      </w:r>
      <w:proofErr w:type="spellEnd"/>
      <w:r>
        <w:t xml:space="preserve"> in Romania.</w:t>
      </w:r>
    </w:p>
    <w:p w:rsidR="00E861C9" w:rsidRDefault="00E861C9" w:rsidP="00E861C9">
      <w:pPr>
        <w:ind w:left="360"/>
        <w:jc w:val="both"/>
      </w:pPr>
      <w:r>
        <w:t xml:space="preserve">3. </w:t>
      </w:r>
      <w:proofErr w:type="spellStart"/>
      <w:r>
        <w:t>Subsemnatul</w:t>
      </w:r>
      <w:proofErr w:type="spellEnd"/>
      <w:r>
        <w:t xml:space="preserve"> __________________, </w:t>
      </w:r>
      <w:proofErr w:type="spellStart"/>
      <w:r>
        <w:t>declar</w:t>
      </w:r>
      <w:proofErr w:type="spellEnd"/>
      <w:r>
        <w:t xml:space="preserve"> pe propria </w:t>
      </w:r>
      <w:proofErr w:type="spellStart"/>
      <w:r>
        <w:t>raspundere</w:t>
      </w:r>
      <w:proofErr w:type="spellEnd"/>
      <w:r>
        <w:t xml:space="preserve"> ca </w:t>
      </w:r>
      <w:proofErr w:type="spellStart"/>
      <w:r>
        <w:t>informatiile</w:t>
      </w:r>
      <w:proofErr w:type="spellEnd"/>
      <w:r>
        <w:t xml:space="preserve"> </w:t>
      </w:r>
      <w:proofErr w:type="spellStart"/>
      <w:r>
        <w:t>furnizate</w:t>
      </w:r>
      <w:proofErr w:type="spellEnd"/>
      <w:r>
        <w:t xml:space="preserve"> sunt complete </w:t>
      </w:r>
      <w:proofErr w:type="spellStart"/>
      <w:r>
        <w:t>si</w:t>
      </w:r>
      <w:proofErr w:type="spellEnd"/>
      <w:r>
        <w:t xml:space="preserve"> </w:t>
      </w:r>
      <w:proofErr w:type="spellStart"/>
      <w:r>
        <w:t>corecte</w:t>
      </w:r>
      <w:proofErr w:type="spellEnd"/>
      <w:r>
        <w:t xml:space="preserve"> in </w:t>
      </w:r>
      <w:proofErr w:type="spellStart"/>
      <w:r>
        <w:t>fiecare</w:t>
      </w:r>
      <w:proofErr w:type="spellEnd"/>
      <w:r>
        <w:t xml:space="preserve"> </w:t>
      </w:r>
      <w:proofErr w:type="spellStart"/>
      <w:r>
        <w:t>detaliu</w:t>
      </w:r>
      <w:proofErr w:type="spellEnd"/>
      <w:r>
        <w:t xml:space="preserve"> </w:t>
      </w:r>
      <w:proofErr w:type="spellStart"/>
      <w:r>
        <w:t>si</w:t>
      </w:r>
      <w:proofErr w:type="spellEnd"/>
      <w:r>
        <w:t xml:space="preserve"> </w:t>
      </w:r>
      <w:proofErr w:type="spellStart"/>
      <w:r>
        <w:t>inteleg</w:t>
      </w:r>
      <w:proofErr w:type="spellEnd"/>
      <w:r>
        <w:t xml:space="preserve"> ca </w:t>
      </w:r>
      <w:proofErr w:type="spellStart"/>
      <w:r>
        <w:t>autoritatea</w:t>
      </w:r>
      <w:proofErr w:type="spellEnd"/>
      <w:r>
        <w:t xml:space="preserve"> </w:t>
      </w:r>
      <w:proofErr w:type="spellStart"/>
      <w:r>
        <w:t>contractanta</w:t>
      </w:r>
      <w:proofErr w:type="spellEnd"/>
      <w:r>
        <w:t xml:space="preserve"> are </w:t>
      </w:r>
      <w:proofErr w:type="spellStart"/>
      <w:r>
        <w:t>dreptul</w:t>
      </w:r>
      <w:proofErr w:type="spellEnd"/>
      <w:r>
        <w:t xml:space="preserve"> de a </w:t>
      </w:r>
      <w:proofErr w:type="spellStart"/>
      <w:r>
        <w:t>solicita</w:t>
      </w:r>
      <w:proofErr w:type="spellEnd"/>
      <w:r>
        <w:t xml:space="preserve">, in </w:t>
      </w:r>
      <w:proofErr w:type="spellStart"/>
      <w:r>
        <w:t>scopul</w:t>
      </w:r>
      <w:proofErr w:type="spellEnd"/>
      <w:r>
        <w:t xml:space="preserve"> </w:t>
      </w:r>
      <w:proofErr w:type="spellStart"/>
      <w:r>
        <w:t>verificarii</w:t>
      </w:r>
      <w:proofErr w:type="spellEnd"/>
      <w:r>
        <w:t xml:space="preserve"> </w:t>
      </w:r>
      <w:proofErr w:type="spellStart"/>
      <w:r>
        <w:t>si</w:t>
      </w:r>
      <w:proofErr w:type="spellEnd"/>
      <w:r>
        <w:t xml:space="preserve"> </w:t>
      </w:r>
      <w:proofErr w:type="spellStart"/>
      <w:r>
        <w:t>confirmarii</w:t>
      </w:r>
      <w:proofErr w:type="spellEnd"/>
      <w:r>
        <w:t xml:space="preserve"> </w:t>
      </w:r>
      <w:proofErr w:type="spellStart"/>
      <w:r>
        <w:t>declaratiilor</w:t>
      </w:r>
      <w:proofErr w:type="spellEnd"/>
      <w:r>
        <w:t xml:space="preserve">, </w:t>
      </w:r>
      <w:proofErr w:type="spellStart"/>
      <w:r>
        <w:t>situatiilor</w:t>
      </w:r>
      <w:proofErr w:type="spellEnd"/>
      <w:r>
        <w:t xml:space="preserve"> </w:t>
      </w:r>
      <w:proofErr w:type="spellStart"/>
      <w:r>
        <w:t>si</w:t>
      </w:r>
      <w:proofErr w:type="spellEnd"/>
      <w:r>
        <w:t xml:space="preserve"> </w:t>
      </w:r>
      <w:proofErr w:type="spellStart"/>
      <w:r>
        <w:t>documentelor</w:t>
      </w:r>
      <w:proofErr w:type="spellEnd"/>
      <w:r>
        <w:t xml:space="preserve"> care </w:t>
      </w:r>
      <w:proofErr w:type="spellStart"/>
      <w:r>
        <w:t>insotesc</w:t>
      </w:r>
      <w:proofErr w:type="spellEnd"/>
      <w:r>
        <w:t xml:space="preserve"> </w:t>
      </w:r>
      <w:proofErr w:type="spellStart"/>
      <w:r>
        <w:t>oferta</w:t>
      </w:r>
      <w:proofErr w:type="spellEnd"/>
      <w:r>
        <w:t xml:space="preserve">, </w:t>
      </w:r>
      <w:proofErr w:type="spellStart"/>
      <w:r>
        <w:t>orice</w:t>
      </w:r>
      <w:proofErr w:type="spellEnd"/>
      <w:r>
        <w:t xml:space="preserve"> </w:t>
      </w:r>
      <w:proofErr w:type="spellStart"/>
      <w:r>
        <w:t>documente</w:t>
      </w:r>
      <w:proofErr w:type="spellEnd"/>
      <w:r>
        <w:t xml:space="preserve"> </w:t>
      </w:r>
      <w:proofErr w:type="spellStart"/>
      <w:r>
        <w:t>si</w:t>
      </w:r>
      <w:proofErr w:type="spellEnd"/>
      <w:r>
        <w:t xml:space="preserve"> </w:t>
      </w:r>
      <w:proofErr w:type="spellStart"/>
      <w:r>
        <w:t>informatii</w:t>
      </w:r>
      <w:proofErr w:type="spellEnd"/>
      <w:r>
        <w:t xml:space="preserve"> </w:t>
      </w:r>
      <w:proofErr w:type="spellStart"/>
      <w:r>
        <w:t>suplimentare</w:t>
      </w:r>
      <w:proofErr w:type="spellEnd"/>
      <w:r>
        <w:t xml:space="preserve"> in </w:t>
      </w:r>
      <w:proofErr w:type="spellStart"/>
      <w:r>
        <w:t>scopul</w:t>
      </w:r>
      <w:proofErr w:type="spellEnd"/>
      <w:r>
        <w:t xml:space="preserve"> </w:t>
      </w:r>
      <w:proofErr w:type="spellStart"/>
      <w:r>
        <w:t>verificarii</w:t>
      </w:r>
      <w:proofErr w:type="spellEnd"/>
      <w:r>
        <w:t xml:space="preserve"> </w:t>
      </w:r>
      <w:proofErr w:type="spellStart"/>
      <w:r>
        <w:t>datelor</w:t>
      </w:r>
      <w:proofErr w:type="spellEnd"/>
      <w:r>
        <w:t xml:space="preserve"> din </w:t>
      </w:r>
      <w:proofErr w:type="spellStart"/>
      <w:r>
        <w:t>prezenta</w:t>
      </w:r>
      <w:proofErr w:type="spellEnd"/>
      <w:r>
        <w:t xml:space="preserve"> </w:t>
      </w:r>
      <w:proofErr w:type="spellStart"/>
      <w:r>
        <w:t>declaratie</w:t>
      </w:r>
      <w:proofErr w:type="spellEnd"/>
      <w:r>
        <w:t>.</w:t>
      </w:r>
    </w:p>
    <w:p w:rsidR="00E861C9" w:rsidRDefault="00E861C9" w:rsidP="00E861C9">
      <w:pPr>
        <w:ind w:left="360"/>
        <w:jc w:val="both"/>
      </w:pPr>
      <w:r>
        <w:t xml:space="preserve">4. </w:t>
      </w:r>
      <w:proofErr w:type="spellStart"/>
      <w:r>
        <w:t>Subsemnatul</w:t>
      </w:r>
      <w:proofErr w:type="spellEnd"/>
      <w:r>
        <w:t xml:space="preserve"> _________________</w:t>
      </w:r>
      <w:proofErr w:type="gramStart"/>
      <w:r>
        <w:t>_,</w:t>
      </w:r>
      <w:proofErr w:type="spellStart"/>
      <w:r>
        <w:t>autorizez</w:t>
      </w:r>
      <w:proofErr w:type="spellEnd"/>
      <w:proofErr w:type="gramEnd"/>
      <w:r>
        <w:t xml:space="preserve">, </w:t>
      </w:r>
      <w:proofErr w:type="spellStart"/>
      <w:r>
        <w:t>prin</w:t>
      </w:r>
      <w:proofErr w:type="spellEnd"/>
      <w:r>
        <w:t xml:space="preserve"> </w:t>
      </w:r>
      <w:proofErr w:type="spellStart"/>
      <w:r>
        <w:t>prezenta</w:t>
      </w:r>
      <w:proofErr w:type="spellEnd"/>
      <w:r>
        <w:t xml:space="preserve">, </w:t>
      </w:r>
      <w:proofErr w:type="spellStart"/>
      <w:r>
        <w:t>orice</w:t>
      </w:r>
      <w:proofErr w:type="spellEnd"/>
      <w:r>
        <w:t xml:space="preserve"> </w:t>
      </w:r>
      <w:proofErr w:type="spellStart"/>
      <w:r>
        <w:t>institutie</w:t>
      </w:r>
      <w:proofErr w:type="spellEnd"/>
      <w:r>
        <w:t xml:space="preserve">, </w:t>
      </w:r>
      <w:proofErr w:type="spellStart"/>
      <w:r>
        <w:t>societate</w:t>
      </w:r>
      <w:proofErr w:type="spellEnd"/>
      <w:r>
        <w:t xml:space="preserve"> </w:t>
      </w:r>
      <w:proofErr w:type="spellStart"/>
      <w:r>
        <w:t>comerciala</w:t>
      </w:r>
      <w:proofErr w:type="spellEnd"/>
      <w:r>
        <w:t xml:space="preserve">, banca, </w:t>
      </w:r>
      <w:proofErr w:type="spellStart"/>
      <w:r>
        <w:t>alte</w:t>
      </w:r>
      <w:proofErr w:type="spellEnd"/>
      <w:r>
        <w:t xml:space="preserve"> </w:t>
      </w:r>
      <w:proofErr w:type="spellStart"/>
      <w:r>
        <w:t>persoane</w:t>
      </w:r>
      <w:proofErr w:type="spellEnd"/>
      <w:r>
        <w:t xml:space="preserve"> </w:t>
      </w:r>
      <w:proofErr w:type="spellStart"/>
      <w:r>
        <w:t>juridice</w:t>
      </w:r>
      <w:proofErr w:type="spellEnd"/>
      <w:r>
        <w:t xml:space="preserve"> </w:t>
      </w:r>
      <w:proofErr w:type="spellStart"/>
      <w:r>
        <w:t>sa</w:t>
      </w:r>
      <w:proofErr w:type="spellEnd"/>
      <w:r>
        <w:t xml:space="preserve"> </w:t>
      </w:r>
      <w:proofErr w:type="spellStart"/>
      <w:r>
        <w:t>furnizeze</w:t>
      </w:r>
      <w:proofErr w:type="spellEnd"/>
      <w:r>
        <w:t xml:space="preserve"> </w:t>
      </w:r>
      <w:proofErr w:type="spellStart"/>
      <w:r>
        <w:t>informatii</w:t>
      </w:r>
      <w:proofErr w:type="spellEnd"/>
      <w:r>
        <w:t xml:space="preserve"> </w:t>
      </w:r>
      <w:proofErr w:type="spellStart"/>
      <w:r>
        <w:t>reprezentantilor</w:t>
      </w:r>
      <w:proofErr w:type="spellEnd"/>
      <w:r>
        <w:t xml:space="preserve"> </w:t>
      </w:r>
      <w:proofErr w:type="spellStart"/>
      <w:r>
        <w:t>autorizati</w:t>
      </w:r>
      <w:proofErr w:type="spellEnd"/>
      <w:r>
        <w:t xml:space="preserve"> ai </w:t>
      </w:r>
      <w:proofErr w:type="spellStart"/>
      <w:r>
        <w:t>autoritatii</w:t>
      </w:r>
      <w:proofErr w:type="spellEnd"/>
      <w:r>
        <w:t xml:space="preserve"> </w:t>
      </w:r>
      <w:proofErr w:type="spellStart"/>
      <w:r>
        <w:t>contractante</w:t>
      </w:r>
      <w:proofErr w:type="spellEnd"/>
      <w:r>
        <w:t xml:space="preserve"> cu </w:t>
      </w:r>
      <w:proofErr w:type="spellStart"/>
      <w:r>
        <w:t>privire</w:t>
      </w:r>
      <w:proofErr w:type="spellEnd"/>
      <w:r>
        <w:t xml:space="preserve"> la </w:t>
      </w:r>
      <w:proofErr w:type="spellStart"/>
      <w:r>
        <w:t>orice</w:t>
      </w:r>
      <w:proofErr w:type="spellEnd"/>
      <w:r>
        <w:t xml:space="preserve"> aspect in </w:t>
      </w:r>
      <w:proofErr w:type="spellStart"/>
      <w:r>
        <w:t>legatura</w:t>
      </w:r>
      <w:proofErr w:type="spellEnd"/>
      <w:r>
        <w:t xml:space="preserve"> cu </w:t>
      </w:r>
      <w:proofErr w:type="spellStart"/>
      <w:r>
        <w:t>activitatea</w:t>
      </w:r>
      <w:proofErr w:type="spellEnd"/>
      <w:r>
        <w:t xml:space="preserve"> </w:t>
      </w:r>
      <w:proofErr w:type="spellStart"/>
      <w:r>
        <w:t>noastra</w:t>
      </w:r>
      <w:proofErr w:type="spellEnd"/>
      <w:r>
        <w:t>.</w:t>
      </w:r>
    </w:p>
    <w:p w:rsidR="00E861C9" w:rsidRDefault="00E861C9" w:rsidP="00E861C9">
      <w:pPr>
        <w:ind w:left="360"/>
        <w:jc w:val="both"/>
      </w:pPr>
      <w:r>
        <w:t xml:space="preserve">5. </w:t>
      </w:r>
      <w:proofErr w:type="spellStart"/>
      <w:r>
        <w:t>Prezenta</w:t>
      </w:r>
      <w:proofErr w:type="spellEnd"/>
      <w:r>
        <w:t xml:space="preserve"> </w:t>
      </w:r>
      <w:proofErr w:type="spellStart"/>
      <w:r>
        <w:t>declaratie</w:t>
      </w:r>
      <w:proofErr w:type="spellEnd"/>
      <w:r>
        <w:t xml:space="preserve"> </w:t>
      </w:r>
      <w:proofErr w:type="spellStart"/>
      <w:r>
        <w:t>este</w:t>
      </w:r>
      <w:proofErr w:type="spellEnd"/>
      <w:r>
        <w:t xml:space="preserve"> </w:t>
      </w:r>
      <w:proofErr w:type="spellStart"/>
      <w:r>
        <w:t>valabila</w:t>
      </w:r>
      <w:proofErr w:type="spellEnd"/>
      <w:r>
        <w:t xml:space="preserve"> </w:t>
      </w:r>
      <w:proofErr w:type="spellStart"/>
      <w:r>
        <w:t>pana</w:t>
      </w:r>
      <w:proofErr w:type="spellEnd"/>
      <w:r>
        <w:t xml:space="preserve"> la data de _________________</w:t>
      </w:r>
      <w:proofErr w:type="gramStart"/>
      <w:r>
        <w:t>_(</w:t>
      </w:r>
      <w:proofErr w:type="gramEnd"/>
      <w:r>
        <w:t xml:space="preserve">se </w:t>
      </w:r>
      <w:proofErr w:type="spellStart"/>
      <w:r>
        <w:t>precizeaza</w:t>
      </w:r>
      <w:proofErr w:type="spellEnd"/>
      <w:r>
        <w:t xml:space="preserve"> data </w:t>
      </w:r>
      <w:proofErr w:type="spellStart"/>
      <w:r>
        <w:t>expirarii</w:t>
      </w:r>
      <w:proofErr w:type="spellEnd"/>
      <w:r>
        <w:t xml:space="preserve"> </w:t>
      </w:r>
      <w:proofErr w:type="spellStart"/>
      <w:r>
        <w:t>perioadei</w:t>
      </w:r>
      <w:proofErr w:type="spellEnd"/>
      <w:r>
        <w:t xml:space="preserve"> de </w:t>
      </w:r>
      <w:proofErr w:type="spellStart"/>
      <w:r>
        <w:t>valabilitate</w:t>
      </w:r>
      <w:proofErr w:type="spellEnd"/>
      <w:r>
        <w:t xml:space="preserve"> a </w:t>
      </w:r>
      <w:proofErr w:type="spellStart"/>
      <w:r>
        <w:t>ofertei</w:t>
      </w:r>
      <w:proofErr w:type="spellEnd"/>
      <w:r>
        <w:t>).</w:t>
      </w:r>
    </w:p>
    <w:p w:rsidR="00E861C9" w:rsidRDefault="00E861C9" w:rsidP="00E861C9">
      <w:pPr>
        <w:ind w:left="360"/>
        <w:jc w:val="both"/>
      </w:pPr>
    </w:p>
    <w:p w:rsidR="00E861C9" w:rsidRDefault="00E861C9" w:rsidP="00E861C9">
      <w:pPr>
        <w:ind w:left="360"/>
        <w:jc w:val="both"/>
      </w:pPr>
    </w:p>
    <w:p w:rsidR="00E861C9" w:rsidRDefault="00E861C9" w:rsidP="00E861C9">
      <w:pPr>
        <w:ind w:left="360"/>
        <w:jc w:val="both"/>
      </w:pPr>
      <w:r>
        <w:t xml:space="preserve">    Data </w:t>
      </w:r>
      <w:proofErr w:type="spellStart"/>
      <w:r>
        <w:t>completării</w:t>
      </w:r>
      <w:proofErr w:type="spellEnd"/>
      <w:r>
        <w:t xml:space="preserve"> ......................</w:t>
      </w:r>
      <w:r>
        <w:tab/>
      </w:r>
      <w:r>
        <w:tab/>
      </w:r>
      <w:r>
        <w:tab/>
      </w:r>
      <w:r>
        <w:tab/>
      </w:r>
      <w:r>
        <w:tab/>
        <w:t xml:space="preserve">                                               Operator economic,</w:t>
      </w:r>
      <w:r>
        <w:tab/>
      </w:r>
      <w:r>
        <w:tab/>
      </w:r>
    </w:p>
    <w:p w:rsidR="00291655" w:rsidRDefault="00E861C9" w:rsidP="00E861C9">
      <w:pPr>
        <w:ind w:left="360"/>
        <w:jc w:val="both"/>
      </w:pPr>
      <w:r>
        <w:t>_________________</w:t>
      </w:r>
      <w:r>
        <w:tab/>
      </w:r>
    </w:p>
    <w:p w:rsidR="00291655" w:rsidRDefault="00291655" w:rsidP="00C60706">
      <w:pPr>
        <w:ind w:left="360"/>
        <w:jc w:val="both"/>
      </w:pPr>
    </w:p>
    <w:p w:rsidR="00291655" w:rsidRDefault="00291655" w:rsidP="00C60706">
      <w:pPr>
        <w:ind w:left="360"/>
        <w:jc w:val="both"/>
      </w:pPr>
    </w:p>
    <w:p w:rsidR="00291655" w:rsidRPr="0020176D" w:rsidRDefault="00291655" w:rsidP="00C60706">
      <w:pPr>
        <w:ind w:left="360"/>
        <w:jc w:val="both"/>
        <w:rPr>
          <w:lang w:eastAsia="ro-RO"/>
        </w:rPr>
      </w:pPr>
    </w:p>
    <w:p w:rsidR="00856D5F" w:rsidRPr="0020176D" w:rsidRDefault="00856D5F" w:rsidP="00856D5F">
      <w:pPr>
        <w:spacing w:before="100" w:beforeAutospacing="1" w:after="100" w:afterAutospacing="1"/>
        <w:ind w:left="-360" w:firstLine="708"/>
        <w:jc w:val="both"/>
      </w:pPr>
      <w:r w:rsidRPr="0020176D">
        <w:rPr>
          <w:iCs/>
        </w:rPr>
        <w:t xml:space="preserve">      Data </w:t>
      </w:r>
      <w:r w:rsidRPr="0020176D">
        <w:rPr>
          <w:i/>
          <w:iCs/>
        </w:rPr>
        <w:t>...............................</w:t>
      </w:r>
      <w:r w:rsidRPr="0020176D">
        <w:t xml:space="preserve"> </w:t>
      </w:r>
    </w:p>
    <w:p w:rsidR="00A943C4" w:rsidRDefault="00A943C4" w:rsidP="00856D5F">
      <w:pPr>
        <w:spacing w:before="100" w:beforeAutospacing="1" w:after="100" w:afterAutospacing="1"/>
        <w:jc w:val="right"/>
        <w:rPr>
          <w:i/>
        </w:rPr>
      </w:pPr>
    </w:p>
    <w:p w:rsidR="00706B28" w:rsidRDefault="00706B28" w:rsidP="00C60706">
      <w:pPr>
        <w:spacing w:before="100" w:beforeAutospacing="1" w:after="100" w:afterAutospacing="1"/>
        <w:jc w:val="right"/>
      </w:pPr>
    </w:p>
    <w:p w:rsidR="00706B28" w:rsidRDefault="00706B28" w:rsidP="00C60706">
      <w:pPr>
        <w:spacing w:before="100" w:beforeAutospacing="1" w:after="100" w:afterAutospacing="1"/>
        <w:jc w:val="right"/>
      </w:pPr>
    </w:p>
    <w:p w:rsidR="00706B28" w:rsidRDefault="00706B28" w:rsidP="00C60706">
      <w:pPr>
        <w:spacing w:before="100" w:beforeAutospacing="1" w:after="100" w:afterAutospacing="1"/>
        <w:jc w:val="right"/>
      </w:pPr>
    </w:p>
    <w:p w:rsidR="00706B28" w:rsidRDefault="00706B28" w:rsidP="00C60706">
      <w:pPr>
        <w:spacing w:before="100" w:beforeAutospacing="1" w:after="100" w:afterAutospacing="1"/>
        <w:jc w:val="right"/>
      </w:pPr>
    </w:p>
    <w:p w:rsidR="00706B28" w:rsidRDefault="00706B28" w:rsidP="00C60706">
      <w:pPr>
        <w:spacing w:before="100" w:beforeAutospacing="1" w:after="100" w:afterAutospacing="1"/>
        <w:jc w:val="right"/>
      </w:pPr>
    </w:p>
    <w:p w:rsidR="00706B28" w:rsidRDefault="00706B28" w:rsidP="002B0A92">
      <w:pPr>
        <w:spacing w:before="100" w:beforeAutospacing="1" w:after="100" w:afterAutospacing="1"/>
      </w:pPr>
    </w:p>
    <w:p w:rsidR="00706B28" w:rsidRDefault="00706B28" w:rsidP="00C60706">
      <w:pPr>
        <w:spacing w:before="100" w:beforeAutospacing="1" w:after="100" w:afterAutospacing="1"/>
        <w:jc w:val="right"/>
      </w:pPr>
    </w:p>
    <w:p w:rsidR="005A253C" w:rsidRDefault="005A253C" w:rsidP="00C60706">
      <w:pPr>
        <w:spacing w:before="100" w:beforeAutospacing="1" w:after="100" w:afterAutospacing="1"/>
        <w:jc w:val="right"/>
      </w:pPr>
    </w:p>
    <w:p w:rsidR="00706B28" w:rsidRPr="00C1333C" w:rsidRDefault="00C1333C" w:rsidP="00C1333C">
      <w:pPr>
        <w:jc w:val="right"/>
        <w:rPr>
          <w:b/>
          <w:sz w:val="20"/>
          <w:szCs w:val="20"/>
        </w:rPr>
      </w:pPr>
      <w:proofErr w:type="spellStart"/>
      <w:r w:rsidRPr="00C60706">
        <w:rPr>
          <w:b/>
          <w:sz w:val="20"/>
          <w:szCs w:val="20"/>
        </w:rPr>
        <w:t>Formularul</w:t>
      </w:r>
      <w:proofErr w:type="spellEnd"/>
      <w:r w:rsidRPr="00C60706">
        <w:rPr>
          <w:b/>
          <w:sz w:val="20"/>
          <w:szCs w:val="20"/>
        </w:rPr>
        <w:t xml:space="preserve"> nr. </w:t>
      </w:r>
      <w:r>
        <w:rPr>
          <w:b/>
          <w:sz w:val="20"/>
          <w:szCs w:val="20"/>
        </w:rPr>
        <w:t>10</w:t>
      </w:r>
    </w:p>
    <w:p w:rsidR="00A209E4" w:rsidRPr="00AC67B4" w:rsidRDefault="00A209E4" w:rsidP="00A209E4">
      <w:pPr>
        <w:pStyle w:val="TextBody"/>
        <w:rPr>
          <w:lang w:val="ro-RO"/>
        </w:rPr>
      </w:pPr>
      <w:r>
        <w:rPr>
          <w:rFonts w:ascii="Times New Roman" w:hAnsi="Times New Roman" w:cs="Times New Roman"/>
          <w:lang w:val="ro-RO"/>
        </w:rPr>
        <w:t>CANDIDATUL/OFERTANTUL</w:t>
      </w:r>
    </w:p>
    <w:p w:rsidR="00A209E4" w:rsidRDefault="00A209E4" w:rsidP="00A209E4">
      <w:pPr>
        <w:pStyle w:val="TextBody"/>
        <w:rPr>
          <w:rFonts w:ascii="Times New Roman" w:hAnsi="Times New Roman" w:cs="Times New Roman"/>
          <w:lang w:val="ro-RO"/>
        </w:rPr>
      </w:pPr>
      <w:r>
        <w:rPr>
          <w:rFonts w:ascii="Times New Roman" w:hAnsi="Times New Roman" w:cs="Times New Roman"/>
          <w:lang w:val="ro-RO"/>
        </w:rPr>
        <w:t>____________________</w:t>
      </w:r>
    </w:p>
    <w:p w:rsidR="00706B28" w:rsidRPr="00AC67B4" w:rsidRDefault="00706B28" w:rsidP="00A209E4">
      <w:pPr>
        <w:pStyle w:val="TextBody"/>
        <w:rPr>
          <w:lang w:val="ro-RO"/>
        </w:rPr>
      </w:pPr>
    </w:p>
    <w:p w:rsidR="00A209E4" w:rsidRDefault="00A209E4" w:rsidP="00A209E4">
      <w:pPr>
        <w:pStyle w:val="TextBody"/>
        <w:rPr>
          <w:rFonts w:ascii="Times New Roman" w:hAnsi="Times New Roman" w:cs="Times New Roman"/>
          <w:i/>
          <w:iCs/>
          <w:lang w:val="ro-RO"/>
        </w:rPr>
      </w:pPr>
      <w:r w:rsidRPr="00AC67B4">
        <w:rPr>
          <w:rFonts w:ascii="Times New Roman" w:hAnsi="Times New Roman" w:cs="Times New Roman"/>
          <w:lang w:val="ro-RO"/>
        </w:rPr>
        <w:t xml:space="preserve">  </w:t>
      </w:r>
      <w:r>
        <w:rPr>
          <w:rFonts w:ascii="Times New Roman" w:hAnsi="Times New Roman" w:cs="Times New Roman"/>
          <w:i/>
          <w:iCs/>
          <w:lang w:val="ro-RO"/>
        </w:rPr>
        <w:t>(denumirea/numele)</w:t>
      </w:r>
    </w:p>
    <w:p w:rsidR="00706B28" w:rsidRDefault="00706B28" w:rsidP="00A209E4">
      <w:pPr>
        <w:pStyle w:val="TextBody"/>
        <w:rPr>
          <w:rFonts w:ascii="Times New Roman" w:hAnsi="Times New Roman" w:cs="Times New Roman"/>
          <w:i/>
          <w:iCs/>
          <w:lang w:val="ro-RO"/>
        </w:rPr>
      </w:pPr>
    </w:p>
    <w:p w:rsidR="00706B28" w:rsidRDefault="00706B28" w:rsidP="00A209E4">
      <w:pPr>
        <w:pStyle w:val="TextBody"/>
        <w:rPr>
          <w:rFonts w:ascii="Times New Roman" w:hAnsi="Times New Roman" w:cs="Times New Roman"/>
          <w:i/>
          <w:iCs/>
          <w:lang w:val="ro-RO"/>
        </w:rPr>
      </w:pPr>
    </w:p>
    <w:p w:rsidR="00706B28" w:rsidRPr="00AC67B4" w:rsidRDefault="00706B28" w:rsidP="00A209E4">
      <w:pPr>
        <w:pStyle w:val="TextBody"/>
        <w:rPr>
          <w:lang w:val="ro-RO"/>
        </w:rPr>
      </w:pPr>
    </w:p>
    <w:p w:rsidR="00A209E4" w:rsidRPr="00AC67B4" w:rsidRDefault="00A209E4" w:rsidP="00A209E4">
      <w:pPr>
        <w:pStyle w:val="TextBody"/>
        <w:jc w:val="center"/>
        <w:rPr>
          <w:lang w:val="ro-RO"/>
        </w:rPr>
      </w:pPr>
      <w:r w:rsidRPr="00AC67B4">
        <w:rPr>
          <w:rFonts w:ascii="Times New Roman" w:hAnsi="Times New Roman" w:cs="Times New Roman"/>
          <w:color w:val="0000FF"/>
          <w:lang w:val="ro-RO"/>
        </w:rPr>
        <w:t> </w:t>
      </w:r>
    </w:p>
    <w:p w:rsidR="00A209E4" w:rsidRPr="00AC67B4" w:rsidRDefault="00A209E4" w:rsidP="00A209E4">
      <w:pPr>
        <w:pStyle w:val="TextBody"/>
        <w:jc w:val="center"/>
        <w:rPr>
          <w:lang w:val="ro-RO"/>
        </w:rPr>
      </w:pPr>
      <w:r w:rsidRPr="00AC67B4">
        <w:rPr>
          <w:rFonts w:ascii="Times New Roman" w:hAnsi="Times New Roman" w:cs="Times New Roman"/>
          <w:color w:val="0000FF"/>
          <w:lang w:val="ro-RO"/>
        </w:rPr>
        <w:t> </w:t>
      </w:r>
      <w:r>
        <w:rPr>
          <w:rFonts w:ascii="Times New Roman" w:hAnsi="Times New Roman" w:cs="Times New Roman"/>
          <w:b/>
          <w:bCs/>
          <w:lang w:val="ro-RO"/>
        </w:rPr>
        <w:t>DECLARAŢIE</w:t>
      </w:r>
    </w:p>
    <w:p w:rsidR="00A209E4" w:rsidRPr="00AC67B4" w:rsidRDefault="00A209E4" w:rsidP="00A209E4">
      <w:pPr>
        <w:pStyle w:val="TextBody"/>
        <w:jc w:val="center"/>
        <w:rPr>
          <w:lang w:val="ro-RO"/>
        </w:rPr>
      </w:pPr>
      <w:r>
        <w:rPr>
          <w:rFonts w:ascii="Times New Roman" w:hAnsi="Times New Roman" w:cs="Times New Roman"/>
          <w:b/>
          <w:bCs/>
          <w:lang w:val="ro-RO"/>
        </w:rPr>
        <w:t xml:space="preserve">privind neîncadrarea în situaţiile prevăzute la </w:t>
      </w:r>
      <w:r>
        <w:rPr>
          <w:rFonts w:ascii="Times New Roman" w:hAnsi="Times New Roman" w:cs="Times New Roman"/>
          <w:b/>
          <w:bCs/>
          <w:u w:val="single"/>
          <w:lang w:val="ro-RO"/>
        </w:rPr>
        <w:t>art. 59 şi art. 60</w:t>
      </w:r>
      <w:r>
        <w:rPr>
          <w:rFonts w:ascii="Times New Roman" w:hAnsi="Times New Roman" w:cs="Times New Roman"/>
          <w:b/>
          <w:bCs/>
          <w:lang w:val="ro-RO"/>
        </w:rPr>
        <w:t xml:space="preserve"> din  Legea nr. 98/2016 privind achiziţiile publice</w:t>
      </w:r>
    </w:p>
    <w:p w:rsidR="00A209E4" w:rsidRPr="00AC67B4" w:rsidRDefault="00A209E4" w:rsidP="00A209E4">
      <w:pPr>
        <w:pStyle w:val="TextBody"/>
        <w:jc w:val="center"/>
        <w:rPr>
          <w:lang w:val="ro-RO"/>
        </w:rPr>
      </w:pPr>
      <w:r w:rsidRPr="00AC67B4">
        <w:rPr>
          <w:rFonts w:ascii="Times New Roman" w:hAnsi="Times New Roman" w:cs="Times New Roman"/>
          <w:lang w:val="ro-RO"/>
        </w:rPr>
        <w:t> </w:t>
      </w:r>
    </w:p>
    <w:p w:rsidR="00A209E4" w:rsidRPr="00AC67B4" w:rsidRDefault="00A209E4" w:rsidP="00A209E4">
      <w:pPr>
        <w:pStyle w:val="TextBody"/>
        <w:ind w:firstLine="720"/>
        <w:jc w:val="both"/>
        <w:rPr>
          <w:lang w:val="ro-RO"/>
        </w:rPr>
      </w:pPr>
      <w:r>
        <w:rPr>
          <w:rFonts w:ascii="Times New Roman" w:hAnsi="Times New Roman" w:cs="Times New Roman"/>
          <w:lang w:val="ro-RO"/>
        </w:rPr>
        <w:t>Subsemnatul(a) ............................................. (denumirea, numele operatorului economic), în calitate de ofertant/candidat/ofertant asociat/ subcontractant /concurent/terţul susţinător, la procedura de……………………. (se menţionează procedura) pentru atribuirea contractului de achiziţie publică având ca obiect ................................... (denumirea produsului, serviciului sau lucrării şi codul CPV), la data de .................. (zi/lună/an), organizată de .................................................... (denumirea autorităţii contractante), declar pe propria răspundere că nu mă aflu în conflict de interese cu autoritatea contractantă ..................................................</w:t>
      </w:r>
    </w:p>
    <w:p w:rsidR="00A209E4" w:rsidRPr="00AC67B4" w:rsidRDefault="00A209E4" w:rsidP="00A209E4">
      <w:pPr>
        <w:pStyle w:val="TextBody"/>
        <w:jc w:val="both"/>
        <w:rPr>
          <w:lang w:val="pt-BR"/>
        </w:rPr>
      </w:pPr>
      <w:r w:rsidRPr="00AC67B4">
        <w:rPr>
          <w:rFonts w:ascii="Times New Roman" w:hAnsi="Times New Roman" w:cs="Times New Roman"/>
          <w:lang w:val="ro-RO"/>
        </w:rPr>
        <w:t xml:space="preserve">   </w:t>
      </w:r>
      <w:r>
        <w:rPr>
          <w:rFonts w:ascii="Times New Roman" w:hAnsi="Times New Roman" w:cs="Times New Roman"/>
          <w:b/>
          <w:bCs/>
          <w:lang w:val="ro-RO"/>
        </w:rPr>
        <w:t>Legea 98/2016 privind achiziţiile publice</w:t>
      </w:r>
      <w:r w:rsidRPr="00AC67B4">
        <w:rPr>
          <w:rFonts w:ascii="Times New Roman" w:hAnsi="Times New Roman" w:cs="Times New Roman"/>
          <w:lang w:val="pt-BR"/>
        </w:rPr>
        <w:t> </w:t>
      </w:r>
    </w:p>
    <w:p w:rsidR="00A209E4" w:rsidRPr="00AC67B4" w:rsidRDefault="00A209E4" w:rsidP="00A209E4">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b/>
          <w:bCs/>
          <w:lang w:val="ro-RO"/>
        </w:rPr>
        <w:t>Reguli de evitare a conflictului de interese</w:t>
      </w:r>
    </w:p>
    <w:p w:rsidR="00A209E4" w:rsidRPr="00AC67B4" w:rsidRDefault="00A209E4" w:rsidP="00A209E4">
      <w:pPr>
        <w:pStyle w:val="TextBody"/>
        <w:jc w:val="both"/>
        <w:rPr>
          <w:lang w:val="pt-BR"/>
        </w:rPr>
      </w:pPr>
      <w:r w:rsidRPr="00AC67B4">
        <w:rPr>
          <w:rFonts w:ascii="Times New Roman" w:hAnsi="Times New Roman" w:cs="Times New Roman"/>
          <w:lang w:val="pt-BR"/>
        </w:rPr>
        <w:t> “</w:t>
      </w:r>
      <w:r>
        <w:rPr>
          <w:rFonts w:ascii="Times New Roman" w:hAnsi="Times New Roman" w:cs="Times New Roman"/>
          <w:i/>
          <w:iCs/>
          <w:lang w:val="ro-RO"/>
        </w:rPr>
        <w:t>ART. 59</w:t>
      </w:r>
    </w:p>
    <w:p w:rsidR="00A209E4" w:rsidRPr="00AC67B4" w:rsidRDefault="00A209E4" w:rsidP="00A209E4">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 xml:space="preserve">În sensul prezentei legi, </w:t>
      </w:r>
      <w:r>
        <w:rPr>
          <w:rFonts w:ascii="Times New Roman" w:hAnsi="Times New Roman" w:cs="Times New Roman"/>
          <w:b/>
          <w:bCs/>
          <w:i/>
          <w:iCs/>
          <w:u w:val="single"/>
          <w:lang w:val="ro-RO"/>
        </w:rPr>
        <w:t>prin conflict de interese se înţelege</w:t>
      </w:r>
      <w:r>
        <w:rPr>
          <w:rFonts w:ascii="Times New Roman" w:hAnsi="Times New Roman" w:cs="Times New Roman"/>
          <w:i/>
          <w:iCs/>
          <w:lang w:val="ro-RO"/>
        </w:rPr>
        <w:t xml:space="preserve"> orice situaţie în care membrii personalului autorităţii contractante sau ai unui furnizor de servicii de achiziţie care acţionează în numele autorităţii contractante, care sunt implicaţi în desfăşurarea procedurii de atribuire sau care pot influenţa rezultatul acesteia au, în mod direct sau indirect, un interes financiar, economic sau un alt interes personal, care ar putea fi perceput ca element care compromite imparţialitatea ori independenţa lor în contextul procedurii de atribuire.</w:t>
      </w:r>
      <w:r w:rsidRPr="00AC67B4">
        <w:rPr>
          <w:rFonts w:ascii="Times New Roman" w:hAnsi="Times New Roman" w:cs="Times New Roman"/>
          <w:lang w:val="pt-BR"/>
        </w:rPr>
        <w:t> </w:t>
      </w:r>
    </w:p>
    <w:p w:rsidR="00A209E4" w:rsidRPr="00AC67B4" w:rsidRDefault="00A209E4" w:rsidP="00A209E4">
      <w:pPr>
        <w:pStyle w:val="TextBody"/>
        <w:jc w:val="both"/>
        <w:rPr>
          <w:lang w:val="pt-BR"/>
        </w:rPr>
      </w:pPr>
      <w:r w:rsidRPr="00AC67B4">
        <w:rPr>
          <w:rFonts w:ascii="Times New Roman" w:hAnsi="Times New Roman" w:cs="Times New Roman"/>
          <w:lang w:val="pt-BR"/>
        </w:rPr>
        <w:t> </w:t>
      </w:r>
      <w:r>
        <w:rPr>
          <w:rFonts w:ascii="Times New Roman" w:hAnsi="Times New Roman" w:cs="Times New Roman"/>
          <w:i/>
          <w:iCs/>
          <w:lang w:val="ro-RO"/>
        </w:rPr>
        <w:t>ART. 60</w:t>
      </w:r>
    </w:p>
    <w:p w:rsidR="00A209E4" w:rsidRPr="00AC67B4" w:rsidRDefault="00A209E4" w:rsidP="00A209E4">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(1) Reprezintă situaţii potenţial generatoare de conflict de interese orice situaţii care ar putea duce la apariţia unui conflict de interese în sensul art. 59, cum ar fi următoarele, reglementate cu titlu exemplificativ:</w:t>
      </w:r>
    </w:p>
    <w:p w:rsidR="00A209E4" w:rsidRPr="00AC67B4" w:rsidRDefault="00A209E4" w:rsidP="00A209E4">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a) participarea în procesul de verificare/evaluare a solicitărilor de participare/ofertelor a persoanelor care deţin părţi sociale, părţi de interes, acţiuni din capitalul subscris al unuia dintre ofertanţi/candidaţi, terţi susţinători sau subcontractanţi propuşi ori a persoanelor care fac parte din consiliul de administraţie/organul de conducere sau de supervizare a unuia dintre ofertanţi/candidaţi, terţi susţinători ori subcontractanţi propuşi;</w:t>
      </w:r>
    </w:p>
    <w:p w:rsidR="00A209E4" w:rsidRPr="00AC67B4" w:rsidRDefault="00A209E4" w:rsidP="00A209E4">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b) participarea în procesul de verificare/evaluare a solicitărilor de participare/ofertelor a unei persoane care este soţ/soţie, rudă sau afin, până la gradul al doilea inclusiv, cu persoane care fac parte din consiliul de administraţie/organul de conducere sau de supervizare a unuia dintre ofertanţi/candidaţi, terţi susţinători ori subcontractanţi propuşi;</w:t>
      </w:r>
    </w:p>
    <w:p w:rsidR="00A209E4" w:rsidRPr="00AC67B4" w:rsidRDefault="00A209E4" w:rsidP="00A209E4">
      <w:pPr>
        <w:pStyle w:val="TextBody"/>
        <w:jc w:val="both"/>
        <w:rPr>
          <w:lang w:val="pt-BR"/>
        </w:rPr>
      </w:pPr>
      <w:r w:rsidRPr="00AC67B4">
        <w:rPr>
          <w:rFonts w:ascii="Times New Roman" w:hAnsi="Times New Roman" w:cs="Times New Roman"/>
          <w:lang w:val="pt-BR"/>
        </w:rPr>
        <w:lastRenderedPageBreak/>
        <w:t xml:space="preserve">    </w:t>
      </w:r>
      <w:r>
        <w:rPr>
          <w:rFonts w:ascii="Times New Roman" w:hAnsi="Times New Roman" w:cs="Times New Roman"/>
          <w:i/>
          <w:iCs/>
          <w:lang w:val="ro-RO"/>
        </w:rPr>
        <w:t>c) participarea în procesul de verificare/evaluare a solicitărilor de participare/ofertelor a unei persoane despre care se constată sau cu privire la care există indicii rezonabile/informaţii concrete că poate avea, direct ori indirect, un interes personal, financiar, economic sau de altă natură, ori se află într-o altă situaţie de natură să îi afecteze independenţa şi imparţialitatea pe parcursul procesului de evaluare;</w:t>
      </w:r>
    </w:p>
    <w:p w:rsidR="00A209E4" w:rsidRPr="00AC67B4" w:rsidRDefault="00A209E4" w:rsidP="00A209E4">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d) situaţia în care ofertantul individual/ofertantul asociat/candidatul/subcontractantul propus/terţul susţinător are drept membri în cadrul consiliului de administraţie/organului de conducere sau de supervizare şi/sau are acţionari ori asociaţi semnificativi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209E4" w:rsidRPr="00AC67B4" w:rsidRDefault="00A209E4" w:rsidP="00A209E4">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e) situaţia în care ofertantul/candidatul a nominalizat printre principalele persoane desemnate pentru executarea contractului persoane care sunt soţ/soţie, rudă sau afin până la gradul al doilea inclusiv ori care se află în relaţii comerciale cu persoane cu funcţii de decizie în cadrul autorităţii contractante sau al furnizorului de servicii de achiziţie implicat în procedura de atribuire.</w:t>
      </w:r>
    </w:p>
    <w:p w:rsidR="00A209E4" w:rsidRPr="00AC67B4" w:rsidRDefault="00A209E4" w:rsidP="00A209E4">
      <w:pPr>
        <w:pStyle w:val="TextBody"/>
        <w:jc w:val="both"/>
        <w:rPr>
          <w:lang w:val="pt-BR"/>
        </w:rPr>
      </w:pPr>
      <w:r w:rsidRPr="00AC67B4">
        <w:rPr>
          <w:rFonts w:ascii="Times New Roman" w:hAnsi="Times New Roman" w:cs="Times New Roman"/>
          <w:lang w:val="pt-BR"/>
        </w:rPr>
        <w:t xml:space="preserve">    </w:t>
      </w:r>
      <w:r>
        <w:rPr>
          <w:rFonts w:ascii="Times New Roman" w:hAnsi="Times New Roman" w:cs="Times New Roman"/>
          <w:i/>
          <w:iCs/>
          <w:lang w:val="ro-RO"/>
        </w:rPr>
        <w:t>(2) În sensul dispoziţiilor alin. (1) lit. d), prin acţionar sau asociat semnificativ se înţelege persoana care exercită drepturi aferente unor acţiuni care, cumulate, reprezintă cel puţin 10% din capitalul social sau îi conferă deţinătorului cel puţin 10% din totalul drepturilor de vot în adunarea generală.”</w:t>
      </w:r>
    </w:p>
    <w:p w:rsidR="00A209E4" w:rsidRPr="00AC67B4" w:rsidRDefault="00A209E4" w:rsidP="00A209E4">
      <w:pPr>
        <w:pStyle w:val="TextBody"/>
        <w:ind w:firstLine="720"/>
        <w:jc w:val="both"/>
        <w:rPr>
          <w:lang w:val="pt-BR"/>
        </w:rPr>
      </w:pPr>
      <w:r w:rsidRPr="00AC67B4">
        <w:rPr>
          <w:rFonts w:ascii="Times New Roman" w:hAnsi="Times New Roman" w:cs="Times New Roman"/>
          <w:lang w:val="pt-BR"/>
        </w:rPr>
        <w:t> </w:t>
      </w:r>
    </w:p>
    <w:p w:rsidR="00A209E4" w:rsidRPr="00AC67B4" w:rsidRDefault="00A209E4" w:rsidP="00A209E4">
      <w:pPr>
        <w:pStyle w:val="TextBody"/>
        <w:ind w:firstLine="720"/>
        <w:jc w:val="both"/>
        <w:rPr>
          <w:lang w:val="pt-BR"/>
        </w:rPr>
      </w:pPr>
      <w:r>
        <w:rPr>
          <w:rFonts w:ascii="Times New Roman" w:hAnsi="Times New Roman" w:cs="Times New Roman"/>
          <w:lang w:val="ro-RO"/>
        </w:rPr>
        <w:t>Subsemnatul declar că informaţiile furnizate sunt complete şi corecte în fiecare detaliu şi înţeleg că autoritatea contractantă are dreptul de a solicita, în scopul verificării şi confirmării declaraţiilor, orice documente doveditoare de care dispun.</w:t>
      </w:r>
    </w:p>
    <w:p w:rsidR="00A209E4" w:rsidRPr="00AC67B4" w:rsidRDefault="00A209E4" w:rsidP="00A209E4">
      <w:pPr>
        <w:pStyle w:val="TextBody"/>
        <w:ind w:firstLine="720"/>
        <w:jc w:val="both"/>
        <w:rPr>
          <w:lang w:val="pt-BR"/>
        </w:rPr>
      </w:pPr>
      <w:r>
        <w:rPr>
          <w:rFonts w:ascii="Times New Roman" w:hAnsi="Times New Roman" w:cs="Times New Roman"/>
          <w:lang w:val="ro-RO"/>
        </w:rPr>
        <w:t>Înţeleg că în cazul în care această declaraţie nu este conformă cu realitatea sunt pasibil de încălcarea prevederilor legislaţiei penale privind falsul în declaraţii.</w:t>
      </w:r>
    </w:p>
    <w:p w:rsidR="00A209E4" w:rsidRPr="00AC67B4" w:rsidRDefault="00A209E4" w:rsidP="00A209E4">
      <w:pPr>
        <w:pStyle w:val="TextBody"/>
        <w:jc w:val="both"/>
        <w:rPr>
          <w:lang w:val="pt-BR"/>
        </w:rPr>
      </w:pPr>
      <w:r w:rsidRPr="00AC67B4">
        <w:rPr>
          <w:rFonts w:ascii="Times New Roman" w:hAnsi="Times New Roman" w:cs="Times New Roman"/>
          <w:lang w:val="pt-BR"/>
        </w:rPr>
        <w:t> </w:t>
      </w:r>
    </w:p>
    <w:p w:rsidR="00A209E4" w:rsidRPr="00AC67B4" w:rsidRDefault="00A209E4" w:rsidP="00A209E4">
      <w:pPr>
        <w:pStyle w:val="TextBody"/>
        <w:jc w:val="center"/>
        <w:rPr>
          <w:lang w:val="pt-BR"/>
        </w:rPr>
      </w:pPr>
      <w:r>
        <w:rPr>
          <w:rFonts w:ascii="Times New Roman" w:hAnsi="Times New Roman" w:cs="Times New Roman"/>
          <w:lang w:val="ro-RO"/>
        </w:rPr>
        <w:t>OFERTANT</w:t>
      </w:r>
    </w:p>
    <w:p w:rsidR="00A209E4" w:rsidRPr="00AC67B4" w:rsidRDefault="00A209E4" w:rsidP="00A209E4">
      <w:pPr>
        <w:pStyle w:val="TextBody"/>
        <w:jc w:val="center"/>
        <w:rPr>
          <w:lang w:val="pt-BR"/>
        </w:rPr>
      </w:pPr>
      <w:r>
        <w:rPr>
          <w:rFonts w:ascii="Times New Roman" w:hAnsi="Times New Roman" w:cs="Times New Roman"/>
          <w:lang w:val="ro-RO"/>
        </w:rPr>
        <w:t>.................................................</w:t>
      </w:r>
    </w:p>
    <w:p w:rsidR="00A209E4" w:rsidRPr="00AC67B4" w:rsidRDefault="00A209E4" w:rsidP="00A209E4">
      <w:pPr>
        <w:pStyle w:val="TextBody"/>
        <w:jc w:val="center"/>
        <w:rPr>
          <w:lang w:val="pt-BR"/>
        </w:rPr>
      </w:pPr>
      <w:r>
        <w:rPr>
          <w:rFonts w:ascii="Times New Roman" w:hAnsi="Times New Roman" w:cs="Times New Roman"/>
          <w:lang w:val="ro-RO"/>
        </w:rPr>
        <w:t>(semnătură autorizată)</w:t>
      </w:r>
    </w:p>
    <w:p w:rsidR="00A209E4" w:rsidRPr="00AC67B4" w:rsidRDefault="00A209E4" w:rsidP="00A209E4">
      <w:pPr>
        <w:pStyle w:val="TextBody"/>
        <w:jc w:val="center"/>
        <w:rPr>
          <w:lang w:val="pt-BR"/>
        </w:rPr>
      </w:pPr>
      <w:r>
        <w:rPr>
          <w:rFonts w:ascii="Times New Roman" w:hAnsi="Times New Roman" w:cs="Times New Roman"/>
          <w:lang w:val="ro-RO"/>
        </w:rPr>
        <w:t>L.S.</w:t>
      </w:r>
    </w:p>
    <w:p w:rsidR="00291655" w:rsidRPr="00A209E4" w:rsidRDefault="00A209E4" w:rsidP="00A209E4">
      <w:pPr>
        <w:pStyle w:val="TextBody"/>
        <w:keepNext/>
        <w:spacing w:line="240" w:lineRule="atLeast"/>
        <w:jc w:val="center"/>
        <w:rPr>
          <w:lang w:val="pt-BR"/>
        </w:rPr>
      </w:pPr>
      <w:r w:rsidRPr="00AC67B4">
        <w:rPr>
          <w:rFonts w:ascii="Times New Roman" w:hAnsi="Times New Roman" w:cs="Times New Roman"/>
          <w:lang w:val="pt-BR"/>
        </w:rPr>
        <w:t> </w:t>
      </w:r>
    </w:p>
    <w:p w:rsidR="00A209E4" w:rsidRDefault="00A209E4" w:rsidP="00C60706">
      <w:pPr>
        <w:spacing w:before="100" w:beforeAutospacing="1" w:after="100" w:afterAutospacing="1"/>
        <w:jc w:val="right"/>
      </w:pPr>
    </w:p>
    <w:p w:rsidR="00A209E4" w:rsidRDefault="00A209E4" w:rsidP="00C60706">
      <w:pPr>
        <w:spacing w:before="100" w:beforeAutospacing="1" w:after="100" w:afterAutospacing="1"/>
        <w:jc w:val="right"/>
      </w:pPr>
    </w:p>
    <w:p w:rsidR="00706B28" w:rsidRDefault="00706B28" w:rsidP="00C60706">
      <w:pPr>
        <w:spacing w:before="100" w:beforeAutospacing="1" w:after="100" w:afterAutospacing="1"/>
        <w:jc w:val="right"/>
      </w:pPr>
    </w:p>
    <w:p w:rsidR="00706B28" w:rsidRDefault="00706B28" w:rsidP="00C60706">
      <w:pPr>
        <w:spacing w:before="100" w:beforeAutospacing="1" w:after="100" w:afterAutospacing="1"/>
        <w:jc w:val="right"/>
      </w:pPr>
    </w:p>
    <w:p w:rsidR="00706B28" w:rsidRDefault="00706B28" w:rsidP="00C60706">
      <w:pPr>
        <w:spacing w:before="100" w:beforeAutospacing="1" w:after="100" w:afterAutospacing="1"/>
        <w:jc w:val="right"/>
      </w:pPr>
    </w:p>
    <w:p w:rsidR="00706B28" w:rsidRDefault="00706B28" w:rsidP="00C60706">
      <w:pPr>
        <w:spacing w:before="100" w:beforeAutospacing="1" w:after="100" w:afterAutospacing="1"/>
        <w:jc w:val="right"/>
      </w:pPr>
    </w:p>
    <w:p w:rsidR="002113B9" w:rsidRPr="00E645FB" w:rsidRDefault="00C959A8" w:rsidP="00E645FB">
      <w:pPr>
        <w:spacing w:before="100" w:beforeAutospacing="1" w:after="100" w:afterAutospacing="1"/>
      </w:pPr>
      <w:r>
        <w:rPr>
          <w:noProof/>
        </w:rPr>
        <w:pict>
          <v:rect id="Rectangle 4" o:spid="_x0000_s1029" alt="White marble" style="position:absolute;margin-left:-9pt;margin-top:-6.35pt;width:475.2pt;height:79.45pt;z-index:-251658752;visibility:visible" o:gfxdata="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" filled="f" stroked="f">
            <v:fill r:id="rId9" o:title="White marble" recolor="t" type="tile"/>
          </v:rect>
        </w:pict>
      </w:r>
    </w:p>
    <w:p w:rsidR="002113B9" w:rsidRDefault="002113B9" w:rsidP="00856D5F">
      <w:pPr>
        <w:jc w:val="both"/>
        <w:rPr>
          <w:i/>
        </w:rPr>
      </w:pPr>
    </w:p>
    <w:p w:rsidR="002113B9" w:rsidRDefault="002113B9" w:rsidP="00856D5F">
      <w:pPr>
        <w:jc w:val="both"/>
        <w:rPr>
          <w:i/>
        </w:rPr>
      </w:pPr>
    </w:p>
    <w:p w:rsidR="002113B9" w:rsidRDefault="002113B9" w:rsidP="00856D5F">
      <w:pPr>
        <w:jc w:val="both"/>
        <w:rPr>
          <w:i/>
        </w:rPr>
      </w:pPr>
    </w:p>
    <w:p w:rsidR="002113B9" w:rsidRDefault="002113B9" w:rsidP="00856D5F">
      <w:pPr>
        <w:jc w:val="both"/>
        <w:rPr>
          <w:i/>
        </w:rPr>
      </w:pPr>
    </w:p>
    <w:p w:rsidR="002113B9" w:rsidRDefault="002113B9" w:rsidP="00856D5F">
      <w:pPr>
        <w:jc w:val="both"/>
        <w:rPr>
          <w:i/>
        </w:rPr>
      </w:pPr>
    </w:p>
    <w:p w:rsidR="001B7CCC" w:rsidRPr="00D90579" w:rsidRDefault="001B7CCC" w:rsidP="006B2A62">
      <w:pPr>
        <w:pStyle w:val="DefaultText2"/>
        <w:jc w:val="both"/>
        <w:rPr>
          <w:b/>
          <w:i/>
          <w:szCs w:val="24"/>
        </w:rPr>
      </w:pPr>
    </w:p>
    <w:p w:rsidR="001B7CCC" w:rsidRDefault="001B7CCC" w:rsidP="006B2A62">
      <w:pPr>
        <w:pStyle w:val="DefaultText2"/>
        <w:jc w:val="both"/>
        <w:rPr>
          <w:b/>
          <w:i/>
          <w:szCs w:val="24"/>
          <w:lang w:val="pt-BR"/>
        </w:rPr>
      </w:pPr>
    </w:p>
    <w:p w:rsidR="001B7CCC" w:rsidRPr="00FC7A18" w:rsidRDefault="001B7CCC" w:rsidP="001B7CCC">
      <w:pPr>
        <w:jc w:val="center"/>
        <w:rPr>
          <w:b/>
          <w:sz w:val="28"/>
          <w:szCs w:val="28"/>
        </w:rPr>
      </w:pPr>
      <w:r w:rsidRPr="00FC7A18">
        <w:rPr>
          <w:b/>
          <w:sz w:val="28"/>
          <w:szCs w:val="28"/>
        </w:rPr>
        <w:lastRenderedPageBreak/>
        <w:t xml:space="preserve">Acord cu </w:t>
      </w:r>
      <w:proofErr w:type="spellStart"/>
      <w:r w:rsidRPr="00FC7A18">
        <w:rPr>
          <w:b/>
          <w:sz w:val="28"/>
          <w:szCs w:val="28"/>
        </w:rPr>
        <w:t>privire</w:t>
      </w:r>
      <w:proofErr w:type="spellEnd"/>
      <w:r w:rsidRPr="00FC7A18">
        <w:rPr>
          <w:b/>
          <w:sz w:val="28"/>
          <w:szCs w:val="28"/>
        </w:rPr>
        <w:t xml:space="preserve"> la </w:t>
      </w:r>
      <w:proofErr w:type="spellStart"/>
      <w:r w:rsidRPr="00FC7A18">
        <w:rPr>
          <w:b/>
          <w:sz w:val="28"/>
          <w:szCs w:val="28"/>
        </w:rPr>
        <w:t>prelucrarea</w:t>
      </w:r>
      <w:proofErr w:type="spellEnd"/>
      <w:r w:rsidRPr="00FC7A18">
        <w:rPr>
          <w:b/>
          <w:sz w:val="28"/>
          <w:szCs w:val="28"/>
        </w:rPr>
        <w:t xml:space="preserve"> </w:t>
      </w:r>
      <w:proofErr w:type="spellStart"/>
      <w:r w:rsidRPr="00FC7A18">
        <w:rPr>
          <w:b/>
          <w:sz w:val="28"/>
          <w:szCs w:val="28"/>
        </w:rPr>
        <w:t>datelor</w:t>
      </w:r>
      <w:proofErr w:type="spellEnd"/>
      <w:r w:rsidRPr="00FC7A18">
        <w:rPr>
          <w:b/>
          <w:sz w:val="28"/>
          <w:szCs w:val="28"/>
        </w:rPr>
        <w:t xml:space="preserve"> cu </w:t>
      </w:r>
      <w:proofErr w:type="spellStart"/>
      <w:r w:rsidRPr="00FC7A18">
        <w:rPr>
          <w:b/>
          <w:sz w:val="28"/>
          <w:szCs w:val="28"/>
        </w:rPr>
        <w:t>caracter</w:t>
      </w:r>
      <w:proofErr w:type="spellEnd"/>
      <w:r w:rsidRPr="00FC7A18">
        <w:rPr>
          <w:b/>
          <w:sz w:val="28"/>
          <w:szCs w:val="28"/>
        </w:rPr>
        <w:t xml:space="preserve"> personal</w:t>
      </w:r>
    </w:p>
    <w:p w:rsidR="001B7CCC" w:rsidRPr="00FC7A18" w:rsidRDefault="001B7CCC" w:rsidP="001B7CCC">
      <w:pPr>
        <w:jc w:val="center"/>
        <w:rPr>
          <w:sz w:val="48"/>
          <w:szCs w:val="48"/>
        </w:rPr>
      </w:pPr>
    </w:p>
    <w:p w:rsidR="001B7CCC" w:rsidRDefault="001B7CCC" w:rsidP="001B7CCC">
      <w:pPr>
        <w:ind w:firstLine="720"/>
        <w:jc w:val="both"/>
        <w:rPr>
          <w:lang w:val="ro-RO"/>
        </w:rPr>
      </w:pPr>
      <w:r w:rsidRPr="00624006">
        <w:rPr>
          <w:lang w:val="ro-RO"/>
        </w:rPr>
        <w:t>Subsemnatul/a………………………..domiciliat/a in loc....…………,jud.…...........,str.…….....,nr..............,bl.....,sc.......,et.......,ap........, născut/a in data de ...........,loc. ................., jud............, posesor/posesoare al aactului de identitate ............seria........, nr........... calitate de reprezentant al socientatii…………………………………</w:t>
      </w:r>
    </w:p>
    <w:p w:rsidR="001B7CCC" w:rsidRDefault="001B7CCC" w:rsidP="001B7CCC">
      <w:pPr>
        <w:ind w:firstLine="720"/>
        <w:jc w:val="both"/>
        <w:rPr>
          <w:lang w:val="ro-RO"/>
        </w:rPr>
      </w:pPr>
    </w:p>
    <w:p w:rsidR="001B7CCC" w:rsidRPr="00FC7A18" w:rsidRDefault="001B7CCC" w:rsidP="001B7CCC">
      <w:pPr>
        <w:ind w:firstLine="720"/>
        <w:jc w:val="both"/>
      </w:pPr>
      <w:r w:rsidRPr="00FC7A18">
        <w:t xml:space="preserve"> </w:t>
      </w:r>
      <w:proofErr w:type="spellStart"/>
      <w:r w:rsidRPr="00FC7A18">
        <w:t>Prin</w:t>
      </w:r>
      <w:proofErr w:type="spellEnd"/>
      <w:r w:rsidRPr="00FC7A18">
        <w:t xml:space="preserve"> </w:t>
      </w:r>
      <w:proofErr w:type="spellStart"/>
      <w:r w:rsidRPr="00FC7A18">
        <w:t>prezentul</w:t>
      </w:r>
      <w:proofErr w:type="spellEnd"/>
      <w:r w:rsidRPr="00FC7A18">
        <w:t xml:space="preserve"> </w:t>
      </w:r>
      <w:proofErr w:type="spellStart"/>
      <w:r w:rsidRPr="00FC7A18">
        <w:t>acord</w:t>
      </w:r>
      <w:proofErr w:type="spellEnd"/>
      <w:r w:rsidRPr="00FC7A18">
        <w:t xml:space="preserve">, am </w:t>
      </w:r>
      <w:proofErr w:type="spellStart"/>
      <w:r w:rsidRPr="00FC7A18">
        <w:t>fost</w:t>
      </w:r>
      <w:proofErr w:type="spellEnd"/>
      <w:r w:rsidRPr="00FC7A18">
        <w:t xml:space="preserve"> </w:t>
      </w:r>
      <w:proofErr w:type="spellStart"/>
      <w:r w:rsidRPr="00FC7A18">
        <w:t>înștiințat</w:t>
      </w:r>
      <w:proofErr w:type="spellEnd"/>
      <w:r w:rsidRPr="00FC7A18">
        <w:t xml:space="preserve"> </w:t>
      </w:r>
      <w:proofErr w:type="spellStart"/>
      <w:r w:rsidRPr="00FC7A18">
        <w:t>referitor</w:t>
      </w:r>
      <w:proofErr w:type="spellEnd"/>
      <w:r w:rsidRPr="00FC7A18">
        <w:t xml:space="preserve"> la </w:t>
      </w:r>
      <w:proofErr w:type="spellStart"/>
      <w:r w:rsidRPr="00FC7A18">
        <w:t>faptul</w:t>
      </w:r>
      <w:proofErr w:type="spellEnd"/>
      <w:r w:rsidRPr="00FC7A18">
        <w:t xml:space="preserve"> </w:t>
      </w:r>
      <w:proofErr w:type="spellStart"/>
      <w:r w:rsidRPr="00FC7A18">
        <w:t>că</w:t>
      </w:r>
      <w:proofErr w:type="spellEnd"/>
      <w:r w:rsidRPr="00FC7A18">
        <w:t xml:space="preserve"> </w:t>
      </w:r>
      <w:proofErr w:type="spellStart"/>
      <w:r w:rsidRPr="00FC7A18">
        <w:t>în</w:t>
      </w:r>
      <w:proofErr w:type="spellEnd"/>
      <w:r w:rsidRPr="00FC7A18">
        <w:t xml:space="preserve"> </w:t>
      </w:r>
      <w:proofErr w:type="spellStart"/>
      <w:proofErr w:type="gramStart"/>
      <w:r w:rsidRPr="00FC7A18">
        <w:t>conformitate</w:t>
      </w:r>
      <w:proofErr w:type="spellEnd"/>
      <w:r w:rsidRPr="00FC7A18">
        <w:t xml:space="preserve">  cu</w:t>
      </w:r>
      <w:proofErr w:type="gramEnd"/>
      <w:r w:rsidRPr="00FC7A18">
        <w:t xml:space="preserve"> </w:t>
      </w:r>
      <w:proofErr w:type="spellStart"/>
      <w:r w:rsidRPr="00FC7A18">
        <w:t>cerințele</w:t>
      </w:r>
      <w:proofErr w:type="spellEnd"/>
      <w:r w:rsidRPr="00FC7A18">
        <w:t xml:space="preserve"> </w:t>
      </w:r>
      <w:proofErr w:type="spellStart"/>
      <w:r w:rsidRPr="00FC7A18">
        <w:t>Regulamentului</w:t>
      </w:r>
      <w:proofErr w:type="spellEnd"/>
      <w:r w:rsidRPr="00FC7A18">
        <w:t xml:space="preserve"> (UE) 2016/679 al </w:t>
      </w:r>
      <w:proofErr w:type="spellStart"/>
      <w:r w:rsidRPr="00FC7A18">
        <w:t>Parlamentului</w:t>
      </w:r>
      <w:proofErr w:type="spellEnd"/>
      <w:r w:rsidRPr="00FC7A18">
        <w:t xml:space="preserve"> European </w:t>
      </w:r>
      <w:proofErr w:type="spellStart"/>
      <w:r w:rsidRPr="00FC7A18">
        <w:t>și</w:t>
      </w:r>
      <w:proofErr w:type="spellEnd"/>
      <w:r w:rsidRPr="00FC7A18">
        <w:t xml:space="preserve"> al </w:t>
      </w:r>
      <w:proofErr w:type="spellStart"/>
      <w:r w:rsidRPr="00FC7A18">
        <w:t>Consiliului</w:t>
      </w:r>
      <w:proofErr w:type="spellEnd"/>
      <w:r w:rsidRPr="00FC7A18">
        <w:t xml:space="preserve"> din 27 </w:t>
      </w:r>
      <w:proofErr w:type="spellStart"/>
      <w:r w:rsidRPr="00FC7A18">
        <w:t>aprilie</w:t>
      </w:r>
      <w:proofErr w:type="spellEnd"/>
      <w:r w:rsidRPr="00FC7A18">
        <w:t xml:space="preserve"> 2016 </w:t>
      </w:r>
      <w:proofErr w:type="spellStart"/>
      <w:r w:rsidRPr="00FC7A18">
        <w:t>privind</w:t>
      </w:r>
      <w:proofErr w:type="spellEnd"/>
      <w:r w:rsidRPr="00FC7A18">
        <w:t xml:space="preserve"> </w:t>
      </w:r>
      <w:proofErr w:type="spellStart"/>
      <w:r w:rsidRPr="00FC7A18">
        <w:t>protecția</w:t>
      </w:r>
      <w:proofErr w:type="spellEnd"/>
      <w:r w:rsidRPr="00FC7A18">
        <w:t xml:space="preserve"> </w:t>
      </w:r>
      <w:proofErr w:type="spellStart"/>
      <w:r w:rsidRPr="00FC7A18">
        <w:t>persoanelor</w:t>
      </w:r>
      <w:proofErr w:type="spellEnd"/>
      <w:r w:rsidRPr="00FC7A18">
        <w:t xml:space="preserve"> </w:t>
      </w:r>
      <w:proofErr w:type="spellStart"/>
      <w:r w:rsidRPr="00FC7A18">
        <w:t>fizice</w:t>
      </w:r>
      <w:proofErr w:type="spellEnd"/>
      <w:r w:rsidRPr="00FC7A18">
        <w:t xml:space="preserve"> </w:t>
      </w:r>
      <w:proofErr w:type="spellStart"/>
      <w:r w:rsidRPr="00FC7A18">
        <w:t>în</w:t>
      </w:r>
      <w:proofErr w:type="spellEnd"/>
      <w:r w:rsidRPr="00FC7A18">
        <w:t xml:space="preserve"> </w:t>
      </w:r>
      <w:proofErr w:type="spellStart"/>
      <w:r w:rsidRPr="00FC7A18">
        <w:t>ceea</w:t>
      </w:r>
      <w:proofErr w:type="spellEnd"/>
      <w:r w:rsidRPr="00FC7A18">
        <w:t xml:space="preserve"> </w:t>
      </w:r>
      <w:proofErr w:type="spellStart"/>
      <w:r w:rsidRPr="00FC7A18">
        <w:t>ce</w:t>
      </w:r>
      <w:proofErr w:type="spellEnd"/>
      <w:r w:rsidRPr="00FC7A18">
        <w:t xml:space="preserve"> </w:t>
      </w:r>
      <w:proofErr w:type="spellStart"/>
      <w:r w:rsidRPr="00FC7A18">
        <w:t>privește</w:t>
      </w:r>
      <w:proofErr w:type="spellEnd"/>
      <w:r w:rsidRPr="00FC7A18">
        <w:t xml:space="preserve"> </w:t>
      </w:r>
      <w:proofErr w:type="spellStart"/>
      <w:r w:rsidRPr="00FC7A18">
        <w:t>prelucrarea</w:t>
      </w:r>
      <w:proofErr w:type="spellEnd"/>
      <w:r w:rsidRPr="00FC7A18">
        <w:t xml:space="preserve"> </w:t>
      </w:r>
      <w:proofErr w:type="spellStart"/>
      <w:r w:rsidRPr="00FC7A18">
        <w:t>datelor</w:t>
      </w:r>
      <w:proofErr w:type="spellEnd"/>
      <w:r w:rsidRPr="00FC7A18">
        <w:t xml:space="preserve"> cu </w:t>
      </w:r>
      <w:proofErr w:type="spellStart"/>
      <w:r w:rsidRPr="00FC7A18">
        <w:t>caracter</w:t>
      </w:r>
      <w:proofErr w:type="spellEnd"/>
      <w:r w:rsidRPr="00FC7A18">
        <w:t xml:space="preserve"> personal precum </w:t>
      </w:r>
      <w:proofErr w:type="spellStart"/>
      <w:r w:rsidRPr="00FC7A18">
        <w:t>și</w:t>
      </w:r>
      <w:proofErr w:type="spellEnd"/>
      <w:r w:rsidRPr="00FC7A18">
        <w:t xml:space="preserve"> a </w:t>
      </w:r>
      <w:proofErr w:type="spellStart"/>
      <w:r w:rsidRPr="00FC7A18">
        <w:t>dispozițiilor</w:t>
      </w:r>
      <w:proofErr w:type="spellEnd"/>
      <w:r w:rsidRPr="00FC7A18">
        <w:t xml:space="preserve"> </w:t>
      </w:r>
      <w:proofErr w:type="spellStart"/>
      <w:r w:rsidRPr="00FC7A18">
        <w:t>legale</w:t>
      </w:r>
      <w:proofErr w:type="spellEnd"/>
      <w:r w:rsidRPr="00FC7A18">
        <w:t xml:space="preserve"> </w:t>
      </w:r>
      <w:proofErr w:type="spellStart"/>
      <w:r w:rsidRPr="00FC7A18">
        <w:t>în</w:t>
      </w:r>
      <w:proofErr w:type="spellEnd"/>
      <w:r w:rsidRPr="00FC7A18">
        <w:t xml:space="preserve"> </w:t>
      </w:r>
      <w:proofErr w:type="spellStart"/>
      <w:r w:rsidRPr="00FC7A18">
        <w:t>vigoare</w:t>
      </w:r>
      <w:proofErr w:type="spellEnd"/>
      <w:r w:rsidRPr="00FC7A18">
        <w:t xml:space="preserve">, </w:t>
      </w:r>
      <w:proofErr w:type="spellStart"/>
      <w:r w:rsidR="00E44777">
        <w:t>Primăria</w:t>
      </w:r>
      <w:proofErr w:type="spellEnd"/>
      <w:r w:rsidR="00E44777">
        <w:t xml:space="preserve"> ……………………….</w:t>
      </w:r>
      <w:r w:rsidRPr="00FC7A18">
        <w:t xml:space="preserve"> are </w:t>
      </w:r>
      <w:proofErr w:type="spellStart"/>
      <w:r w:rsidRPr="00FC7A18">
        <w:t>statutul</w:t>
      </w:r>
      <w:proofErr w:type="spellEnd"/>
      <w:r w:rsidRPr="00FC7A18">
        <w:t xml:space="preserve"> de operator de date cu </w:t>
      </w:r>
      <w:proofErr w:type="spellStart"/>
      <w:r w:rsidRPr="00FC7A18">
        <w:t>caracter</w:t>
      </w:r>
      <w:proofErr w:type="spellEnd"/>
      <w:r w:rsidRPr="00FC7A18">
        <w:t xml:space="preserve"> personal. </w:t>
      </w:r>
    </w:p>
    <w:p w:rsidR="001B7CCC" w:rsidRPr="00FC7A18" w:rsidRDefault="001B7CCC" w:rsidP="001B7CCC">
      <w:pPr>
        <w:ind w:firstLine="720"/>
        <w:jc w:val="both"/>
        <w:rPr>
          <w:lang w:val="ro-RO"/>
        </w:rPr>
      </w:pPr>
      <w:r w:rsidRPr="00FC7A18">
        <w:t xml:space="preserve">Am </w:t>
      </w:r>
      <w:proofErr w:type="spellStart"/>
      <w:r w:rsidRPr="00FC7A18">
        <w:t>fost</w:t>
      </w:r>
      <w:proofErr w:type="spellEnd"/>
      <w:r w:rsidRPr="00FC7A18">
        <w:t xml:space="preserve"> </w:t>
      </w:r>
      <w:proofErr w:type="spellStart"/>
      <w:r w:rsidRPr="00FC7A18">
        <w:t>informat</w:t>
      </w:r>
      <w:proofErr w:type="spellEnd"/>
      <w:r w:rsidRPr="00FC7A18">
        <w:t xml:space="preserve"> </w:t>
      </w:r>
      <w:proofErr w:type="spellStart"/>
      <w:r w:rsidRPr="00FC7A18">
        <w:t>asupra</w:t>
      </w:r>
      <w:proofErr w:type="spellEnd"/>
      <w:r w:rsidRPr="00FC7A18">
        <w:t xml:space="preserve"> </w:t>
      </w:r>
      <w:proofErr w:type="spellStart"/>
      <w:r w:rsidRPr="00FC7A18">
        <w:t>faptului</w:t>
      </w:r>
      <w:proofErr w:type="spellEnd"/>
      <w:r w:rsidRPr="00FC7A18">
        <w:t xml:space="preserve"> </w:t>
      </w:r>
      <w:proofErr w:type="spellStart"/>
      <w:r w:rsidRPr="00FC7A18">
        <w:t>că</w:t>
      </w:r>
      <w:proofErr w:type="spellEnd"/>
      <w:r w:rsidRPr="00FC7A18">
        <w:t xml:space="preserve"> </w:t>
      </w:r>
      <w:proofErr w:type="spellStart"/>
      <w:r w:rsidRPr="00FC7A18">
        <w:t>datele</w:t>
      </w:r>
      <w:proofErr w:type="spellEnd"/>
      <w:r w:rsidRPr="00FC7A18">
        <w:t xml:space="preserve"> cu </w:t>
      </w:r>
      <w:proofErr w:type="spellStart"/>
      <w:r w:rsidRPr="00FC7A18">
        <w:t>caracter</w:t>
      </w:r>
      <w:proofErr w:type="spellEnd"/>
      <w:r w:rsidRPr="00FC7A18">
        <w:t xml:space="preserve"> personal, </w:t>
      </w:r>
      <w:proofErr w:type="spellStart"/>
      <w:r w:rsidRPr="00FC7A18">
        <w:t>furnizate</w:t>
      </w:r>
      <w:proofErr w:type="spellEnd"/>
      <w:r w:rsidRPr="00FC7A18">
        <w:t xml:space="preserve"> </w:t>
      </w:r>
      <w:proofErr w:type="spellStart"/>
      <w:r w:rsidRPr="00FC7A18">
        <w:t>în</w:t>
      </w:r>
      <w:proofErr w:type="spellEnd"/>
      <w:r w:rsidRPr="00FC7A18">
        <w:t xml:space="preserve"> mod </w:t>
      </w:r>
      <w:proofErr w:type="spellStart"/>
      <w:r w:rsidRPr="00FC7A18">
        <w:t>voluntar</w:t>
      </w:r>
      <w:proofErr w:type="spellEnd"/>
      <w:r w:rsidRPr="00FC7A18">
        <w:t xml:space="preserve"> de </w:t>
      </w:r>
      <w:proofErr w:type="spellStart"/>
      <w:r w:rsidRPr="00FC7A18">
        <w:t>subsemnatul</w:t>
      </w:r>
      <w:proofErr w:type="spellEnd"/>
      <w:r w:rsidRPr="00FC7A18">
        <w:t xml:space="preserve">, </w:t>
      </w:r>
      <w:proofErr w:type="spellStart"/>
      <w:r w:rsidRPr="00FC7A18">
        <w:t>în</w:t>
      </w:r>
      <w:proofErr w:type="spellEnd"/>
      <w:r w:rsidRPr="00FC7A18">
        <w:t xml:space="preserve"> </w:t>
      </w:r>
      <w:proofErr w:type="spellStart"/>
      <w:r w:rsidRPr="00FC7A18">
        <w:t>desfășurarea</w:t>
      </w:r>
      <w:proofErr w:type="spellEnd"/>
      <w:r w:rsidRPr="00FC7A18">
        <w:t xml:space="preserve"> </w:t>
      </w:r>
      <w:proofErr w:type="spellStart"/>
      <w:r w:rsidRPr="00FC7A18">
        <w:t>procedurilor</w:t>
      </w:r>
      <w:proofErr w:type="spellEnd"/>
      <w:r w:rsidRPr="00FC7A18">
        <w:t xml:space="preserve"> de </w:t>
      </w:r>
      <w:proofErr w:type="spellStart"/>
      <w:r w:rsidRPr="00FC7A18">
        <w:t>achiziție</w:t>
      </w:r>
      <w:proofErr w:type="spellEnd"/>
      <w:r w:rsidRPr="00FC7A18">
        <w:t xml:space="preserve"> </w:t>
      </w:r>
      <w:proofErr w:type="spellStart"/>
      <w:proofErr w:type="gramStart"/>
      <w:r w:rsidRPr="00FC7A18">
        <w:t>publică</w:t>
      </w:r>
      <w:proofErr w:type="spellEnd"/>
      <w:r w:rsidRPr="00FC7A18">
        <w:t xml:space="preserve">  precum</w:t>
      </w:r>
      <w:proofErr w:type="gramEnd"/>
      <w:r w:rsidRPr="00FC7A18">
        <w:t xml:space="preserve"> </w:t>
      </w:r>
      <w:proofErr w:type="spellStart"/>
      <w:r w:rsidRPr="00FC7A18">
        <w:t>și</w:t>
      </w:r>
      <w:proofErr w:type="spellEnd"/>
      <w:r w:rsidRPr="00FC7A18">
        <w:t xml:space="preserve"> </w:t>
      </w:r>
      <w:proofErr w:type="spellStart"/>
      <w:r w:rsidRPr="00FC7A18">
        <w:t>în</w:t>
      </w:r>
      <w:proofErr w:type="spellEnd"/>
      <w:r w:rsidRPr="00FC7A18">
        <w:t xml:space="preserve"> </w:t>
      </w:r>
      <w:proofErr w:type="spellStart"/>
      <w:r w:rsidRPr="00FC7A18">
        <w:t>executarea</w:t>
      </w:r>
      <w:proofErr w:type="spellEnd"/>
      <w:r w:rsidRPr="00FC7A18">
        <w:t xml:space="preserve"> u</w:t>
      </w:r>
      <w:r w:rsidRPr="00FC7A18">
        <w:rPr>
          <w:lang w:val="ro-RO"/>
        </w:rPr>
        <w:t xml:space="preserve">nui eventual contract, sunt prelucrate de </w:t>
      </w:r>
      <w:r w:rsidR="005B7429">
        <w:rPr>
          <w:lang w:val="ro-RO"/>
        </w:rPr>
        <w:t>Primăria ..........................................</w:t>
      </w:r>
      <w:r w:rsidRPr="00FC7A18">
        <w:rPr>
          <w:lang w:val="ro-RO"/>
        </w:rPr>
        <w:t>, cu respectarea tuturor prevederilor Regulamentului European nr. 679/2016. Scopul colectării acestor date îl reprezintă acela de a fi utilizate doar și numai în desfășurarea procedurii de achiziție publică precum și în executarea contractului (în cazul în care acesta va fi încheiat cu dumneavoastră).</w:t>
      </w:r>
    </w:p>
    <w:p w:rsidR="001B7CCC" w:rsidRPr="00FC7A18" w:rsidRDefault="001B7CCC" w:rsidP="001B7CCC">
      <w:pPr>
        <w:ind w:firstLine="720"/>
        <w:jc w:val="both"/>
        <w:rPr>
          <w:lang w:val="ro-RO"/>
        </w:rPr>
      </w:pPr>
      <w:r w:rsidRPr="00FC7A18">
        <w:rPr>
          <w:lang w:val="ro-RO"/>
        </w:rPr>
        <w:t>Am luat la cunoștință asupra faptului că în cazul existenței unui refuz de furnizare a anumitor date cu caracter personal, imperativ necesare pentru desfășurarea în mod legal a procedurilor, va fi atrasă după sine respingerea ofertei.</w:t>
      </w:r>
    </w:p>
    <w:p w:rsidR="001B7CCC" w:rsidRPr="00FC7A18" w:rsidRDefault="001B7CCC" w:rsidP="001B7CCC">
      <w:pPr>
        <w:ind w:firstLine="720"/>
        <w:rPr>
          <w:lang w:val="ro-RO"/>
        </w:rPr>
      </w:pPr>
      <w:r w:rsidRPr="00FC7A18">
        <w:rPr>
          <w:lang w:val="ro-RO"/>
        </w:rPr>
        <w:t>În măsura în care consider că este cazul, mă oblig să îmi exercit drepturile de acces, intervenţie şi de opoziţie  privind datele cu caracter personal furnizate, în condiţiile prevăzute de Regulamentul  U.E. nr. 679/2016, printr-o cerere scrisă, semnată şi datată, depusă la sediul instituţiei.</w:t>
      </w:r>
    </w:p>
    <w:p w:rsidR="001B7CCC" w:rsidRPr="00C8746B" w:rsidRDefault="001B7CCC" w:rsidP="001B7CCC">
      <w:pPr>
        <w:ind w:firstLine="720"/>
        <w:rPr>
          <w:lang w:val="ro-RO"/>
        </w:rPr>
      </w:pPr>
      <w:r w:rsidRPr="00FC7A18">
        <w:rPr>
          <w:lang w:val="ro-RO"/>
        </w:rPr>
        <w:t>Având în vedere cele expuse mai sus, înțeleg să îmi exprim consimțământul   în mod liber și neechivoc, la prelucrarea  datelor cu caracter personal, de către operatorul de date cu caracter personal, în vederea desfășurării procedurii de achiziție publică și executare a contractului.</w:t>
      </w:r>
    </w:p>
    <w:p w:rsidR="001B7CCC" w:rsidRPr="00FC7A18" w:rsidRDefault="001B7CCC" w:rsidP="001B7CCC">
      <w:pPr>
        <w:rPr>
          <w:lang w:val="ro-RO"/>
        </w:rPr>
      </w:pPr>
    </w:p>
    <w:p w:rsidR="001B7CCC" w:rsidRPr="00FC7A18" w:rsidRDefault="001B7CCC" w:rsidP="001B7CCC">
      <w:pPr>
        <w:rPr>
          <w:lang w:val="ro-RO"/>
        </w:rPr>
      </w:pPr>
    </w:p>
    <w:p w:rsidR="001B7CCC" w:rsidRPr="00FC7A18" w:rsidRDefault="001B7CCC" w:rsidP="001B7CCC">
      <w:pPr>
        <w:tabs>
          <w:tab w:val="left" w:pos="7594"/>
        </w:tabs>
        <w:rPr>
          <w:lang w:val="ro-RO"/>
        </w:rPr>
      </w:pPr>
      <w:r w:rsidRPr="00FC7A18">
        <w:rPr>
          <w:lang w:val="ro-RO"/>
        </w:rPr>
        <w:t>Semnătură</w:t>
      </w:r>
      <w:r w:rsidRPr="00FC7A18">
        <w:rPr>
          <w:lang w:val="ro-RO"/>
        </w:rPr>
        <w:tab/>
        <w:t>Dată</w:t>
      </w: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Default="001B7CCC" w:rsidP="001B7CCC">
      <w:pPr>
        <w:jc w:val="both"/>
        <w:rPr>
          <w:i/>
        </w:rPr>
      </w:pPr>
    </w:p>
    <w:p w:rsidR="001B7CCC" w:rsidRDefault="001B7CCC" w:rsidP="001B7CCC">
      <w:pPr>
        <w:jc w:val="both"/>
        <w:rPr>
          <w:i/>
        </w:rPr>
      </w:pPr>
    </w:p>
    <w:p w:rsidR="001B7CCC" w:rsidRDefault="001B7CCC" w:rsidP="001B7CCC">
      <w:pPr>
        <w:jc w:val="both"/>
        <w:rPr>
          <w:i/>
        </w:rPr>
      </w:pPr>
    </w:p>
    <w:p w:rsidR="001B7CCC" w:rsidRPr="00FC7A18" w:rsidRDefault="001B7CCC" w:rsidP="001B7CCC">
      <w:pPr>
        <w:jc w:val="both"/>
        <w:rPr>
          <w:i/>
        </w:rPr>
      </w:pPr>
    </w:p>
    <w:p w:rsidR="001B7CCC" w:rsidRPr="00FC7A18" w:rsidRDefault="001B7CCC" w:rsidP="001B7CCC">
      <w:pPr>
        <w:jc w:val="both"/>
        <w:rPr>
          <w:i/>
        </w:rPr>
      </w:pPr>
    </w:p>
    <w:p w:rsidR="001B7CCC" w:rsidRPr="00FC7A18" w:rsidRDefault="001B7CCC" w:rsidP="001B7CCC">
      <w:pPr>
        <w:rPr>
          <w:color w:val="000000"/>
          <w:sz w:val="22"/>
          <w:szCs w:val="22"/>
        </w:rPr>
      </w:pPr>
      <w:r w:rsidRPr="00FC7A18">
        <w:rPr>
          <w:b/>
          <w:bCs/>
          <w:color w:val="000000"/>
          <w:sz w:val="22"/>
          <w:szCs w:val="22"/>
          <w:lang w:val="pl-PL" w:eastAsia="pl-PL"/>
        </w:rPr>
        <w:t>Formular - Declaratie cuprinzand – informatiile considerate confidentiale</w:t>
      </w:r>
    </w:p>
    <w:p w:rsidR="001B7CCC" w:rsidRPr="00FC7A18" w:rsidRDefault="001B7CCC" w:rsidP="001B7CCC">
      <w:pPr>
        <w:tabs>
          <w:tab w:val="left" w:pos="7350"/>
        </w:tabs>
        <w:rPr>
          <w:color w:val="000000"/>
          <w:sz w:val="22"/>
          <w:szCs w:val="22"/>
          <w:lang w:val="pl-PL" w:eastAsia="pl-PL"/>
        </w:rPr>
      </w:pPr>
      <w:r w:rsidRPr="00FC7A18">
        <w:rPr>
          <w:color w:val="000000"/>
          <w:sz w:val="22"/>
          <w:szCs w:val="22"/>
          <w:lang w:val="pl-PL" w:eastAsia="pl-PL"/>
        </w:rPr>
        <w:tab/>
      </w:r>
    </w:p>
    <w:p w:rsidR="001B7CCC" w:rsidRPr="00FC7A18" w:rsidRDefault="001B7CCC" w:rsidP="001B7CCC">
      <w:pPr>
        <w:rPr>
          <w:b/>
          <w:bCs/>
          <w:noProof/>
          <w:color w:val="000000"/>
          <w:sz w:val="22"/>
          <w:szCs w:val="22"/>
          <w:lang w:val="ro-RO"/>
        </w:rPr>
      </w:pPr>
    </w:p>
    <w:p w:rsidR="001B7CCC" w:rsidRPr="00FC7A18" w:rsidRDefault="001B7CCC" w:rsidP="001B7CCC">
      <w:pPr>
        <w:rPr>
          <w:color w:val="000000"/>
          <w:sz w:val="22"/>
          <w:szCs w:val="22"/>
          <w:lang w:val="pl-PL" w:eastAsia="pl-PL"/>
        </w:rPr>
      </w:pPr>
      <w:r w:rsidRPr="00FC7A18">
        <w:rPr>
          <w:color w:val="000000"/>
          <w:sz w:val="22"/>
          <w:szCs w:val="22"/>
          <w:lang w:val="pl-PL" w:eastAsia="pl-PL"/>
        </w:rPr>
        <w:t>OPERATOR ECONOMIC</w:t>
      </w:r>
      <w:r w:rsidRPr="00FC7A18">
        <w:rPr>
          <w:color w:val="000000"/>
          <w:sz w:val="22"/>
          <w:szCs w:val="22"/>
          <w:lang w:val="pl-PL" w:eastAsia="pl-PL"/>
        </w:rPr>
        <w:tab/>
      </w:r>
      <w:r w:rsidRPr="00FC7A18">
        <w:rPr>
          <w:color w:val="000000"/>
          <w:sz w:val="22"/>
          <w:szCs w:val="22"/>
          <w:lang w:val="pl-PL" w:eastAsia="pl-PL"/>
        </w:rPr>
        <w:tab/>
      </w:r>
      <w:r w:rsidRPr="00FC7A18">
        <w:rPr>
          <w:color w:val="000000"/>
          <w:sz w:val="22"/>
          <w:szCs w:val="22"/>
          <w:lang w:val="pl-PL" w:eastAsia="pl-PL"/>
        </w:rPr>
        <w:tab/>
      </w:r>
      <w:r w:rsidRPr="00FC7A18">
        <w:rPr>
          <w:color w:val="000000"/>
          <w:sz w:val="22"/>
          <w:szCs w:val="22"/>
          <w:lang w:val="pl-PL" w:eastAsia="pl-PL"/>
        </w:rPr>
        <w:tab/>
      </w:r>
      <w:r w:rsidRPr="00FC7A18">
        <w:rPr>
          <w:color w:val="000000"/>
          <w:sz w:val="22"/>
          <w:szCs w:val="22"/>
          <w:lang w:val="pl-PL" w:eastAsia="pl-PL"/>
        </w:rPr>
        <w:tab/>
      </w:r>
      <w:r w:rsidRPr="00FC7A18">
        <w:rPr>
          <w:color w:val="000000"/>
          <w:sz w:val="22"/>
          <w:szCs w:val="22"/>
          <w:lang w:val="pl-PL" w:eastAsia="pl-PL"/>
        </w:rPr>
        <w:tab/>
      </w:r>
    </w:p>
    <w:p w:rsidR="001B7CCC" w:rsidRPr="00FC7A18" w:rsidRDefault="001B7CCC" w:rsidP="001B7CCC">
      <w:pPr>
        <w:jc w:val="both"/>
        <w:rPr>
          <w:color w:val="000000"/>
          <w:sz w:val="22"/>
          <w:szCs w:val="22"/>
          <w:lang w:val="ro-RO"/>
        </w:rPr>
      </w:pPr>
    </w:p>
    <w:p w:rsidR="001B7CCC" w:rsidRPr="00FC7A18" w:rsidRDefault="001B7CCC" w:rsidP="001B7CCC">
      <w:pPr>
        <w:rPr>
          <w:color w:val="000000"/>
          <w:sz w:val="22"/>
          <w:szCs w:val="22"/>
          <w:lang w:val="ro-RO"/>
        </w:rPr>
      </w:pPr>
      <w:r w:rsidRPr="00FC7A18">
        <w:rPr>
          <w:color w:val="000000"/>
          <w:sz w:val="22"/>
          <w:szCs w:val="22"/>
          <w:lang w:val="ro-RO"/>
        </w:rPr>
        <w:t xml:space="preserve">Subsemnatul ____________, reprezentant legal al ________________________________                                                                   </w:t>
      </w:r>
    </w:p>
    <w:p w:rsidR="001B7CCC" w:rsidRPr="00FC7A18" w:rsidRDefault="001B7CCC" w:rsidP="001B7CCC">
      <w:pPr>
        <w:rPr>
          <w:i/>
          <w:color w:val="000000"/>
          <w:sz w:val="22"/>
          <w:szCs w:val="22"/>
          <w:lang w:val="ro-RO"/>
        </w:rPr>
      </w:pPr>
      <w:r w:rsidRPr="00FC7A18">
        <w:rPr>
          <w:color w:val="000000"/>
          <w:sz w:val="22"/>
          <w:szCs w:val="22"/>
          <w:lang w:val="ro-RO"/>
        </w:rPr>
        <w:t xml:space="preserve">      </w:t>
      </w:r>
      <w:r w:rsidRPr="00FC7A18">
        <w:rPr>
          <w:i/>
          <w:color w:val="000000"/>
          <w:sz w:val="22"/>
          <w:szCs w:val="22"/>
          <w:lang w:val="ro-RO"/>
        </w:rPr>
        <w:t xml:space="preserve">(denumire  si date de identificare operator economic)  </w:t>
      </w:r>
    </w:p>
    <w:p w:rsidR="001B7CCC" w:rsidRPr="00FC7A18" w:rsidRDefault="001B7CCC" w:rsidP="001B7CCC">
      <w:pPr>
        <w:rPr>
          <w:color w:val="000000"/>
          <w:sz w:val="22"/>
          <w:szCs w:val="22"/>
          <w:lang w:val="ro-RO"/>
        </w:rPr>
      </w:pPr>
      <w:r w:rsidRPr="00FC7A18">
        <w:rPr>
          <w:color w:val="000000"/>
          <w:sz w:val="22"/>
          <w:szCs w:val="22"/>
          <w:lang w:val="ro-RO"/>
        </w:rPr>
        <w:t xml:space="preserve">declar pe propria răspundere că pentru lucrarea ”___________________________________” </w:t>
      </w:r>
    </w:p>
    <w:p w:rsidR="001B7CCC" w:rsidRPr="00FC7A18" w:rsidRDefault="001B7CCC" w:rsidP="001B7CCC">
      <w:pPr>
        <w:rPr>
          <w:i/>
          <w:color w:val="000000"/>
          <w:sz w:val="22"/>
          <w:szCs w:val="22"/>
          <w:lang w:val="ro-RO"/>
        </w:rPr>
      </w:pPr>
      <w:r w:rsidRPr="00FC7A18">
        <w:rPr>
          <w:color w:val="000000"/>
          <w:sz w:val="22"/>
          <w:szCs w:val="22"/>
          <w:lang w:val="ro-RO"/>
        </w:rPr>
        <w:t xml:space="preserve">                                                                                       </w:t>
      </w:r>
      <w:r w:rsidRPr="00FC7A18">
        <w:rPr>
          <w:i/>
          <w:color w:val="000000"/>
          <w:sz w:val="22"/>
          <w:szCs w:val="22"/>
          <w:lang w:val="ro-RO"/>
        </w:rPr>
        <w:t>(se trece numele procedurii)</w:t>
      </w:r>
    </w:p>
    <w:p w:rsidR="001B7CCC" w:rsidRPr="00FC7A18" w:rsidRDefault="001B7CCC" w:rsidP="001B7CCC">
      <w:pPr>
        <w:rPr>
          <w:color w:val="000000"/>
          <w:sz w:val="22"/>
          <w:szCs w:val="22"/>
          <w:lang w:val="ro-RO"/>
        </w:rPr>
      </w:pPr>
      <w:r w:rsidRPr="00FC7A18">
        <w:rPr>
          <w:color w:val="000000"/>
          <w:sz w:val="22"/>
          <w:szCs w:val="22"/>
          <w:lang w:val="ro-RO"/>
        </w:rPr>
        <w:t>Urmatoarele informatii cuprinse in propunerea tehnica/propunerea financiara</w:t>
      </w:r>
      <w:r w:rsidRPr="00FC7A18">
        <w:rPr>
          <w:color w:val="000000"/>
          <w:sz w:val="22"/>
          <w:szCs w:val="22"/>
          <w:vertAlign w:val="superscript"/>
          <w:lang w:val="ro-RO"/>
        </w:rPr>
        <w:footnoteReference w:id="3"/>
      </w:r>
      <w:r w:rsidRPr="00FC7A18">
        <w:rPr>
          <w:color w:val="000000"/>
          <w:sz w:val="22"/>
          <w:szCs w:val="22"/>
          <w:lang w:val="ro-RO"/>
        </w:rPr>
        <w:t xml:space="preserve"> sunt confidentiale:</w:t>
      </w:r>
    </w:p>
    <w:p w:rsidR="001B7CCC" w:rsidRPr="00FC7A18" w:rsidRDefault="001B7CCC" w:rsidP="001B7CCC">
      <w:pPr>
        <w:rPr>
          <w:color w:val="000000"/>
          <w:sz w:val="22"/>
          <w:szCs w:val="22"/>
          <w:lang w:val="ro-RO"/>
        </w:rPr>
      </w:pPr>
    </w:p>
    <w:p w:rsidR="001B7CCC" w:rsidRPr="00FC7A18" w:rsidRDefault="001B7CCC" w:rsidP="001B7CCC">
      <w:pPr>
        <w:jc w:val="both"/>
        <w:rPr>
          <w:color w:val="000000"/>
          <w:sz w:val="22"/>
          <w:szCs w:val="22"/>
          <w:lang w:val="ro-RO"/>
        </w:rPr>
      </w:pPr>
    </w:p>
    <w:p w:rsidR="001B7CCC" w:rsidRPr="00FC7A18" w:rsidRDefault="001B7CCC" w:rsidP="001B7CCC">
      <w:pPr>
        <w:jc w:val="both"/>
        <w:rPr>
          <w:color w:val="000000"/>
          <w:sz w:val="22"/>
          <w:szCs w:val="22"/>
          <w:lang w:val="it-IT"/>
        </w:rPr>
      </w:pPr>
      <w:r w:rsidRPr="00FC7A18">
        <w:rPr>
          <w:color w:val="000000"/>
          <w:sz w:val="22"/>
          <w:szCs w:val="22"/>
          <w:lang w:val="it-IT"/>
        </w:rPr>
        <w:t xml:space="preserve">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 </w:t>
      </w:r>
    </w:p>
    <w:p w:rsidR="001B7CCC" w:rsidRPr="00FC7A18" w:rsidRDefault="001B7CCC" w:rsidP="001B7CCC">
      <w:pPr>
        <w:jc w:val="both"/>
        <w:rPr>
          <w:color w:val="000000"/>
          <w:sz w:val="22"/>
          <w:szCs w:val="22"/>
          <w:lang w:val="it-IT"/>
        </w:rPr>
      </w:pPr>
    </w:p>
    <w:p w:rsidR="001B7CCC" w:rsidRPr="00FC7A18" w:rsidRDefault="001B7CCC" w:rsidP="001B7CCC">
      <w:pPr>
        <w:jc w:val="both"/>
        <w:rPr>
          <w:color w:val="000000"/>
          <w:sz w:val="22"/>
          <w:szCs w:val="22"/>
          <w:lang w:val="it-IT"/>
        </w:rPr>
      </w:pPr>
      <w:r w:rsidRPr="00FC7A18">
        <w:rPr>
          <w:color w:val="000000"/>
          <w:sz w:val="22"/>
          <w:szCs w:val="22"/>
          <w:lang w:val="it-IT"/>
        </w:rPr>
        <w:t>Justificarea caracterului confidential. Se vor avea in vedere prevederile art 19 din Legea 101/2016.</w:t>
      </w:r>
    </w:p>
    <w:p w:rsidR="001B7CCC" w:rsidRPr="00FC7A18" w:rsidRDefault="001B7CCC" w:rsidP="001B7CCC">
      <w:pPr>
        <w:jc w:val="both"/>
        <w:rPr>
          <w:color w:val="000000"/>
          <w:sz w:val="22"/>
          <w:szCs w:val="22"/>
          <w:lang w:val="it-IT"/>
        </w:rPr>
      </w:pPr>
    </w:p>
    <w:p w:rsidR="001B7CCC" w:rsidRPr="00FC7A18" w:rsidRDefault="001B7CCC" w:rsidP="001B7CCC">
      <w:pPr>
        <w:jc w:val="both"/>
        <w:rPr>
          <w:color w:val="000000"/>
          <w:sz w:val="22"/>
          <w:szCs w:val="22"/>
          <w:lang w:val="it-IT"/>
        </w:rPr>
      </w:pPr>
      <w:r w:rsidRPr="00FC7A18">
        <w:rPr>
          <w:color w:val="000000"/>
          <w:sz w:val="22"/>
          <w:szCs w:val="22"/>
          <w:lang w:val="it-IT"/>
        </w:rPr>
        <w:t>_______________________________________________________________________</w:t>
      </w:r>
    </w:p>
    <w:p w:rsidR="001B7CCC" w:rsidRPr="00FC7A18" w:rsidRDefault="001B7CCC" w:rsidP="001B7CCC">
      <w:pPr>
        <w:jc w:val="both"/>
        <w:rPr>
          <w:color w:val="000000"/>
          <w:sz w:val="22"/>
          <w:szCs w:val="22"/>
          <w:lang w:val="it-IT"/>
        </w:rPr>
      </w:pPr>
    </w:p>
    <w:p w:rsidR="001B7CCC" w:rsidRPr="00FC7A18" w:rsidRDefault="001B7CCC" w:rsidP="001B7CCC">
      <w:pPr>
        <w:autoSpaceDE w:val="0"/>
        <w:jc w:val="both"/>
        <w:rPr>
          <w:i/>
          <w:iCs/>
          <w:color w:val="000000"/>
          <w:sz w:val="22"/>
          <w:szCs w:val="22"/>
          <w:lang w:val="ro-RO"/>
        </w:rPr>
      </w:pPr>
      <w:r w:rsidRPr="00FC7A18">
        <w:rPr>
          <w:i/>
          <w:iCs/>
          <w:color w:val="000000"/>
          <w:sz w:val="22"/>
          <w:szCs w:val="22"/>
          <w:lang w:val="ro-RO"/>
        </w:rPr>
        <w:t>Numarul imputernicirii reprezentantului pt semnrea ofertei      ............................................</w:t>
      </w:r>
    </w:p>
    <w:p w:rsidR="001B7CCC" w:rsidRPr="00FC7A18" w:rsidRDefault="001B7CCC" w:rsidP="001B7CCC">
      <w:pPr>
        <w:autoSpaceDE w:val="0"/>
        <w:jc w:val="both"/>
        <w:rPr>
          <w:i/>
          <w:iCs/>
          <w:color w:val="000000"/>
          <w:sz w:val="22"/>
          <w:szCs w:val="22"/>
          <w:lang w:val="ro-RO"/>
        </w:rPr>
      </w:pPr>
      <w:r w:rsidRPr="00FC7A18">
        <w:rPr>
          <w:i/>
          <w:iCs/>
          <w:color w:val="000000"/>
          <w:sz w:val="22"/>
          <w:szCs w:val="22"/>
          <w:lang w:val="ro-RO"/>
        </w:rPr>
        <w:t>Numele  şi prenumele semnatarului</w:t>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t xml:space="preserve"> ............................................</w:t>
      </w:r>
    </w:p>
    <w:p w:rsidR="001B7CCC" w:rsidRPr="00FC7A18" w:rsidRDefault="001B7CCC" w:rsidP="001B7CCC">
      <w:pPr>
        <w:autoSpaceDE w:val="0"/>
        <w:jc w:val="both"/>
        <w:rPr>
          <w:i/>
          <w:iCs/>
          <w:color w:val="000000"/>
          <w:sz w:val="22"/>
          <w:szCs w:val="22"/>
          <w:lang w:val="ro-RO"/>
        </w:rPr>
      </w:pPr>
      <w:r w:rsidRPr="00FC7A18">
        <w:rPr>
          <w:i/>
          <w:iCs/>
          <w:color w:val="000000"/>
          <w:sz w:val="22"/>
          <w:szCs w:val="22"/>
          <w:lang w:val="ro-RO"/>
        </w:rPr>
        <w:t>Capacitate de semnătură                                                              ...........................................</w:t>
      </w:r>
    </w:p>
    <w:p w:rsidR="001B7CCC" w:rsidRPr="00FC7A18" w:rsidRDefault="001B7CCC" w:rsidP="001B7CCC">
      <w:pPr>
        <w:autoSpaceDE w:val="0"/>
        <w:jc w:val="both"/>
        <w:rPr>
          <w:i/>
          <w:iCs/>
          <w:color w:val="000000"/>
          <w:sz w:val="22"/>
          <w:szCs w:val="22"/>
          <w:u w:val="single"/>
          <w:lang w:val="ro-RO"/>
        </w:rPr>
      </w:pPr>
      <w:r w:rsidRPr="00FC7A18">
        <w:rPr>
          <w:i/>
          <w:iCs/>
          <w:color w:val="000000"/>
          <w:sz w:val="22"/>
          <w:szCs w:val="22"/>
          <w:u w:val="single"/>
          <w:lang w:val="ro-RO"/>
        </w:rPr>
        <w:t xml:space="preserve">Detalii despre ofertant </w:t>
      </w:r>
    </w:p>
    <w:p w:rsidR="001B7CCC" w:rsidRPr="00FC7A18" w:rsidRDefault="001B7CCC" w:rsidP="001B7CCC">
      <w:pPr>
        <w:autoSpaceDE w:val="0"/>
        <w:jc w:val="both"/>
        <w:rPr>
          <w:i/>
          <w:iCs/>
          <w:color w:val="000000"/>
          <w:sz w:val="22"/>
          <w:szCs w:val="22"/>
          <w:lang w:val="ro-RO"/>
        </w:rPr>
      </w:pPr>
      <w:r w:rsidRPr="00FC7A18">
        <w:rPr>
          <w:i/>
          <w:iCs/>
          <w:color w:val="000000"/>
          <w:sz w:val="22"/>
          <w:szCs w:val="22"/>
          <w:lang w:val="ro-RO"/>
        </w:rPr>
        <w:t>Numele ofertantului                                                                        ..........................................</w:t>
      </w:r>
    </w:p>
    <w:p w:rsidR="001B7CCC" w:rsidRPr="00FC7A18" w:rsidRDefault="001B7CCC" w:rsidP="001B7CCC">
      <w:pPr>
        <w:autoSpaceDE w:val="0"/>
        <w:jc w:val="both"/>
        <w:rPr>
          <w:i/>
          <w:iCs/>
          <w:color w:val="000000"/>
          <w:sz w:val="22"/>
          <w:szCs w:val="22"/>
          <w:lang w:val="ro-RO"/>
        </w:rPr>
      </w:pPr>
      <w:r w:rsidRPr="00FC7A18">
        <w:rPr>
          <w:i/>
          <w:iCs/>
          <w:color w:val="000000"/>
          <w:sz w:val="22"/>
          <w:szCs w:val="22"/>
          <w:lang w:val="ro-RO"/>
        </w:rPr>
        <w:t>Ţara de reşedinţă</w:t>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t xml:space="preserve">   .....................................................</w:t>
      </w:r>
    </w:p>
    <w:p w:rsidR="001B7CCC" w:rsidRPr="00FC7A18" w:rsidRDefault="001B7CCC" w:rsidP="001B7CCC">
      <w:pPr>
        <w:autoSpaceDE w:val="0"/>
        <w:jc w:val="both"/>
        <w:rPr>
          <w:i/>
          <w:iCs/>
          <w:color w:val="000000"/>
          <w:sz w:val="22"/>
          <w:szCs w:val="22"/>
          <w:lang w:val="ro-RO"/>
        </w:rPr>
      </w:pPr>
      <w:r w:rsidRPr="00FC7A18">
        <w:rPr>
          <w:i/>
          <w:iCs/>
          <w:color w:val="000000"/>
          <w:sz w:val="22"/>
          <w:szCs w:val="22"/>
          <w:lang w:val="ro-RO"/>
        </w:rPr>
        <w:t>Adresa</w:t>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t xml:space="preserve">   ....................................................</w:t>
      </w:r>
    </w:p>
    <w:p w:rsidR="001B7CCC" w:rsidRPr="00FC7A18" w:rsidRDefault="001B7CCC" w:rsidP="001B7CCC">
      <w:pPr>
        <w:autoSpaceDE w:val="0"/>
        <w:jc w:val="both"/>
        <w:rPr>
          <w:i/>
          <w:iCs/>
          <w:color w:val="000000"/>
          <w:sz w:val="22"/>
          <w:szCs w:val="22"/>
          <w:lang w:val="ro-RO"/>
        </w:rPr>
      </w:pPr>
      <w:r w:rsidRPr="00FC7A18">
        <w:rPr>
          <w:i/>
          <w:iCs/>
          <w:color w:val="000000"/>
          <w:sz w:val="22"/>
          <w:szCs w:val="22"/>
          <w:lang w:val="ro-RO"/>
        </w:rPr>
        <w:t>Adresa de corespondenţă (dacă este diferită)</w:t>
      </w:r>
      <w:r w:rsidRPr="00FC7A18">
        <w:rPr>
          <w:i/>
          <w:iCs/>
          <w:color w:val="000000"/>
          <w:sz w:val="22"/>
          <w:szCs w:val="22"/>
          <w:lang w:val="ro-RO"/>
        </w:rPr>
        <w:tab/>
      </w:r>
      <w:r w:rsidRPr="00FC7A18">
        <w:rPr>
          <w:i/>
          <w:iCs/>
          <w:color w:val="000000"/>
          <w:sz w:val="22"/>
          <w:szCs w:val="22"/>
          <w:lang w:val="ro-RO"/>
        </w:rPr>
        <w:tab/>
        <w:t xml:space="preserve">   ....................................................</w:t>
      </w:r>
    </w:p>
    <w:p w:rsidR="001B7CCC" w:rsidRPr="00FC7A18" w:rsidRDefault="001B7CCC" w:rsidP="001B7CCC">
      <w:pPr>
        <w:autoSpaceDE w:val="0"/>
        <w:jc w:val="both"/>
        <w:rPr>
          <w:i/>
          <w:iCs/>
          <w:color w:val="000000"/>
          <w:sz w:val="22"/>
          <w:szCs w:val="22"/>
          <w:lang w:val="ro-RO"/>
        </w:rPr>
      </w:pPr>
      <w:r w:rsidRPr="00FC7A18">
        <w:rPr>
          <w:i/>
          <w:iCs/>
          <w:color w:val="000000"/>
          <w:sz w:val="22"/>
          <w:szCs w:val="22"/>
          <w:lang w:val="ro-RO"/>
        </w:rPr>
        <w:t>Telefon / Fax</w:t>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t xml:space="preserve">                                 ....................................................</w:t>
      </w:r>
    </w:p>
    <w:p w:rsidR="001B7CCC" w:rsidRPr="00FC7A18" w:rsidRDefault="001B7CCC" w:rsidP="001B7CCC">
      <w:pPr>
        <w:rPr>
          <w:color w:val="000000"/>
          <w:sz w:val="22"/>
          <w:szCs w:val="22"/>
        </w:rPr>
      </w:pPr>
      <w:r w:rsidRPr="00FC7A18">
        <w:rPr>
          <w:i/>
          <w:iCs/>
          <w:color w:val="000000"/>
          <w:sz w:val="22"/>
          <w:szCs w:val="22"/>
          <w:lang w:val="ro-RO"/>
        </w:rPr>
        <w:t>Data</w:t>
      </w:r>
      <w:r w:rsidRPr="00FC7A18">
        <w:rPr>
          <w:i/>
          <w:iCs/>
          <w:color w:val="000000"/>
          <w:sz w:val="22"/>
          <w:szCs w:val="22"/>
          <w:lang w:val="ro-RO"/>
        </w:rPr>
        <w:tab/>
      </w:r>
      <w:r w:rsidRPr="00FC7A18">
        <w:rPr>
          <w:i/>
          <w:iCs/>
          <w:color w:val="000000"/>
          <w:sz w:val="22"/>
          <w:szCs w:val="22"/>
          <w:lang w:val="ro-RO"/>
        </w:rPr>
        <w:tab/>
      </w:r>
      <w:r w:rsidRPr="00FC7A18">
        <w:rPr>
          <w:i/>
          <w:iCs/>
          <w:color w:val="000000"/>
          <w:sz w:val="22"/>
          <w:szCs w:val="22"/>
          <w:lang w:val="ro-RO"/>
        </w:rPr>
        <w:tab/>
        <w:t xml:space="preserve">                                                              ...................................................  </w:t>
      </w:r>
    </w:p>
    <w:p w:rsidR="00EB3D4B" w:rsidRDefault="00EB3D4B" w:rsidP="001B7CCC">
      <w:pPr>
        <w:rPr>
          <w:color w:val="000000"/>
          <w:sz w:val="22"/>
          <w:szCs w:val="22"/>
        </w:rPr>
      </w:pPr>
    </w:p>
    <w:p w:rsidR="001B7CCC" w:rsidRPr="00FC7A18" w:rsidRDefault="001B7CCC" w:rsidP="001B7CCC">
      <w:pPr>
        <w:rPr>
          <w:color w:val="000000"/>
          <w:sz w:val="22"/>
          <w:szCs w:val="22"/>
        </w:rPr>
      </w:pPr>
      <w:proofErr w:type="spellStart"/>
      <w:r w:rsidRPr="00FC7A18">
        <w:rPr>
          <w:color w:val="000000"/>
          <w:sz w:val="22"/>
          <w:szCs w:val="22"/>
        </w:rPr>
        <w:t>Numele</w:t>
      </w:r>
      <w:proofErr w:type="spellEnd"/>
      <w:r w:rsidRPr="00FC7A18">
        <w:rPr>
          <w:color w:val="000000"/>
          <w:sz w:val="22"/>
          <w:szCs w:val="22"/>
        </w:rPr>
        <w:t xml:space="preserve"> </w:t>
      </w:r>
      <w:proofErr w:type="spellStart"/>
      <w:r w:rsidRPr="00FC7A18">
        <w:rPr>
          <w:color w:val="000000"/>
          <w:sz w:val="22"/>
          <w:szCs w:val="22"/>
        </w:rPr>
        <w:t>Ofertantului</w:t>
      </w:r>
      <w:proofErr w:type="spellEnd"/>
      <w:r w:rsidRPr="00FC7A18">
        <w:rPr>
          <w:color w:val="000000"/>
          <w:sz w:val="22"/>
          <w:szCs w:val="22"/>
        </w:rPr>
        <w:t xml:space="preserve"> (individual </w:t>
      </w:r>
      <w:proofErr w:type="spellStart"/>
      <w:r w:rsidRPr="00FC7A18">
        <w:rPr>
          <w:color w:val="000000"/>
          <w:sz w:val="22"/>
          <w:szCs w:val="22"/>
        </w:rPr>
        <w:t>sau</w:t>
      </w:r>
      <w:proofErr w:type="spellEnd"/>
      <w:r w:rsidRPr="00FC7A18">
        <w:rPr>
          <w:color w:val="000000"/>
          <w:sz w:val="22"/>
          <w:szCs w:val="22"/>
        </w:rPr>
        <w:t xml:space="preserve"> </w:t>
      </w:r>
      <w:proofErr w:type="spellStart"/>
      <w:r w:rsidRPr="00FC7A18">
        <w:rPr>
          <w:color w:val="000000"/>
          <w:sz w:val="22"/>
          <w:szCs w:val="22"/>
        </w:rPr>
        <w:t>asociere</w:t>
      </w:r>
      <w:proofErr w:type="spellEnd"/>
      <w:r w:rsidRPr="00FC7A18">
        <w:rPr>
          <w:color w:val="000000"/>
          <w:sz w:val="22"/>
          <w:szCs w:val="22"/>
        </w:rPr>
        <w:t xml:space="preserve"> de </w:t>
      </w:r>
      <w:proofErr w:type="spellStart"/>
      <w:r w:rsidRPr="00FC7A18">
        <w:rPr>
          <w:color w:val="000000"/>
          <w:sz w:val="22"/>
          <w:szCs w:val="22"/>
        </w:rPr>
        <w:t>operatori</w:t>
      </w:r>
      <w:proofErr w:type="spellEnd"/>
      <w:r w:rsidRPr="00FC7A18">
        <w:rPr>
          <w:color w:val="000000"/>
          <w:sz w:val="22"/>
          <w:szCs w:val="22"/>
        </w:rPr>
        <w:t xml:space="preserve"> </w:t>
      </w:r>
      <w:proofErr w:type="spellStart"/>
      <w:r w:rsidRPr="00FC7A18">
        <w:rPr>
          <w:color w:val="000000"/>
          <w:sz w:val="22"/>
          <w:szCs w:val="22"/>
        </w:rPr>
        <w:t>economici</w:t>
      </w:r>
      <w:proofErr w:type="spellEnd"/>
      <w:r w:rsidRPr="00FC7A18">
        <w:rPr>
          <w:color w:val="000000"/>
          <w:sz w:val="22"/>
          <w:szCs w:val="22"/>
        </w:rPr>
        <w:t>): [</w:t>
      </w:r>
      <w:proofErr w:type="spellStart"/>
      <w:r w:rsidRPr="00FC7A18">
        <w:rPr>
          <w:color w:val="000000"/>
          <w:sz w:val="22"/>
          <w:szCs w:val="22"/>
        </w:rPr>
        <w:t>introduceți</w:t>
      </w:r>
      <w:proofErr w:type="spellEnd"/>
      <w:r w:rsidRPr="00FC7A18">
        <w:rPr>
          <w:color w:val="000000"/>
          <w:sz w:val="22"/>
          <w:szCs w:val="22"/>
        </w:rPr>
        <w:t xml:space="preserve"> </w:t>
      </w:r>
      <w:proofErr w:type="spellStart"/>
      <w:r w:rsidRPr="00FC7A18">
        <w:rPr>
          <w:color w:val="000000"/>
          <w:sz w:val="22"/>
          <w:szCs w:val="22"/>
        </w:rPr>
        <w:t>întregul</w:t>
      </w:r>
      <w:proofErr w:type="spellEnd"/>
      <w:r w:rsidRPr="00FC7A18">
        <w:rPr>
          <w:color w:val="000000"/>
          <w:sz w:val="22"/>
          <w:szCs w:val="22"/>
        </w:rPr>
        <w:t xml:space="preserve"> </w:t>
      </w:r>
      <w:proofErr w:type="spellStart"/>
      <w:r w:rsidRPr="00FC7A18">
        <w:rPr>
          <w:color w:val="000000"/>
          <w:sz w:val="22"/>
          <w:szCs w:val="22"/>
        </w:rPr>
        <w:t>nume</w:t>
      </w:r>
      <w:proofErr w:type="spellEnd"/>
      <w:r w:rsidRPr="00FC7A18">
        <w:rPr>
          <w:color w:val="000000"/>
          <w:sz w:val="22"/>
          <w:szCs w:val="22"/>
        </w:rPr>
        <w:t>]</w:t>
      </w:r>
    </w:p>
    <w:p w:rsidR="001B7CCC" w:rsidRPr="00FC7A18" w:rsidRDefault="001B7CCC" w:rsidP="001B7CCC">
      <w:pPr>
        <w:rPr>
          <w:color w:val="000000"/>
          <w:sz w:val="22"/>
          <w:szCs w:val="22"/>
        </w:rPr>
      </w:pPr>
      <w:proofErr w:type="spellStart"/>
      <w:r w:rsidRPr="00FC7A18">
        <w:rPr>
          <w:color w:val="000000"/>
          <w:sz w:val="22"/>
          <w:szCs w:val="22"/>
        </w:rPr>
        <w:t>Numele</w:t>
      </w:r>
      <w:proofErr w:type="spellEnd"/>
      <w:r w:rsidRPr="00FC7A18">
        <w:rPr>
          <w:color w:val="000000"/>
          <w:sz w:val="22"/>
          <w:szCs w:val="22"/>
        </w:rPr>
        <w:t xml:space="preserve"> </w:t>
      </w:r>
      <w:proofErr w:type="spellStart"/>
      <w:r w:rsidRPr="00FC7A18">
        <w:rPr>
          <w:color w:val="000000"/>
          <w:sz w:val="22"/>
          <w:szCs w:val="22"/>
        </w:rPr>
        <w:t>membrului</w:t>
      </w:r>
      <w:proofErr w:type="spellEnd"/>
      <w:r w:rsidRPr="00FC7A18">
        <w:rPr>
          <w:color w:val="000000"/>
          <w:sz w:val="22"/>
          <w:szCs w:val="22"/>
        </w:rPr>
        <w:t xml:space="preserve"> </w:t>
      </w:r>
      <w:proofErr w:type="spellStart"/>
      <w:r w:rsidRPr="00FC7A18">
        <w:rPr>
          <w:color w:val="000000"/>
          <w:sz w:val="22"/>
          <w:szCs w:val="22"/>
        </w:rPr>
        <w:t>asocierii</w:t>
      </w:r>
      <w:proofErr w:type="spellEnd"/>
      <w:r w:rsidRPr="00FC7A18">
        <w:rPr>
          <w:color w:val="000000"/>
          <w:sz w:val="22"/>
          <w:szCs w:val="22"/>
        </w:rPr>
        <w:t>: [</w:t>
      </w:r>
      <w:proofErr w:type="spellStart"/>
      <w:r w:rsidRPr="00FC7A18">
        <w:rPr>
          <w:color w:val="000000"/>
          <w:sz w:val="22"/>
          <w:szCs w:val="22"/>
        </w:rPr>
        <w:t>introduceți</w:t>
      </w:r>
      <w:proofErr w:type="spellEnd"/>
      <w:r w:rsidRPr="00FC7A18">
        <w:rPr>
          <w:color w:val="000000"/>
          <w:sz w:val="22"/>
          <w:szCs w:val="22"/>
        </w:rPr>
        <w:t xml:space="preserve"> </w:t>
      </w:r>
      <w:proofErr w:type="spellStart"/>
      <w:r w:rsidRPr="00FC7A18">
        <w:rPr>
          <w:color w:val="000000"/>
          <w:sz w:val="22"/>
          <w:szCs w:val="22"/>
        </w:rPr>
        <w:t>întregul</w:t>
      </w:r>
      <w:proofErr w:type="spellEnd"/>
      <w:r w:rsidRPr="00FC7A18">
        <w:rPr>
          <w:color w:val="000000"/>
          <w:sz w:val="22"/>
          <w:szCs w:val="22"/>
        </w:rPr>
        <w:t xml:space="preserve"> </w:t>
      </w:r>
      <w:proofErr w:type="spellStart"/>
      <w:r w:rsidRPr="00FC7A18">
        <w:rPr>
          <w:color w:val="000000"/>
          <w:sz w:val="22"/>
          <w:szCs w:val="22"/>
        </w:rPr>
        <w:t>nume</w:t>
      </w:r>
      <w:proofErr w:type="spellEnd"/>
      <w:r w:rsidRPr="00FC7A18">
        <w:rPr>
          <w:color w:val="000000"/>
          <w:sz w:val="22"/>
          <w:szCs w:val="22"/>
        </w:rPr>
        <w:t>]</w:t>
      </w:r>
    </w:p>
    <w:p w:rsidR="001B7CCC" w:rsidRPr="00FC7A18" w:rsidRDefault="001B7CCC" w:rsidP="001B7CCC">
      <w:pPr>
        <w:rPr>
          <w:color w:val="000000"/>
          <w:sz w:val="22"/>
          <w:szCs w:val="22"/>
        </w:rPr>
      </w:pPr>
      <w:proofErr w:type="spellStart"/>
      <w:r w:rsidRPr="00FC7A18">
        <w:rPr>
          <w:color w:val="000000"/>
          <w:sz w:val="22"/>
          <w:szCs w:val="22"/>
        </w:rPr>
        <w:t>Numele</w:t>
      </w:r>
      <w:proofErr w:type="spellEnd"/>
      <w:r w:rsidRPr="00FC7A18">
        <w:rPr>
          <w:color w:val="000000"/>
          <w:sz w:val="22"/>
          <w:szCs w:val="22"/>
        </w:rPr>
        <w:t xml:space="preserve"> </w:t>
      </w:r>
      <w:proofErr w:type="spellStart"/>
      <w:r w:rsidRPr="00FC7A18">
        <w:rPr>
          <w:color w:val="000000"/>
          <w:sz w:val="22"/>
          <w:szCs w:val="22"/>
        </w:rPr>
        <w:t>subcontractantului</w:t>
      </w:r>
      <w:proofErr w:type="spellEnd"/>
      <w:r w:rsidRPr="00FC7A18">
        <w:rPr>
          <w:color w:val="000000"/>
          <w:sz w:val="22"/>
          <w:szCs w:val="22"/>
        </w:rPr>
        <w:t>: [</w:t>
      </w:r>
      <w:proofErr w:type="spellStart"/>
      <w:r w:rsidRPr="00FC7A18">
        <w:rPr>
          <w:color w:val="000000"/>
          <w:sz w:val="22"/>
          <w:szCs w:val="22"/>
        </w:rPr>
        <w:t>introduceți</w:t>
      </w:r>
      <w:proofErr w:type="spellEnd"/>
      <w:r w:rsidRPr="00FC7A18">
        <w:rPr>
          <w:color w:val="000000"/>
          <w:sz w:val="22"/>
          <w:szCs w:val="22"/>
        </w:rPr>
        <w:t xml:space="preserve"> </w:t>
      </w:r>
      <w:proofErr w:type="spellStart"/>
      <w:r w:rsidRPr="00FC7A18">
        <w:rPr>
          <w:color w:val="000000"/>
          <w:sz w:val="22"/>
          <w:szCs w:val="22"/>
        </w:rPr>
        <w:t>întregul</w:t>
      </w:r>
      <w:proofErr w:type="spellEnd"/>
      <w:r w:rsidRPr="00FC7A18">
        <w:rPr>
          <w:color w:val="000000"/>
          <w:sz w:val="22"/>
          <w:szCs w:val="22"/>
        </w:rPr>
        <w:t xml:space="preserve"> </w:t>
      </w:r>
      <w:proofErr w:type="spellStart"/>
      <w:r w:rsidRPr="00FC7A18">
        <w:rPr>
          <w:color w:val="000000"/>
          <w:sz w:val="22"/>
          <w:szCs w:val="22"/>
        </w:rPr>
        <w:t>nume</w:t>
      </w:r>
      <w:proofErr w:type="spellEnd"/>
      <w:r w:rsidRPr="00FC7A18">
        <w:rPr>
          <w:color w:val="000000"/>
          <w:sz w:val="22"/>
          <w:szCs w:val="22"/>
        </w:rPr>
        <w:t>]</w:t>
      </w:r>
    </w:p>
    <w:p w:rsidR="001B7CCC" w:rsidRPr="00EB3D4B" w:rsidRDefault="001B7CCC" w:rsidP="00EB3D4B">
      <w:pPr>
        <w:rPr>
          <w:color w:val="000000"/>
          <w:sz w:val="22"/>
          <w:szCs w:val="22"/>
        </w:rPr>
      </w:pPr>
      <w:proofErr w:type="spellStart"/>
      <w:r w:rsidRPr="00FC7A18">
        <w:rPr>
          <w:color w:val="000000"/>
          <w:sz w:val="22"/>
          <w:szCs w:val="22"/>
        </w:rPr>
        <w:t>Numele</w:t>
      </w:r>
      <w:proofErr w:type="spellEnd"/>
      <w:r w:rsidRPr="00FC7A18">
        <w:rPr>
          <w:color w:val="000000"/>
          <w:sz w:val="22"/>
          <w:szCs w:val="22"/>
        </w:rPr>
        <w:t xml:space="preserve"> </w:t>
      </w:r>
      <w:proofErr w:type="spellStart"/>
      <w:r w:rsidRPr="00FC7A18">
        <w:rPr>
          <w:color w:val="000000"/>
          <w:sz w:val="22"/>
          <w:szCs w:val="22"/>
        </w:rPr>
        <w:t>terțului</w:t>
      </w:r>
      <w:proofErr w:type="spellEnd"/>
      <w:r w:rsidRPr="00FC7A18">
        <w:rPr>
          <w:color w:val="000000"/>
          <w:sz w:val="22"/>
          <w:szCs w:val="22"/>
        </w:rPr>
        <w:t xml:space="preserve"> </w:t>
      </w:r>
      <w:proofErr w:type="spellStart"/>
      <w:r w:rsidRPr="00FC7A18">
        <w:rPr>
          <w:color w:val="000000"/>
          <w:sz w:val="22"/>
          <w:szCs w:val="22"/>
        </w:rPr>
        <w:t>susținător</w:t>
      </w:r>
      <w:proofErr w:type="spellEnd"/>
      <w:r w:rsidRPr="00FC7A18">
        <w:rPr>
          <w:color w:val="000000"/>
          <w:sz w:val="22"/>
          <w:szCs w:val="22"/>
        </w:rPr>
        <w:t>: [</w:t>
      </w:r>
      <w:proofErr w:type="spellStart"/>
      <w:r w:rsidRPr="00FC7A18">
        <w:rPr>
          <w:color w:val="000000"/>
          <w:sz w:val="22"/>
          <w:szCs w:val="22"/>
        </w:rPr>
        <w:t>introduceți</w:t>
      </w:r>
      <w:proofErr w:type="spellEnd"/>
      <w:r w:rsidRPr="00FC7A18">
        <w:rPr>
          <w:color w:val="000000"/>
          <w:sz w:val="22"/>
          <w:szCs w:val="22"/>
        </w:rPr>
        <w:t xml:space="preserve"> </w:t>
      </w:r>
      <w:proofErr w:type="spellStart"/>
      <w:r w:rsidRPr="00FC7A18">
        <w:rPr>
          <w:color w:val="000000"/>
          <w:sz w:val="22"/>
          <w:szCs w:val="22"/>
        </w:rPr>
        <w:t>întregul</w:t>
      </w:r>
      <w:proofErr w:type="spellEnd"/>
      <w:r w:rsidRPr="00FC7A18">
        <w:rPr>
          <w:color w:val="000000"/>
          <w:sz w:val="22"/>
          <w:szCs w:val="22"/>
        </w:rPr>
        <w:t xml:space="preserve"> </w:t>
      </w:r>
      <w:proofErr w:type="spellStart"/>
      <w:r w:rsidRPr="00FC7A18">
        <w:rPr>
          <w:color w:val="000000"/>
          <w:sz w:val="22"/>
          <w:szCs w:val="22"/>
        </w:rPr>
        <w:t>nume</w:t>
      </w:r>
      <w:proofErr w:type="spellEnd"/>
      <w:r w:rsidRPr="00FC7A18">
        <w:rPr>
          <w:color w:val="000000"/>
          <w:sz w:val="22"/>
          <w:szCs w:val="22"/>
        </w:rPr>
        <w:t>]</w:t>
      </w:r>
    </w:p>
    <w:p w:rsidR="001B7CCC" w:rsidRPr="001B7CCC" w:rsidRDefault="001B7CCC" w:rsidP="006B2A62">
      <w:pPr>
        <w:pStyle w:val="DefaultText2"/>
        <w:jc w:val="both"/>
        <w:rPr>
          <w:szCs w:val="24"/>
          <w:lang w:val="pt-BR"/>
        </w:rPr>
      </w:pPr>
    </w:p>
    <w:sectPr w:rsidR="001B7CCC" w:rsidRPr="001B7CCC" w:rsidSect="00AD006E">
      <w:headerReference w:type="default" r:id="rId10"/>
      <w:footerReference w:type="even" r:id="rId11"/>
      <w:pgSz w:w="11907" w:h="16840" w:code="9"/>
      <w:pgMar w:top="284" w:right="851" w:bottom="284" w:left="1134" w:header="284" w:footer="709" w:gutter="0"/>
      <w:cols w:space="708"/>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C959A8" w:rsidRDefault="00C959A8" w:rsidP="00856D5F">
      <w:r>
        <w:separator/>
      </w:r>
    </w:p>
  </w:endnote>
  <w:endnote w:type="continuationSeparator" w:id="0">
    <w:p w:rsidR="00C959A8" w:rsidRDefault="00C959A8" w:rsidP="00856D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Calibri">
    <w:panose1 w:val="020F0502020204030204"/>
    <w:charset w:val="EE"/>
    <w:family w:val="swiss"/>
    <w:pitch w:val="variable"/>
    <w:sig w:usb0="E00002FF" w:usb1="4000ACFF" w:usb2="00000001" w:usb3="00000000" w:csb0="0000019F" w:csb1="00000000"/>
  </w:font>
  <w:font w:name="Optima">
    <w:panose1 w:val="00000000000000000000"/>
    <w:charset w:val="00"/>
    <w:family w:val="swiss"/>
    <w:notTrueType/>
    <w:pitch w:val="variable"/>
    <w:sig w:usb0="00000003" w:usb1="00000000" w:usb2="00000000" w:usb3="00000000" w:csb0="00000001" w:csb1="00000000"/>
  </w:font>
  <w:font w:name="Verdana">
    <w:panose1 w:val="020B0604030504040204"/>
    <w:charset w:val="EE"/>
    <w:family w:val="swiss"/>
    <w:pitch w:val="variable"/>
    <w:sig w:usb0="A10006FF" w:usb1="4000205B" w:usb2="00000010" w:usb3="00000000" w:csb0="0000019F" w:csb1="00000000"/>
  </w:font>
  <w:font w:name="Univers LT OMV 55 Roman">
    <w:altName w:val="Times New Roman"/>
    <w:panose1 w:val="00000000000000000000"/>
    <w:charset w:val="00"/>
    <w:family w:val="roman"/>
    <w:notTrueType/>
    <w:pitch w:val="default"/>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 w:name="Lucida Sans Unicode">
    <w:panose1 w:val="020B0602030504020204"/>
    <w:charset w:val="EE"/>
    <w:family w:val="swiss"/>
    <w:pitch w:val="variable"/>
    <w:sig w:usb0="80000AFF" w:usb1="0000396B" w:usb2="00000000" w:usb3="00000000" w:csb0="000000BF" w:csb1="00000000"/>
  </w:font>
  <w:font w:name="Inter">
    <w:altName w:val="Cambria"/>
    <w:panose1 w:val="00000000000000000000"/>
    <w:charset w:val="00"/>
    <w:family w:val="modern"/>
    <w:notTrueType/>
    <w:pitch w:val="variable"/>
    <w:sig w:usb0="E0000AFF" w:usb1="5200A1FF" w:usb2="00000021" w:usb3="00000000" w:csb0="0000019F" w:csb1="00000000"/>
  </w:font>
  <w:font w:name="Wingdings 2">
    <w:panose1 w:val="05020102010507070707"/>
    <w:charset w:val="02"/>
    <w:family w:val="roman"/>
    <w:pitch w:val="variable"/>
    <w:sig w:usb0="00000000" w:usb1="10000000" w:usb2="00000000" w:usb3="00000000" w:csb0="8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F6A" w:rsidRDefault="00923F6A" w:rsidP="000B5891">
    <w:pPr>
      <w:pStyle w:val="llb"/>
      <w:framePr w:wrap="around" w:vAnchor="text" w:hAnchor="margin" w:xAlign="right" w:y="1"/>
      <w:rPr>
        <w:rStyle w:val="Oldalszm"/>
      </w:rPr>
    </w:pPr>
    <w:r>
      <w:rPr>
        <w:rStyle w:val="Oldalszm"/>
      </w:rPr>
      <w:fldChar w:fldCharType="begin"/>
    </w:r>
    <w:r>
      <w:rPr>
        <w:rStyle w:val="Oldalszm"/>
      </w:rPr>
      <w:instrText xml:space="preserve">PAGE  </w:instrText>
    </w:r>
    <w:r>
      <w:rPr>
        <w:rStyle w:val="Oldalszm"/>
      </w:rPr>
      <w:fldChar w:fldCharType="end"/>
    </w:r>
  </w:p>
  <w:p w:rsidR="00923F6A" w:rsidRDefault="00923F6A" w:rsidP="000B5891">
    <w:pPr>
      <w:pStyle w:val="llb"/>
      <w:ind w:right="360"/>
    </w:pPr>
  </w:p>
  <w:p w:rsidR="002966E0" w:rsidRDefault="002966E0"/>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C959A8" w:rsidRDefault="00C959A8" w:rsidP="00856D5F">
      <w:r>
        <w:separator/>
      </w:r>
    </w:p>
  </w:footnote>
  <w:footnote w:type="continuationSeparator" w:id="0">
    <w:p w:rsidR="00C959A8" w:rsidRDefault="00C959A8" w:rsidP="00856D5F">
      <w:r>
        <w:continuationSeparator/>
      </w:r>
    </w:p>
  </w:footnote>
  <w:footnote w:id="1">
    <w:p w:rsidR="00923F6A" w:rsidRPr="00040E15" w:rsidRDefault="00923F6A" w:rsidP="00856D5F">
      <w:pPr>
        <w:jc w:val="both"/>
      </w:pPr>
      <w:r w:rsidRPr="00040E15">
        <w:rPr>
          <w:rStyle w:val="Lbjegyzet-hivatkozs"/>
        </w:rPr>
        <w:t>*)</w:t>
      </w:r>
      <w:r w:rsidRPr="00040E15">
        <w:t xml:space="preserve"> Se precizează calitatea în care a participat la îndeplinirea contractului, care poate fi de: contractant unic sau contractant conducător (lider de asociaţie); contractant asociat; subcontractant.</w:t>
      </w:r>
    </w:p>
  </w:footnote>
  <w:footnote w:id="2">
    <w:p w:rsidR="00923F6A" w:rsidRDefault="00923F6A" w:rsidP="00856D5F">
      <w:pPr>
        <w:pStyle w:val="Lbjegyzetszveg"/>
        <w:rPr>
          <w:rFonts w:ascii="Times New Roman" w:hAnsi="Times New Roman"/>
          <w:sz w:val="24"/>
          <w:szCs w:val="24"/>
          <w:lang w:val="ro-RO"/>
        </w:rPr>
      </w:pPr>
      <w:r w:rsidRPr="00040E15">
        <w:rPr>
          <w:rStyle w:val="Lbjegyzet-hivatkozs"/>
          <w:rFonts w:ascii="Times New Roman" w:hAnsi="Times New Roman"/>
          <w:sz w:val="24"/>
          <w:szCs w:val="24"/>
          <w:lang w:val="ro-RO"/>
        </w:rPr>
        <w:t>**)</w:t>
      </w:r>
      <w:r w:rsidRPr="00040E15">
        <w:rPr>
          <w:rFonts w:ascii="Times New Roman" w:hAnsi="Times New Roman"/>
          <w:sz w:val="24"/>
          <w:szCs w:val="24"/>
          <w:lang w:val="ro-RO"/>
        </w:rPr>
        <w:t xml:space="preserve"> Se va preciza data de începere şi de finalizare a lucrărilor.</w:t>
      </w:r>
    </w:p>
    <w:p w:rsidR="00923F6A" w:rsidRPr="00040E15" w:rsidRDefault="00923F6A" w:rsidP="00856D5F">
      <w:pPr>
        <w:pStyle w:val="Lbjegyzetszveg"/>
        <w:rPr>
          <w:rFonts w:ascii="Times New Roman" w:hAnsi="Times New Roman"/>
          <w:sz w:val="24"/>
          <w:szCs w:val="24"/>
          <w:lang w:val="ro-RO"/>
        </w:rPr>
      </w:pPr>
    </w:p>
  </w:footnote>
  <w:footnote w:id="3">
    <w:p w:rsidR="00923F6A" w:rsidRDefault="00923F6A" w:rsidP="001B7CCC">
      <w:pPr>
        <w:pStyle w:val="Lbjegyzetszveg"/>
      </w:pPr>
      <w:r>
        <w:rPr>
          <w:rStyle w:val="Lbjegyzet-hivatkozs"/>
        </w:rPr>
        <w:t xml:space="preserve">1 </w:t>
      </w:r>
      <w:r>
        <w:t xml:space="preserve"> Se va opta pentru una intocmindu-se formulare separate daca atat propunerea financiara cat si cea tehnica contin clauze confidentiale</w:t>
      </w:r>
    </w:p>
    <w:p w:rsidR="00923F6A" w:rsidRDefault="00923F6A" w:rsidP="001B7CCC">
      <w:pPr>
        <w:pStyle w:val="Lbjegyzetszveg"/>
      </w:pPr>
    </w:p>
    <w:p w:rsidR="00923F6A" w:rsidRDefault="00923F6A" w:rsidP="001B7CCC">
      <w:pPr>
        <w:pStyle w:val="Lbjegyzetszveg"/>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rsidR="00923F6A" w:rsidRPr="00A2460A" w:rsidRDefault="00923F6A" w:rsidP="000B5891">
    <w:pPr>
      <w:pStyle w:val="lfej"/>
      <w:rPr>
        <w:rFonts w:ascii="Calibri" w:hAnsi="Calibri"/>
        <w:sz w:val="2"/>
        <w:szCs w:val="2"/>
      </w:rPr>
    </w:pPr>
  </w:p>
  <w:p w:rsidR="002966E0" w:rsidRDefault="002966E0"/>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FFFFFFFE"/>
    <w:multiLevelType w:val="singleLevel"/>
    <w:tmpl w:val="C6B49954"/>
    <w:lvl w:ilvl="0">
      <w:numFmt w:val="bullet"/>
      <w:lvlText w:val="*"/>
      <w:lvlJc w:val="left"/>
    </w:lvl>
  </w:abstractNum>
  <w:abstractNum w:abstractNumId="1" w15:restartNumberingAfterBreak="0">
    <w:nsid w:val="00000001"/>
    <w:multiLevelType w:val="multilevel"/>
    <w:tmpl w:val="00000001"/>
    <w:lvl w:ilvl="0">
      <w:start w:val="1"/>
      <w:numFmt w:val="none"/>
      <w:suff w:val="nothing"/>
      <w:lvlText w:val=""/>
      <w:lvlJc w:val="left"/>
      <w:pPr>
        <w:tabs>
          <w:tab w:val="num" w:pos="432"/>
        </w:tabs>
        <w:ind w:left="432" w:hanging="432"/>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2" w15:restartNumberingAfterBreak="0">
    <w:nsid w:val="00000004"/>
    <w:multiLevelType w:val="multilevel"/>
    <w:tmpl w:val="00000004"/>
    <w:name w:val="WW8Num4"/>
    <w:lvl w:ilvl="0">
      <w:start w:val="1"/>
      <w:numFmt w:val="upperRoman"/>
      <w:lvlText w:val="%1."/>
      <w:lvlJc w:val="left"/>
      <w:pPr>
        <w:tabs>
          <w:tab w:val="num" w:pos="0"/>
        </w:tabs>
        <w:ind w:left="360" w:hanging="360"/>
      </w:pPr>
      <w:rPr>
        <w:rFonts w:ascii="Times New Roman" w:hAnsi="Times New Roman"/>
        <w:sz w:val="20"/>
      </w:rPr>
    </w:lvl>
    <w:lvl w:ilvl="1">
      <w:start w:val="1"/>
      <w:numFmt w:val="upperLetter"/>
      <w:lvlText w:val="%2."/>
      <w:lvlJc w:val="left"/>
      <w:pPr>
        <w:tabs>
          <w:tab w:val="num" w:pos="0"/>
        </w:tabs>
        <w:ind w:left="720" w:hanging="360"/>
      </w:pPr>
      <w:rPr>
        <w:rFonts w:ascii="Times New Roman" w:hAnsi="Times New Roman"/>
        <w:sz w:val="20"/>
      </w:rPr>
    </w:lvl>
    <w:lvl w:ilvl="2">
      <w:start w:val="1"/>
      <w:numFmt w:val="decimal"/>
      <w:lvlText w:val="%3."/>
      <w:lvlJc w:val="left"/>
      <w:pPr>
        <w:tabs>
          <w:tab w:val="num" w:pos="0"/>
        </w:tabs>
        <w:ind w:left="1080" w:hanging="360"/>
      </w:pPr>
      <w:rPr>
        <w:rFonts w:ascii="Times New Roman" w:hAnsi="Times New Roman"/>
        <w:sz w:val="20"/>
      </w:rPr>
    </w:lvl>
    <w:lvl w:ilvl="3">
      <w:start w:val="1"/>
      <w:numFmt w:val="lowerLetter"/>
      <w:lvlText w:val="%4."/>
      <w:lvlJc w:val="left"/>
      <w:pPr>
        <w:tabs>
          <w:tab w:val="num" w:pos="0"/>
        </w:tabs>
        <w:ind w:left="1440" w:hanging="360"/>
      </w:pPr>
      <w:rPr>
        <w:rFonts w:ascii="Times New Roman" w:hAnsi="Times New Roman"/>
        <w:sz w:val="20"/>
      </w:rPr>
    </w:lvl>
    <w:lvl w:ilvl="4">
      <w:start w:val="1"/>
      <w:numFmt w:val="lowerRoman"/>
      <w:lvlText w:val="%5."/>
      <w:lvlJc w:val="left"/>
      <w:pPr>
        <w:tabs>
          <w:tab w:val="num" w:pos="0"/>
        </w:tabs>
        <w:ind w:left="1800" w:hanging="360"/>
      </w:pPr>
      <w:rPr>
        <w:rFonts w:ascii="Times New Roman" w:hAnsi="Times New Roman"/>
        <w:sz w:val="20"/>
      </w:rPr>
    </w:lvl>
    <w:lvl w:ilvl="5">
      <w:start w:val="1"/>
      <w:numFmt w:val="decimal"/>
      <w:lvlText w:val="%6)"/>
      <w:lvlJc w:val="left"/>
      <w:pPr>
        <w:tabs>
          <w:tab w:val="num" w:pos="0"/>
        </w:tabs>
        <w:ind w:left="2160" w:hanging="360"/>
      </w:pPr>
      <w:rPr>
        <w:rFonts w:ascii="Times New Roman" w:hAnsi="Times New Roman"/>
        <w:sz w:val="20"/>
      </w:rPr>
    </w:lvl>
    <w:lvl w:ilvl="6">
      <w:start w:val="1"/>
      <w:numFmt w:val="lowerLetter"/>
      <w:lvlText w:val="%7)"/>
      <w:lvlJc w:val="left"/>
      <w:pPr>
        <w:tabs>
          <w:tab w:val="num" w:pos="0"/>
        </w:tabs>
        <w:ind w:left="2520" w:hanging="360"/>
      </w:pPr>
      <w:rPr>
        <w:rFonts w:ascii="Times New Roman" w:hAnsi="Times New Roman"/>
        <w:sz w:val="20"/>
      </w:rPr>
    </w:lvl>
    <w:lvl w:ilvl="7">
      <w:start w:val="1"/>
      <w:numFmt w:val="lowerRoman"/>
      <w:lvlText w:val="%8)"/>
      <w:lvlJc w:val="left"/>
      <w:pPr>
        <w:tabs>
          <w:tab w:val="num" w:pos="0"/>
        </w:tabs>
        <w:ind w:left="2880" w:hanging="360"/>
      </w:pPr>
      <w:rPr>
        <w:rFonts w:ascii="Times New Roman" w:hAnsi="Times New Roman"/>
        <w:sz w:val="20"/>
      </w:rPr>
    </w:lvl>
    <w:lvl w:ilvl="8">
      <w:start w:val="1"/>
      <w:numFmt w:val="decimal"/>
      <w:lvlText w:val="(%9)"/>
      <w:lvlJc w:val="left"/>
      <w:pPr>
        <w:tabs>
          <w:tab w:val="num" w:pos="0"/>
        </w:tabs>
        <w:ind w:left="3240" w:hanging="360"/>
      </w:pPr>
      <w:rPr>
        <w:rFonts w:ascii="Times New Roman" w:hAnsi="Times New Roman"/>
        <w:sz w:val="20"/>
      </w:rPr>
    </w:lvl>
  </w:abstractNum>
  <w:abstractNum w:abstractNumId="3" w15:restartNumberingAfterBreak="0">
    <w:nsid w:val="00000006"/>
    <w:multiLevelType w:val="singleLevel"/>
    <w:tmpl w:val="00000006"/>
    <w:name w:val="WW8Num6"/>
    <w:lvl w:ilvl="0">
      <w:start w:val="2"/>
      <w:numFmt w:val="decimal"/>
      <w:lvlText w:val="(%1)"/>
      <w:lvlJc w:val="left"/>
      <w:pPr>
        <w:tabs>
          <w:tab w:val="num" w:pos="1200"/>
        </w:tabs>
        <w:ind w:left="1200" w:hanging="360"/>
      </w:pPr>
    </w:lvl>
  </w:abstractNum>
  <w:abstractNum w:abstractNumId="4" w15:restartNumberingAfterBreak="0">
    <w:nsid w:val="00000009"/>
    <w:multiLevelType w:val="multilevel"/>
    <w:tmpl w:val="00000009"/>
    <w:lvl w:ilvl="0">
      <w:start w:val="1"/>
      <w:numFmt w:val="upperRoman"/>
      <w:lvlText w:val="%1."/>
      <w:lvlJc w:val="left"/>
      <w:pPr>
        <w:tabs>
          <w:tab w:val="num" w:pos="0"/>
        </w:tabs>
        <w:ind w:left="360" w:hanging="360"/>
      </w:pPr>
      <w:rPr>
        <w:rFonts w:ascii="Times New Roman" w:hAnsi="Times New Roman"/>
        <w:sz w:val="20"/>
      </w:rPr>
    </w:lvl>
    <w:lvl w:ilvl="1">
      <w:start w:val="1"/>
      <w:numFmt w:val="upperLetter"/>
      <w:lvlText w:val="%2."/>
      <w:lvlJc w:val="left"/>
      <w:pPr>
        <w:tabs>
          <w:tab w:val="num" w:pos="0"/>
        </w:tabs>
        <w:ind w:left="720" w:hanging="360"/>
      </w:pPr>
      <w:rPr>
        <w:rFonts w:ascii="Times New Roman" w:hAnsi="Times New Roman"/>
        <w:sz w:val="20"/>
      </w:rPr>
    </w:lvl>
    <w:lvl w:ilvl="2">
      <w:start w:val="1"/>
      <w:numFmt w:val="decimal"/>
      <w:lvlText w:val="%3."/>
      <w:lvlJc w:val="left"/>
      <w:pPr>
        <w:tabs>
          <w:tab w:val="num" w:pos="0"/>
        </w:tabs>
        <w:ind w:left="1080" w:hanging="360"/>
      </w:pPr>
      <w:rPr>
        <w:rFonts w:ascii="Times New Roman" w:hAnsi="Times New Roman"/>
        <w:sz w:val="20"/>
      </w:rPr>
    </w:lvl>
    <w:lvl w:ilvl="3">
      <w:start w:val="1"/>
      <w:numFmt w:val="lowerLetter"/>
      <w:lvlText w:val="%4."/>
      <w:lvlJc w:val="left"/>
      <w:pPr>
        <w:tabs>
          <w:tab w:val="num" w:pos="0"/>
        </w:tabs>
        <w:ind w:left="1440" w:hanging="360"/>
      </w:pPr>
      <w:rPr>
        <w:rFonts w:ascii="Times New Roman" w:hAnsi="Times New Roman"/>
        <w:sz w:val="20"/>
      </w:rPr>
    </w:lvl>
    <w:lvl w:ilvl="4">
      <w:start w:val="1"/>
      <w:numFmt w:val="lowerRoman"/>
      <w:lvlText w:val="%5."/>
      <w:lvlJc w:val="left"/>
      <w:pPr>
        <w:tabs>
          <w:tab w:val="num" w:pos="0"/>
        </w:tabs>
        <w:ind w:left="1800" w:hanging="360"/>
      </w:pPr>
      <w:rPr>
        <w:rFonts w:ascii="Times New Roman" w:hAnsi="Times New Roman"/>
        <w:sz w:val="20"/>
      </w:rPr>
    </w:lvl>
    <w:lvl w:ilvl="5">
      <w:start w:val="1"/>
      <w:numFmt w:val="decimal"/>
      <w:lvlText w:val="%6)"/>
      <w:lvlJc w:val="left"/>
      <w:pPr>
        <w:tabs>
          <w:tab w:val="num" w:pos="0"/>
        </w:tabs>
        <w:ind w:left="2160" w:hanging="360"/>
      </w:pPr>
      <w:rPr>
        <w:rFonts w:ascii="Times New Roman" w:hAnsi="Times New Roman"/>
        <w:sz w:val="20"/>
      </w:rPr>
    </w:lvl>
    <w:lvl w:ilvl="6">
      <w:start w:val="1"/>
      <w:numFmt w:val="lowerLetter"/>
      <w:lvlText w:val="%7)"/>
      <w:lvlJc w:val="left"/>
      <w:pPr>
        <w:tabs>
          <w:tab w:val="num" w:pos="0"/>
        </w:tabs>
        <w:ind w:left="2520" w:hanging="360"/>
      </w:pPr>
      <w:rPr>
        <w:rFonts w:ascii="Times New Roman" w:hAnsi="Times New Roman"/>
        <w:sz w:val="20"/>
      </w:rPr>
    </w:lvl>
    <w:lvl w:ilvl="7">
      <w:start w:val="1"/>
      <w:numFmt w:val="lowerRoman"/>
      <w:lvlText w:val="%8)"/>
      <w:lvlJc w:val="left"/>
      <w:pPr>
        <w:tabs>
          <w:tab w:val="num" w:pos="0"/>
        </w:tabs>
        <w:ind w:left="2880" w:hanging="360"/>
      </w:pPr>
      <w:rPr>
        <w:rFonts w:ascii="Times New Roman" w:hAnsi="Times New Roman"/>
        <w:sz w:val="20"/>
      </w:rPr>
    </w:lvl>
    <w:lvl w:ilvl="8">
      <w:start w:val="1"/>
      <w:numFmt w:val="decimal"/>
      <w:lvlText w:val="(%9)"/>
      <w:lvlJc w:val="left"/>
      <w:pPr>
        <w:tabs>
          <w:tab w:val="num" w:pos="0"/>
        </w:tabs>
        <w:ind w:left="3240" w:hanging="360"/>
      </w:pPr>
      <w:rPr>
        <w:rFonts w:ascii="Times New Roman" w:hAnsi="Times New Roman"/>
        <w:sz w:val="20"/>
      </w:rPr>
    </w:lvl>
  </w:abstractNum>
  <w:abstractNum w:abstractNumId="5" w15:restartNumberingAfterBreak="0">
    <w:nsid w:val="0000000E"/>
    <w:multiLevelType w:val="multilevel"/>
    <w:tmpl w:val="0000000E"/>
    <w:name w:val="WW8Num14"/>
    <w:lvl w:ilvl="0">
      <w:start w:val="1"/>
      <w:numFmt w:val="upperRoman"/>
      <w:lvlText w:val="%1."/>
      <w:lvlJc w:val="left"/>
      <w:pPr>
        <w:tabs>
          <w:tab w:val="num" w:pos="0"/>
        </w:tabs>
        <w:ind w:left="360" w:hanging="360"/>
      </w:pPr>
      <w:rPr>
        <w:rFonts w:ascii="Times New Roman" w:hAnsi="Times New Roman"/>
        <w:sz w:val="20"/>
      </w:rPr>
    </w:lvl>
    <w:lvl w:ilvl="1">
      <w:start w:val="1"/>
      <w:numFmt w:val="upperLetter"/>
      <w:lvlText w:val="%2."/>
      <w:lvlJc w:val="left"/>
      <w:pPr>
        <w:tabs>
          <w:tab w:val="num" w:pos="0"/>
        </w:tabs>
        <w:ind w:left="720" w:hanging="360"/>
      </w:pPr>
      <w:rPr>
        <w:rFonts w:ascii="Times New Roman" w:hAnsi="Times New Roman"/>
        <w:sz w:val="20"/>
      </w:rPr>
    </w:lvl>
    <w:lvl w:ilvl="2">
      <w:start w:val="1"/>
      <w:numFmt w:val="decimal"/>
      <w:lvlText w:val="%3."/>
      <w:lvlJc w:val="left"/>
      <w:pPr>
        <w:tabs>
          <w:tab w:val="num" w:pos="0"/>
        </w:tabs>
        <w:ind w:left="1080" w:hanging="360"/>
      </w:pPr>
      <w:rPr>
        <w:rFonts w:ascii="Times New Roman" w:hAnsi="Times New Roman"/>
        <w:sz w:val="20"/>
      </w:rPr>
    </w:lvl>
    <w:lvl w:ilvl="3">
      <w:start w:val="1"/>
      <w:numFmt w:val="lowerLetter"/>
      <w:lvlText w:val="%4."/>
      <w:lvlJc w:val="left"/>
      <w:pPr>
        <w:tabs>
          <w:tab w:val="num" w:pos="0"/>
        </w:tabs>
        <w:ind w:left="1440" w:hanging="360"/>
      </w:pPr>
      <w:rPr>
        <w:rFonts w:ascii="Times New Roman" w:hAnsi="Times New Roman"/>
        <w:sz w:val="20"/>
      </w:rPr>
    </w:lvl>
    <w:lvl w:ilvl="4">
      <w:start w:val="1"/>
      <w:numFmt w:val="lowerRoman"/>
      <w:lvlText w:val="%5."/>
      <w:lvlJc w:val="left"/>
      <w:pPr>
        <w:tabs>
          <w:tab w:val="num" w:pos="0"/>
        </w:tabs>
        <w:ind w:left="1800" w:hanging="360"/>
      </w:pPr>
      <w:rPr>
        <w:rFonts w:ascii="Times New Roman" w:hAnsi="Times New Roman"/>
        <w:sz w:val="20"/>
      </w:rPr>
    </w:lvl>
    <w:lvl w:ilvl="5">
      <w:start w:val="1"/>
      <w:numFmt w:val="decimal"/>
      <w:lvlText w:val="%6)"/>
      <w:lvlJc w:val="left"/>
      <w:pPr>
        <w:tabs>
          <w:tab w:val="num" w:pos="0"/>
        </w:tabs>
        <w:ind w:left="2160" w:hanging="360"/>
      </w:pPr>
      <w:rPr>
        <w:rFonts w:ascii="Times New Roman" w:hAnsi="Times New Roman"/>
        <w:sz w:val="20"/>
      </w:rPr>
    </w:lvl>
    <w:lvl w:ilvl="6">
      <w:start w:val="1"/>
      <w:numFmt w:val="lowerLetter"/>
      <w:lvlText w:val="%7)"/>
      <w:lvlJc w:val="left"/>
      <w:pPr>
        <w:tabs>
          <w:tab w:val="num" w:pos="0"/>
        </w:tabs>
        <w:ind w:left="2520" w:hanging="360"/>
      </w:pPr>
      <w:rPr>
        <w:rFonts w:ascii="Times New Roman" w:hAnsi="Times New Roman"/>
        <w:sz w:val="20"/>
      </w:rPr>
    </w:lvl>
    <w:lvl w:ilvl="7">
      <w:start w:val="1"/>
      <w:numFmt w:val="lowerRoman"/>
      <w:lvlText w:val="%8)"/>
      <w:lvlJc w:val="left"/>
      <w:pPr>
        <w:tabs>
          <w:tab w:val="num" w:pos="0"/>
        </w:tabs>
        <w:ind w:left="2880" w:hanging="360"/>
      </w:pPr>
      <w:rPr>
        <w:rFonts w:ascii="Times New Roman" w:hAnsi="Times New Roman"/>
        <w:sz w:val="20"/>
      </w:rPr>
    </w:lvl>
    <w:lvl w:ilvl="8">
      <w:start w:val="1"/>
      <w:numFmt w:val="decimal"/>
      <w:lvlText w:val="(%9)"/>
      <w:lvlJc w:val="left"/>
      <w:pPr>
        <w:tabs>
          <w:tab w:val="num" w:pos="0"/>
        </w:tabs>
        <w:ind w:left="3240" w:hanging="360"/>
      </w:pPr>
      <w:rPr>
        <w:rFonts w:ascii="Times New Roman" w:hAnsi="Times New Roman"/>
        <w:sz w:val="20"/>
      </w:rPr>
    </w:lvl>
  </w:abstractNum>
  <w:abstractNum w:abstractNumId="6" w15:restartNumberingAfterBreak="0">
    <w:nsid w:val="001E20C7"/>
    <w:multiLevelType w:val="multilevel"/>
    <w:tmpl w:val="CDBAE6C4"/>
    <w:lvl w:ilvl="0">
      <w:start w:val="4"/>
      <w:numFmt w:val="decimal"/>
      <w:lvlText w:val="%1."/>
      <w:lvlJc w:val="left"/>
      <w:pPr>
        <w:ind w:left="360" w:hanging="360"/>
      </w:pPr>
      <w:rPr>
        <w:rFonts w:hint="default"/>
      </w:rPr>
    </w:lvl>
    <w:lvl w:ilvl="1">
      <w:start w:val="1"/>
      <w:numFmt w:val="decimal"/>
      <w:isLgl/>
      <w:lvlText w:val="%1.%2"/>
      <w:lvlJc w:val="left"/>
      <w:pPr>
        <w:ind w:left="375" w:hanging="375"/>
      </w:pPr>
      <w:rPr>
        <w:rFonts w:hint="default"/>
      </w:rPr>
    </w:lvl>
    <w:lvl w:ilvl="2">
      <w:start w:val="1"/>
      <w:numFmt w:val="decimal"/>
      <w:isLgl/>
      <w:lvlText w:val="%1.%2.%3"/>
      <w:lvlJc w:val="left"/>
      <w:pPr>
        <w:ind w:left="720" w:hanging="720"/>
      </w:pPr>
      <w:rPr>
        <w:rFonts w:hint="default"/>
      </w:rPr>
    </w:lvl>
    <w:lvl w:ilvl="3">
      <w:start w:val="1"/>
      <w:numFmt w:val="decimal"/>
      <w:isLgl/>
      <w:lvlText w:val="%1.%2.%3.%4"/>
      <w:lvlJc w:val="left"/>
      <w:pPr>
        <w:ind w:left="720" w:hanging="720"/>
      </w:pPr>
      <w:rPr>
        <w:rFonts w:hint="default"/>
      </w:rPr>
    </w:lvl>
    <w:lvl w:ilvl="4">
      <w:start w:val="1"/>
      <w:numFmt w:val="decimal"/>
      <w:isLgl/>
      <w:lvlText w:val="%1.%2.%3.%4.%5"/>
      <w:lvlJc w:val="left"/>
      <w:pPr>
        <w:ind w:left="1080" w:hanging="1080"/>
      </w:pPr>
      <w:rPr>
        <w:rFonts w:hint="default"/>
      </w:rPr>
    </w:lvl>
    <w:lvl w:ilvl="5">
      <w:start w:val="1"/>
      <w:numFmt w:val="decimal"/>
      <w:isLgl/>
      <w:lvlText w:val="%1.%2.%3.%4.%5.%6"/>
      <w:lvlJc w:val="left"/>
      <w:pPr>
        <w:ind w:left="1080" w:hanging="1080"/>
      </w:pPr>
      <w:rPr>
        <w:rFonts w:hint="default"/>
      </w:rPr>
    </w:lvl>
    <w:lvl w:ilvl="6">
      <w:start w:val="1"/>
      <w:numFmt w:val="decimal"/>
      <w:isLgl/>
      <w:lvlText w:val="%1.%2.%3.%4.%5.%6.%7"/>
      <w:lvlJc w:val="left"/>
      <w:pPr>
        <w:ind w:left="1440" w:hanging="1440"/>
      </w:pPr>
      <w:rPr>
        <w:rFonts w:hint="default"/>
      </w:rPr>
    </w:lvl>
    <w:lvl w:ilvl="7">
      <w:start w:val="1"/>
      <w:numFmt w:val="decimal"/>
      <w:isLgl/>
      <w:lvlText w:val="%1.%2.%3.%4.%5.%6.%7.%8"/>
      <w:lvlJc w:val="left"/>
      <w:pPr>
        <w:ind w:left="1440" w:hanging="1440"/>
      </w:pPr>
      <w:rPr>
        <w:rFonts w:hint="default"/>
      </w:rPr>
    </w:lvl>
    <w:lvl w:ilvl="8">
      <w:start w:val="1"/>
      <w:numFmt w:val="decimal"/>
      <w:isLgl/>
      <w:lvlText w:val="%1.%2.%3.%4.%5.%6.%7.%8.%9"/>
      <w:lvlJc w:val="left"/>
      <w:pPr>
        <w:ind w:left="1800" w:hanging="1800"/>
      </w:pPr>
      <w:rPr>
        <w:rFonts w:hint="default"/>
      </w:rPr>
    </w:lvl>
  </w:abstractNum>
  <w:abstractNum w:abstractNumId="7" w15:restartNumberingAfterBreak="0">
    <w:nsid w:val="039E74E3"/>
    <w:multiLevelType w:val="hybridMultilevel"/>
    <w:tmpl w:val="13F4E6BA"/>
    <w:lvl w:ilvl="0" w:tplc="04180001">
      <w:start w:val="1"/>
      <w:numFmt w:val="bullet"/>
      <w:lvlText w:val=""/>
      <w:lvlJc w:val="left"/>
      <w:pPr>
        <w:ind w:left="1854" w:hanging="360"/>
      </w:pPr>
      <w:rPr>
        <w:rFonts w:ascii="Symbol" w:hAnsi="Symbol" w:hint="default"/>
      </w:rPr>
    </w:lvl>
    <w:lvl w:ilvl="1" w:tplc="04180003" w:tentative="1">
      <w:start w:val="1"/>
      <w:numFmt w:val="bullet"/>
      <w:lvlText w:val="o"/>
      <w:lvlJc w:val="left"/>
      <w:pPr>
        <w:ind w:left="2574" w:hanging="360"/>
      </w:pPr>
      <w:rPr>
        <w:rFonts w:ascii="Courier New" w:hAnsi="Courier New" w:cs="Courier New" w:hint="default"/>
      </w:rPr>
    </w:lvl>
    <w:lvl w:ilvl="2" w:tplc="04180005" w:tentative="1">
      <w:start w:val="1"/>
      <w:numFmt w:val="bullet"/>
      <w:lvlText w:val=""/>
      <w:lvlJc w:val="left"/>
      <w:pPr>
        <w:ind w:left="3294" w:hanging="360"/>
      </w:pPr>
      <w:rPr>
        <w:rFonts w:ascii="Wingdings" w:hAnsi="Wingdings" w:hint="default"/>
      </w:rPr>
    </w:lvl>
    <w:lvl w:ilvl="3" w:tplc="04180001" w:tentative="1">
      <w:start w:val="1"/>
      <w:numFmt w:val="bullet"/>
      <w:lvlText w:val=""/>
      <w:lvlJc w:val="left"/>
      <w:pPr>
        <w:ind w:left="4014" w:hanging="360"/>
      </w:pPr>
      <w:rPr>
        <w:rFonts w:ascii="Symbol" w:hAnsi="Symbol" w:hint="default"/>
      </w:rPr>
    </w:lvl>
    <w:lvl w:ilvl="4" w:tplc="04180003" w:tentative="1">
      <w:start w:val="1"/>
      <w:numFmt w:val="bullet"/>
      <w:lvlText w:val="o"/>
      <w:lvlJc w:val="left"/>
      <w:pPr>
        <w:ind w:left="4734" w:hanging="360"/>
      </w:pPr>
      <w:rPr>
        <w:rFonts w:ascii="Courier New" w:hAnsi="Courier New" w:cs="Courier New" w:hint="default"/>
      </w:rPr>
    </w:lvl>
    <w:lvl w:ilvl="5" w:tplc="04180005" w:tentative="1">
      <w:start w:val="1"/>
      <w:numFmt w:val="bullet"/>
      <w:lvlText w:val=""/>
      <w:lvlJc w:val="left"/>
      <w:pPr>
        <w:ind w:left="5454" w:hanging="360"/>
      </w:pPr>
      <w:rPr>
        <w:rFonts w:ascii="Wingdings" w:hAnsi="Wingdings" w:hint="default"/>
      </w:rPr>
    </w:lvl>
    <w:lvl w:ilvl="6" w:tplc="04180001" w:tentative="1">
      <w:start w:val="1"/>
      <w:numFmt w:val="bullet"/>
      <w:lvlText w:val=""/>
      <w:lvlJc w:val="left"/>
      <w:pPr>
        <w:ind w:left="6174" w:hanging="360"/>
      </w:pPr>
      <w:rPr>
        <w:rFonts w:ascii="Symbol" w:hAnsi="Symbol" w:hint="default"/>
      </w:rPr>
    </w:lvl>
    <w:lvl w:ilvl="7" w:tplc="04180003" w:tentative="1">
      <w:start w:val="1"/>
      <w:numFmt w:val="bullet"/>
      <w:lvlText w:val="o"/>
      <w:lvlJc w:val="left"/>
      <w:pPr>
        <w:ind w:left="6894" w:hanging="360"/>
      </w:pPr>
      <w:rPr>
        <w:rFonts w:ascii="Courier New" w:hAnsi="Courier New" w:cs="Courier New" w:hint="default"/>
      </w:rPr>
    </w:lvl>
    <w:lvl w:ilvl="8" w:tplc="04180005" w:tentative="1">
      <w:start w:val="1"/>
      <w:numFmt w:val="bullet"/>
      <w:lvlText w:val=""/>
      <w:lvlJc w:val="left"/>
      <w:pPr>
        <w:ind w:left="7614" w:hanging="360"/>
      </w:pPr>
      <w:rPr>
        <w:rFonts w:ascii="Wingdings" w:hAnsi="Wingdings" w:hint="default"/>
      </w:rPr>
    </w:lvl>
  </w:abstractNum>
  <w:abstractNum w:abstractNumId="8" w15:restartNumberingAfterBreak="0">
    <w:nsid w:val="074872F3"/>
    <w:multiLevelType w:val="hybridMultilevel"/>
    <w:tmpl w:val="FFFFFFFF"/>
    <w:lvl w:ilvl="0" w:tplc="9E0CB14E">
      <w:start w:val="1"/>
      <w:numFmt w:val="bullet"/>
      <w:lvlText w:val="-"/>
      <w:lvlJc w:val="left"/>
      <w:pPr>
        <w:ind w:left="1440" w:hanging="360"/>
      </w:pPr>
      <w:rPr>
        <w:rFonts w:ascii="Tahoma" w:hAnsi="Tahoma" w:cs="Times New Roman"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9" w15:restartNumberingAfterBreak="0">
    <w:nsid w:val="08717A5B"/>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0" w15:restartNumberingAfterBreak="0">
    <w:nsid w:val="0D6762E6"/>
    <w:multiLevelType w:val="hybridMultilevel"/>
    <w:tmpl w:val="A79C7552"/>
    <w:lvl w:ilvl="0" w:tplc="92D2F626">
      <w:start w:val="7"/>
      <w:numFmt w:val="bullet"/>
      <w:lvlText w:val="-"/>
      <w:lvlJc w:val="left"/>
      <w:pPr>
        <w:ind w:left="720" w:hanging="360"/>
      </w:pPr>
      <w:rPr>
        <w:rFonts w:ascii="Times New Roman" w:eastAsia="Times New Roman" w:hAnsi="Times New Roman" w:cs="Times New Roman" w:hint="default"/>
      </w:rPr>
    </w:lvl>
    <w:lvl w:ilvl="1" w:tplc="04180003" w:tentative="1">
      <w:start w:val="1"/>
      <w:numFmt w:val="bullet"/>
      <w:lvlText w:val="o"/>
      <w:lvlJc w:val="left"/>
      <w:pPr>
        <w:ind w:left="1440" w:hanging="360"/>
      </w:pPr>
      <w:rPr>
        <w:rFonts w:ascii="Courier New" w:hAnsi="Courier New" w:cs="Courier New" w:hint="default"/>
      </w:rPr>
    </w:lvl>
    <w:lvl w:ilvl="2" w:tplc="04180005" w:tentative="1">
      <w:start w:val="1"/>
      <w:numFmt w:val="bullet"/>
      <w:lvlText w:val=""/>
      <w:lvlJc w:val="left"/>
      <w:pPr>
        <w:ind w:left="2160" w:hanging="360"/>
      </w:pPr>
      <w:rPr>
        <w:rFonts w:ascii="Wingdings" w:hAnsi="Wingdings" w:hint="default"/>
      </w:rPr>
    </w:lvl>
    <w:lvl w:ilvl="3" w:tplc="04180001" w:tentative="1">
      <w:start w:val="1"/>
      <w:numFmt w:val="bullet"/>
      <w:lvlText w:val=""/>
      <w:lvlJc w:val="left"/>
      <w:pPr>
        <w:ind w:left="2880" w:hanging="360"/>
      </w:pPr>
      <w:rPr>
        <w:rFonts w:ascii="Symbol" w:hAnsi="Symbol" w:hint="default"/>
      </w:rPr>
    </w:lvl>
    <w:lvl w:ilvl="4" w:tplc="04180003" w:tentative="1">
      <w:start w:val="1"/>
      <w:numFmt w:val="bullet"/>
      <w:lvlText w:val="o"/>
      <w:lvlJc w:val="left"/>
      <w:pPr>
        <w:ind w:left="3600" w:hanging="360"/>
      </w:pPr>
      <w:rPr>
        <w:rFonts w:ascii="Courier New" w:hAnsi="Courier New" w:cs="Courier New" w:hint="default"/>
      </w:rPr>
    </w:lvl>
    <w:lvl w:ilvl="5" w:tplc="04180005" w:tentative="1">
      <w:start w:val="1"/>
      <w:numFmt w:val="bullet"/>
      <w:lvlText w:val=""/>
      <w:lvlJc w:val="left"/>
      <w:pPr>
        <w:ind w:left="4320" w:hanging="360"/>
      </w:pPr>
      <w:rPr>
        <w:rFonts w:ascii="Wingdings" w:hAnsi="Wingdings" w:hint="default"/>
      </w:rPr>
    </w:lvl>
    <w:lvl w:ilvl="6" w:tplc="04180001" w:tentative="1">
      <w:start w:val="1"/>
      <w:numFmt w:val="bullet"/>
      <w:lvlText w:val=""/>
      <w:lvlJc w:val="left"/>
      <w:pPr>
        <w:ind w:left="5040" w:hanging="360"/>
      </w:pPr>
      <w:rPr>
        <w:rFonts w:ascii="Symbol" w:hAnsi="Symbol" w:hint="default"/>
      </w:rPr>
    </w:lvl>
    <w:lvl w:ilvl="7" w:tplc="04180003" w:tentative="1">
      <w:start w:val="1"/>
      <w:numFmt w:val="bullet"/>
      <w:lvlText w:val="o"/>
      <w:lvlJc w:val="left"/>
      <w:pPr>
        <w:ind w:left="5760" w:hanging="360"/>
      </w:pPr>
      <w:rPr>
        <w:rFonts w:ascii="Courier New" w:hAnsi="Courier New" w:cs="Courier New" w:hint="default"/>
      </w:rPr>
    </w:lvl>
    <w:lvl w:ilvl="8" w:tplc="04180005" w:tentative="1">
      <w:start w:val="1"/>
      <w:numFmt w:val="bullet"/>
      <w:lvlText w:val=""/>
      <w:lvlJc w:val="left"/>
      <w:pPr>
        <w:ind w:left="6480" w:hanging="360"/>
      </w:pPr>
      <w:rPr>
        <w:rFonts w:ascii="Wingdings" w:hAnsi="Wingdings" w:hint="default"/>
      </w:rPr>
    </w:lvl>
  </w:abstractNum>
  <w:abstractNum w:abstractNumId="11" w15:restartNumberingAfterBreak="0">
    <w:nsid w:val="12DF1F51"/>
    <w:multiLevelType w:val="hybridMultilevel"/>
    <w:tmpl w:val="29DC3A0C"/>
    <w:lvl w:ilvl="0" w:tplc="0418000F">
      <w:start w:val="1"/>
      <w:numFmt w:val="decimal"/>
      <w:lvlText w:val="%1."/>
      <w:lvlJc w:val="left"/>
      <w:pPr>
        <w:ind w:left="720" w:hanging="360"/>
      </w:pPr>
      <w:rPr>
        <w:rFonts w:hint="default"/>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2" w15:restartNumberingAfterBreak="0">
    <w:nsid w:val="15B91F21"/>
    <w:multiLevelType w:val="hybridMultilevel"/>
    <w:tmpl w:val="C52EFDA6"/>
    <w:lvl w:ilvl="0" w:tplc="BBA8C6B6">
      <w:start w:val="1"/>
      <w:numFmt w:val="bullet"/>
      <w:lvlText w:val=""/>
      <w:lvlJc w:val="left"/>
      <w:pPr>
        <w:ind w:left="1505" w:hanging="360"/>
      </w:pPr>
      <w:rPr>
        <w:rFonts w:ascii="Symbol" w:hAnsi="Symbol" w:hint="default"/>
      </w:rPr>
    </w:lvl>
    <w:lvl w:ilvl="1" w:tplc="04090003" w:tentative="1">
      <w:start w:val="1"/>
      <w:numFmt w:val="bullet"/>
      <w:lvlText w:val="o"/>
      <w:lvlJc w:val="left"/>
      <w:pPr>
        <w:ind w:left="2225" w:hanging="360"/>
      </w:pPr>
      <w:rPr>
        <w:rFonts w:ascii="Courier New" w:hAnsi="Courier New" w:cs="Courier New" w:hint="default"/>
      </w:rPr>
    </w:lvl>
    <w:lvl w:ilvl="2" w:tplc="04090005" w:tentative="1">
      <w:start w:val="1"/>
      <w:numFmt w:val="bullet"/>
      <w:lvlText w:val=""/>
      <w:lvlJc w:val="left"/>
      <w:pPr>
        <w:ind w:left="2945" w:hanging="360"/>
      </w:pPr>
      <w:rPr>
        <w:rFonts w:ascii="Wingdings" w:hAnsi="Wingdings" w:hint="default"/>
      </w:rPr>
    </w:lvl>
    <w:lvl w:ilvl="3" w:tplc="04090001" w:tentative="1">
      <w:start w:val="1"/>
      <w:numFmt w:val="bullet"/>
      <w:lvlText w:val=""/>
      <w:lvlJc w:val="left"/>
      <w:pPr>
        <w:ind w:left="3665" w:hanging="360"/>
      </w:pPr>
      <w:rPr>
        <w:rFonts w:ascii="Symbol" w:hAnsi="Symbol" w:hint="default"/>
      </w:rPr>
    </w:lvl>
    <w:lvl w:ilvl="4" w:tplc="04090003" w:tentative="1">
      <w:start w:val="1"/>
      <w:numFmt w:val="bullet"/>
      <w:lvlText w:val="o"/>
      <w:lvlJc w:val="left"/>
      <w:pPr>
        <w:ind w:left="4385" w:hanging="360"/>
      </w:pPr>
      <w:rPr>
        <w:rFonts w:ascii="Courier New" w:hAnsi="Courier New" w:cs="Courier New" w:hint="default"/>
      </w:rPr>
    </w:lvl>
    <w:lvl w:ilvl="5" w:tplc="04090005" w:tentative="1">
      <w:start w:val="1"/>
      <w:numFmt w:val="bullet"/>
      <w:lvlText w:val=""/>
      <w:lvlJc w:val="left"/>
      <w:pPr>
        <w:ind w:left="5105" w:hanging="360"/>
      </w:pPr>
      <w:rPr>
        <w:rFonts w:ascii="Wingdings" w:hAnsi="Wingdings" w:hint="default"/>
      </w:rPr>
    </w:lvl>
    <w:lvl w:ilvl="6" w:tplc="04090001" w:tentative="1">
      <w:start w:val="1"/>
      <w:numFmt w:val="bullet"/>
      <w:lvlText w:val=""/>
      <w:lvlJc w:val="left"/>
      <w:pPr>
        <w:ind w:left="5825" w:hanging="360"/>
      </w:pPr>
      <w:rPr>
        <w:rFonts w:ascii="Symbol" w:hAnsi="Symbol" w:hint="default"/>
      </w:rPr>
    </w:lvl>
    <w:lvl w:ilvl="7" w:tplc="04090003" w:tentative="1">
      <w:start w:val="1"/>
      <w:numFmt w:val="bullet"/>
      <w:lvlText w:val="o"/>
      <w:lvlJc w:val="left"/>
      <w:pPr>
        <w:ind w:left="6545" w:hanging="360"/>
      </w:pPr>
      <w:rPr>
        <w:rFonts w:ascii="Courier New" w:hAnsi="Courier New" w:cs="Courier New" w:hint="default"/>
      </w:rPr>
    </w:lvl>
    <w:lvl w:ilvl="8" w:tplc="04090005" w:tentative="1">
      <w:start w:val="1"/>
      <w:numFmt w:val="bullet"/>
      <w:lvlText w:val=""/>
      <w:lvlJc w:val="left"/>
      <w:pPr>
        <w:ind w:left="7265" w:hanging="360"/>
      </w:pPr>
      <w:rPr>
        <w:rFonts w:ascii="Wingdings" w:hAnsi="Wingdings" w:hint="default"/>
      </w:rPr>
    </w:lvl>
  </w:abstractNum>
  <w:abstractNum w:abstractNumId="13" w15:restartNumberingAfterBreak="0">
    <w:nsid w:val="1BEA24EF"/>
    <w:multiLevelType w:val="hybridMultilevel"/>
    <w:tmpl w:val="630AE8C4"/>
    <w:lvl w:ilvl="0" w:tplc="84E27914">
      <w:start w:val="1"/>
      <w:numFmt w:val="lowerLetter"/>
      <w:lvlText w:val="(%1)"/>
      <w:lvlJc w:val="left"/>
      <w:pPr>
        <w:ind w:left="1636" w:hanging="360"/>
      </w:pPr>
      <w:rPr>
        <w:rFonts w:hint="default"/>
      </w:rPr>
    </w:lvl>
    <w:lvl w:ilvl="1" w:tplc="04180019">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14" w15:restartNumberingAfterBreak="0">
    <w:nsid w:val="1D52155A"/>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353"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15" w15:restartNumberingAfterBreak="0">
    <w:nsid w:val="212655E2"/>
    <w:multiLevelType w:val="hybridMultilevel"/>
    <w:tmpl w:val="0EC2AA68"/>
    <w:lvl w:ilvl="0" w:tplc="04090001">
      <w:start w:val="1"/>
      <w:numFmt w:val="bullet"/>
      <w:lvlText w:val=""/>
      <w:lvlJc w:val="left"/>
      <w:pPr>
        <w:ind w:left="1152" w:hanging="360"/>
      </w:pPr>
      <w:rPr>
        <w:rFonts w:ascii="Symbol" w:hAnsi="Symbol" w:hint="default"/>
      </w:rPr>
    </w:lvl>
    <w:lvl w:ilvl="1" w:tplc="04090003">
      <w:start w:val="1"/>
      <w:numFmt w:val="bullet"/>
      <w:lvlText w:val="o"/>
      <w:lvlJc w:val="left"/>
      <w:pPr>
        <w:ind w:left="1872" w:hanging="360"/>
      </w:pPr>
      <w:rPr>
        <w:rFonts w:ascii="Courier New" w:hAnsi="Courier New" w:cs="Courier New" w:hint="default"/>
      </w:rPr>
    </w:lvl>
    <w:lvl w:ilvl="2" w:tplc="04090005">
      <w:start w:val="1"/>
      <w:numFmt w:val="bullet"/>
      <w:lvlText w:val=""/>
      <w:lvlJc w:val="left"/>
      <w:pPr>
        <w:ind w:left="2592" w:hanging="360"/>
      </w:pPr>
      <w:rPr>
        <w:rFonts w:ascii="Wingdings" w:hAnsi="Wingdings" w:hint="default"/>
      </w:rPr>
    </w:lvl>
    <w:lvl w:ilvl="3" w:tplc="04090001">
      <w:start w:val="1"/>
      <w:numFmt w:val="bullet"/>
      <w:lvlText w:val=""/>
      <w:lvlJc w:val="left"/>
      <w:pPr>
        <w:ind w:left="3312" w:hanging="360"/>
      </w:pPr>
      <w:rPr>
        <w:rFonts w:ascii="Symbol" w:hAnsi="Symbol" w:hint="default"/>
      </w:rPr>
    </w:lvl>
    <w:lvl w:ilvl="4" w:tplc="04090003">
      <w:start w:val="1"/>
      <w:numFmt w:val="bullet"/>
      <w:lvlText w:val="o"/>
      <w:lvlJc w:val="left"/>
      <w:pPr>
        <w:ind w:left="4032" w:hanging="360"/>
      </w:pPr>
      <w:rPr>
        <w:rFonts w:ascii="Courier New" w:hAnsi="Courier New" w:cs="Courier New" w:hint="default"/>
      </w:rPr>
    </w:lvl>
    <w:lvl w:ilvl="5" w:tplc="04090005">
      <w:start w:val="1"/>
      <w:numFmt w:val="bullet"/>
      <w:lvlText w:val=""/>
      <w:lvlJc w:val="left"/>
      <w:pPr>
        <w:ind w:left="4752" w:hanging="360"/>
      </w:pPr>
      <w:rPr>
        <w:rFonts w:ascii="Wingdings" w:hAnsi="Wingdings" w:hint="default"/>
      </w:rPr>
    </w:lvl>
    <w:lvl w:ilvl="6" w:tplc="04090001">
      <w:start w:val="1"/>
      <w:numFmt w:val="bullet"/>
      <w:lvlText w:val=""/>
      <w:lvlJc w:val="left"/>
      <w:pPr>
        <w:ind w:left="5472" w:hanging="360"/>
      </w:pPr>
      <w:rPr>
        <w:rFonts w:ascii="Symbol" w:hAnsi="Symbol" w:hint="default"/>
      </w:rPr>
    </w:lvl>
    <w:lvl w:ilvl="7" w:tplc="04090003">
      <w:start w:val="1"/>
      <w:numFmt w:val="bullet"/>
      <w:lvlText w:val="o"/>
      <w:lvlJc w:val="left"/>
      <w:pPr>
        <w:ind w:left="6192" w:hanging="360"/>
      </w:pPr>
      <w:rPr>
        <w:rFonts w:ascii="Courier New" w:hAnsi="Courier New" w:cs="Courier New" w:hint="default"/>
      </w:rPr>
    </w:lvl>
    <w:lvl w:ilvl="8" w:tplc="04090005">
      <w:start w:val="1"/>
      <w:numFmt w:val="bullet"/>
      <w:lvlText w:val=""/>
      <w:lvlJc w:val="left"/>
      <w:pPr>
        <w:ind w:left="6912" w:hanging="360"/>
      </w:pPr>
      <w:rPr>
        <w:rFonts w:ascii="Wingdings" w:hAnsi="Wingdings" w:hint="default"/>
      </w:rPr>
    </w:lvl>
  </w:abstractNum>
  <w:abstractNum w:abstractNumId="16" w15:restartNumberingAfterBreak="0">
    <w:nsid w:val="2201359A"/>
    <w:multiLevelType w:val="hybridMultilevel"/>
    <w:tmpl w:val="467A37F8"/>
    <w:lvl w:ilvl="0" w:tplc="0418001B">
      <w:start w:val="1"/>
      <w:numFmt w:val="lowerRoman"/>
      <w:lvlText w:val="%1."/>
      <w:lvlJc w:val="right"/>
      <w:pPr>
        <w:ind w:left="785" w:hanging="360"/>
      </w:pPr>
    </w:lvl>
    <w:lvl w:ilvl="1" w:tplc="04180019">
      <w:start w:val="1"/>
      <w:numFmt w:val="lowerLetter"/>
      <w:lvlText w:val="%2."/>
      <w:lvlJc w:val="left"/>
      <w:pPr>
        <w:ind w:left="1505" w:hanging="360"/>
      </w:pPr>
    </w:lvl>
    <w:lvl w:ilvl="2" w:tplc="0418001B" w:tentative="1">
      <w:start w:val="1"/>
      <w:numFmt w:val="lowerRoman"/>
      <w:lvlText w:val="%3."/>
      <w:lvlJc w:val="right"/>
      <w:pPr>
        <w:ind w:left="2225" w:hanging="180"/>
      </w:pPr>
    </w:lvl>
    <w:lvl w:ilvl="3" w:tplc="0418000F" w:tentative="1">
      <w:start w:val="1"/>
      <w:numFmt w:val="decimal"/>
      <w:lvlText w:val="%4."/>
      <w:lvlJc w:val="left"/>
      <w:pPr>
        <w:ind w:left="2945" w:hanging="360"/>
      </w:pPr>
    </w:lvl>
    <w:lvl w:ilvl="4" w:tplc="04180019" w:tentative="1">
      <w:start w:val="1"/>
      <w:numFmt w:val="lowerLetter"/>
      <w:lvlText w:val="%5."/>
      <w:lvlJc w:val="left"/>
      <w:pPr>
        <w:ind w:left="3665" w:hanging="360"/>
      </w:pPr>
    </w:lvl>
    <w:lvl w:ilvl="5" w:tplc="0418001B" w:tentative="1">
      <w:start w:val="1"/>
      <w:numFmt w:val="lowerRoman"/>
      <w:lvlText w:val="%6."/>
      <w:lvlJc w:val="right"/>
      <w:pPr>
        <w:ind w:left="4385" w:hanging="180"/>
      </w:pPr>
    </w:lvl>
    <w:lvl w:ilvl="6" w:tplc="0418000F" w:tentative="1">
      <w:start w:val="1"/>
      <w:numFmt w:val="decimal"/>
      <w:lvlText w:val="%7."/>
      <w:lvlJc w:val="left"/>
      <w:pPr>
        <w:ind w:left="5105" w:hanging="360"/>
      </w:pPr>
    </w:lvl>
    <w:lvl w:ilvl="7" w:tplc="04180019" w:tentative="1">
      <w:start w:val="1"/>
      <w:numFmt w:val="lowerLetter"/>
      <w:lvlText w:val="%8."/>
      <w:lvlJc w:val="left"/>
      <w:pPr>
        <w:ind w:left="5825" w:hanging="360"/>
      </w:pPr>
    </w:lvl>
    <w:lvl w:ilvl="8" w:tplc="0418001B" w:tentative="1">
      <w:start w:val="1"/>
      <w:numFmt w:val="lowerRoman"/>
      <w:lvlText w:val="%9."/>
      <w:lvlJc w:val="right"/>
      <w:pPr>
        <w:ind w:left="6545" w:hanging="180"/>
      </w:pPr>
    </w:lvl>
  </w:abstractNum>
  <w:abstractNum w:abstractNumId="17" w15:restartNumberingAfterBreak="0">
    <w:nsid w:val="276E6122"/>
    <w:multiLevelType w:val="hybridMultilevel"/>
    <w:tmpl w:val="56B0377A"/>
    <w:lvl w:ilvl="0" w:tplc="E1225738">
      <w:start w:val="1"/>
      <w:numFmt w:val="lowerRoman"/>
      <w:lvlText w:val="%1."/>
      <w:lvlJc w:val="left"/>
      <w:pPr>
        <w:ind w:left="720" w:hanging="360"/>
      </w:pPr>
      <w:rPr>
        <w:rFonts w:hint="default"/>
        <w:sz w:val="22"/>
      </w:rPr>
    </w:lvl>
    <w:lvl w:ilvl="1" w:tplc="04180019" w:tentative="1">
      <w:start w:val="1"/>
      <w:numFmt w:val="lowerLetter"/>
      <w:lvlText w:val="%2."/>
      <w:lvlJc w:val="left"/>
      <w:pPr>
        <w:ind w:left="1440" w:hanging="360"/>
      </w:pPr>
    </w:lvl>
    <w:lvl w:ilvl="2" w:tplc="0418001B" w:tentative="1">
      <w:start w:val="1"/>
      <w:numFmt w:val="lowerRoman"/>
      <w:lvlText w:val="%3."/>
      <w:lvlJc w:val="right"/>
      <w:pPr>
        <w:ind w:left="2160" w:hanging="180"/>
      </w:pPr>
    </w:lvl>
    <w:lvl w:ilvl="3" w:tplc="0418000F" w:tentative="1">
      <w:start w:val="1"/>
      <w:numFmt w:val="decimal"/>
      <w:lvlText w:val="%4."/>
      <w:lvlJc w:val="left"/>
      <w:pPr>
        <w:ind w:left="2880" w:hanging="360"/>
      </w:pPr>
    </w:lvl>
    <w:lvl w:ilvl="4" w:tplc="04180019" w:tentative="1">
      <w:start w:val="1"/>
      <w:numFmt w:val="lowerLetter"/>
      <w:lvlText w:val="%5."/>
      <w:lvlJc w:val="left"/>
      <w:pPr>
        <w:ind w:left="3600" w:hanging="360"/>
      </w:pPr>
    </w:lvl>
    <w:lvl w:ilvl="5" w:tplc="0418001B" w:tentative="1">
      <w:start w:val="1"/>
      <w:numFmt w:val="lowerRoman"/>
      <w:lvlText w:val="%6."/>
      <w:lvlJc w:val="right"/>
      <w:pPr>
        <w:ind w:left="4320" w:hanging="180"/>
      </w:pPr>
    </w:lvl>
    <w:lvl w:ilvl="6" w:tplc="0418000F" w:tentative="1">
      <w:start w:val="1"/>
      <w:numFmt w:val="decimal"/>
      <w:lvlText w:val="%7."/>
      <w:lvlJc w:val="left"/>
      <w:pPr>
        <w:ind w:left="5040" w:hanging="360"/>
      </w:pPr>
    </w:lvl>
    <w:lvl w:ilvl="7" w:tplc="04180019" w:tentative="1">
      <w:start w:val="1"/>
      <w:numFmt w:val="lowerLetter"/>
      <w:lvlText w:val="%8."/>
      <w:lvlJc w:val="left"/>
      <w:pPr>
        <w:ind w:left="5760" w:hanging="360"/>
      </w:pPr>
    </w:lvl>
    <w:lvl w:ilvl="8" w:tplc="0418001B" w:tentative="1">
      <w:start w:val="1"/>
      <w:numFmt w:val="lowerRoman"/>
      <w:lvlText w:val="%9."/>
      <w:lvlJc w:val="right"/>
      <w:pPr>
        <w:ind w:left="6480" w:hanging="180"/>
      </w:pPr>
    </w:lvl>
  </w:abstractNum>
  <w:abstractNum w:abstractNumId="18" w15:restartNumberingAfterBreak="0">
    <w:nsid w:val="2F3C3A6A"/>
    <w:multiLevelType w:val="hybridMultilevel"/>
    <w:tmpl w:val="0B8447A2"/>
    <w:lvl w:ilvl="0" w:tplc="2A5693DC">
      <w:start w:val="1"/>
      <w:numFmt w:val="lowerRoman"/>
      <w:lvlText w:val="(%1)"/>
      <w:lvlJc w:val="left"/>
      <w:pPr>
        <w:ind w:left="1080" w:hanging="72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301D73AB"/>
    <w:multiLevelType w:val="hybridMultilevel"/>
    <w:tmpl w:val="FFFFFFFF"/>
    <w:lvl w:ilvl="0" w:tplc="9E0CB14E">
      <w:start w:val="1"/>
      <w:numFmt w:val="bullet"/>
      <w:lvlText w:val="-"/>
      <w:lvlJc w:val="left"/>
      <w:pPr>
        <w:ind w:left="1440" w:hanging="360"/>
      </w:pPr>
      <w:rPr>
        <w:rFonts w:ascii="Tahoma" w:hAnsi="Tahoma" w:cs="Times New Roman"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20" w15:restartNumberingAfterBreak="0">
    <w:nsid w:val="32E94A83"/>
    <w:multiLevelType w:val="multilevel"/>
    <w:tmpl w:val="70866470"/>
    <w:lvl w:ilvl="0">
      <w:start w:val="25"/>
      <w:numFmt w:val="decimal"/>
      <w:lvlText w:val="%1."/>
      <w:lvlJc w:val="left"/>
      <w:pPr>
        <w:ind w:left="600" w:hanging="600"/>
      </w:pPr>
      <w:rPr>
        <w:rFonts w:cs="Times New Roman" w:hint="default"/>
      </w:rPr>
    </w:lvl>
    <w:lvl w:ilvl="1">
      <w:start w:val="11"/>
      <w:numFmt w:val="decimal"/>
      <w:lvlText w:val="%1.%2."/>
      <w:lvlJc w:val="left"/>
      <w:pPr>
        <w:ind w:left="600" w:hanging="600"/>
      </w:pPr>
      <w:rPr>
        <w:rFonts w:cs="Times New Roman" w:hint="default"/>
      </w:rPr>
    </w:lvl>
    <w:lvl w:ilvl="2">
      <w:start w:val="1"/>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1" w15:restartNumberingAfterBreak="0">
    <w:nsid w:val="3ACC5D07"/>
    <w:multiLevelType w:val="multilevel"/>
    <w:tmpl w:val="64184F88"/>
    <w:lvl w:ilvl="0">
      <w:start w:val="16"/>
      <w:numFmt w:val="decimal"/>
      <w:lvlText w:val="%1."/>
      <w:lvlJc w:val="left"/>
      <w:pPr>
        <w:ind w:left="660" w:hanging="660"/>
      </w:pPr>
      <w:rPr>
        <w:rFonts w:cs="Times New Roman" w:hint="default"/>
      </w:rPr>
    </w:lvl>
    <w:lvl w:ilvl="1">
      <w:start w:val="7"/>
      <w:numFmt w:val="decimal"/>
      <w:lvlText w:val="%1.%2."/>
      <w:lvlJc w:val="left"/>
      <w:pPr>
        <w:ind w:left="660" w:hanging="660"/>
      </w:pPr>
      <w:rPr>
        <w:rFonts w:cs="Times New Roman" w:hint="default"/>
      </w:rPr>
    </w:lvl>
    <w:lvl w:ilvl="2">
      <w:start w:val="4"/>
      <w:numFmt w:val="decimal"/>
      <w:lvlText w:val="%1.%2.%3."/>
      <w:lvlJc w:val="left"/>
      <w:pPr>
        <w:ind w:left="720" w:hanging="720"/>
      </w:pPr>
      <w:rPr>
        <w:rFonts w:cs="Times New Roman" w:hint="default"/>
      </w:rPr>
    </w:lvl>
    <w:lvl w:ilvl="3">
      <w:start w:val="1"/>
      <w:numFmt w:val="decimal"/>
      <w:lvlText w:val="%1.%2.%3.%4."/>
      <w:lvlJc w:val="left"/>
      <w:pPr>
        <w:ind w:left="720" w:hanging="720"/>
      </w:pPr>
      <w:rPr>
        <w:rFonts w:cs="Times New Roman" w:hint="default"/>
      </w:rPr>
    </w:lvl>
    <w:lvl w:ilvl="4">
      <w:start w:val="1"/>
      <w:numFmt w:val="decimal"/>
      <w:lvlText w:val="%1.%2.%3.%4.%5."/>
      <w:lvlJc w:val="left"/>
      <w:pPr>
        <w:ind w:left="1080" w:hanging="1080"/>
      </w:pPr>
      <w:rPr>
        <w:rFonts w:cs="Times New Roman" w:hint="default"/>
      </w:rPr>
    </w:lvl>
    <w:lvl w:ilvl="5">
      <w:start w:val="1"/>
      <w:numFmt w:val="decimal"/>
      <w:lvlText w:val="%1.%2.%3.%4.%5.%6."/>
      <w:lvlJc w:val="left"/>
      <w:pPr>
        <w:ind w:left="1080" w:hanging="1080"/>
      </w:pPr>
      <w:rPr>
        <w:rFonts w:cs="Times New Roman" w:hint="default"/>
      </w:rPr>
    </w:lvl>
    <w:lvl w:ilvl="6">
      <w:start w:val="1"/>
      <w:numFmt w:val="decimal"/>
      <w:lvlText w:val="%1.%2.%3.%4.%5.%6.%7."/>
      <w:lvlJc w:val="left"/>
      <w:pPr>
        <w:ind w:left="1440" w:hanging="1440"/>
      </w:pPr>
      <w:rPr>
        <w:rFonts w:cs="Times New Roman" w:hint="default"/>
      </w:rPr>
    </w:lvl>
    <w:lvl w:ilvl="7">
      <w:start w:val="1"/>
      <w:numFmt w:val="decimal"/>
      <w:lvlText w:val="%1.%2.%3.%4.%5.%6.%7.%8."/>
      <w:lvlJc w:val="left"/>
      <w:pPr>
        <w:ind w:left="1440" w:hanging="1440"/>
      </w:pPr>
      <w:rPr>
        <w:rFonts w:cs="Times New Roman" w:hint="default"/>
      </w:rPr>
    </w:lvl>
    <w:lvl w:ilvl="8">
      <w:start w:val="1"/>
      <w:numFmt w:val="decimal"/>
      <w:lvlText w:val="%1.%2.%3.%4.%5.%6.%7.%8.%9."/>
      <w:lvlJc w:val="left"/>
      <w:pPr>
        <w:ind w:left="1800" w:hanging="1800"/>
      </w:pPr>
      <w:rPr>
        <w:rFonts w:cs="Times New Roman" w:hint="default"/>
      </w:rPr>
    </w:lvl>
  </w:abstractNum>
  <w:abstractNum w:abstractNumId="22" w15:restartNumberingAfterBreak="0">
    <w:nsid w:val="3CF83BCE"/>
    <w:multiLevelType w:val="hybridMultilevel"/>
    <w:tmpl w:val="1FCEA29E"/>
    <w:lvl w:ilvl="0" w:tplc="E2E64208">
      <w:start w:val="1"/>
      <w:numFmt w:val="decimal"/>
      <w:lvlText w:val="20.%1."/>
      <w:lvlJc w:val="left"/>
      <w:pPr>
        <w:tabs>
          <w:tab w:val="num" w:pos="1800"/>
        </w:tabs>
        <w:ind w:left="1800" w:hanging="360"/>
      </w:pPr>
      <w:rPr>
        <w:rFonts w:ascii="Arial" w:hAnsi="Arial" w:cs="Times New Roman" w:hint="default"/>
        <w:b w:val="0"/>
        <w:i w:val="0"/>
        <w:sz w:val="24"/>
        <w:szCs w:val="24"/>
      </w:rPr>
    </w:lvl>
    <w:lvl w:ilvl="1" w:tplc="0418001B">
      <w:start w:val="1"/>
      <w:numFmt w:val="lowerRoman"/>
      <w:lvlText w:val="%2."/>
      <w:lvlJc w:val="right"/>
      <w:pPr>
        <w:tabs>
          <w:tab w:val="num" w:pos="1548"/>
        </w:tabs>
        <w:ind w:left="1548" w:hanging="468"/>
      </w:pPr>
      <w:rPr>
        <w:rFonts w:cs="Times New Roman" w:hint="default"/>
      </w:rPr>
    </w:lvl>
    <w:lvl w:ilvl="2" w:tplc="04180017">
      <w:start w:val="1"/>
      <w:numFmt w:val="lowerLetter"/>
      <w:lvlText w:val="%3)"/>
      <w:lvlJc w:val="left"/>
      <w:pPr>
        <w:tabs>
          <w:tab w:val="num" w:pos="2160"/>
        </w:tabs>
        <w:ind w:left="2160" w:hanging="180"/>
      </w:pPr>
      <w:rPr>
        <w:rFonts w:cs="Times New Roman"/>
      </w:rPr>
    </w:lvl>
    <w:lvl w:ilvl="3" w:tplc="0409000F" w:tentative="1">
      <w:start w:val="1"/>
      <w:numFmt w:val="decimal"/>
      <w:lvlText w:val="%4."/>
      <w:lvlJc w:val="left"/>
      <w:pPr>
        <w:tabs>
          <w:tab w:val="num" w:pos="2880"/>
        </w:tabs>
        <w:ind w:left="2880" w:hanging="360"/>
      </w:pPr>
      <w:rPr>
        <w:rFonts w:cs="Times New Roman"/>
      </w:rPr>
    </w:lvl>
    <w:lvl w:ilvl="4" w:tplc="04090019" w:tentative="1">
      <w:start w:val="1"/>
      <w:numFmt w:val="lowerLetter"/>
      <w:lvlText w:val="%5."/>
      <w:lvlJc w:val="left"/>
      <w:pPr>
        <w:tabs>
          <w:tab w:val="num" w:pos="3600"/>
        </w:tabs>
        <w:ind w:left="3600" w:hanging="360"/>
      </w:pPr>
      <w:rPr>
        <w:rFonts w:cs="Times New Roman"/>
      </w:rPr>
    </w:lvl>
    <w:lvl w:ilvl="5" w:tplc="0409001B" w:tentative="1">
      <w:start w:val="1"/>
      <w:numFmt w:val="lowerRoman"/>
      <w:lvlText w:val="%6."/>
      <w:lvlJc w:val="right"/>
      <w:pPr>
        <w:tabs>
          <w:tab w:val="num" w:pos="4320"/>
        </w:tabs>
        <w:ind w:left="4320" w:hanging="180"/>
      </w:pPr>
      <w:rPr>
        <w:rFonts w:cs="Times New Roman"/>
      </w:rPr>
    </w:lvl>
    <w:lvl w:ilvl="6" w:tplc="0409000F">
      <w:start w:val="1"/>
      <w:numFmt w:val="decimal"/>
      <w:lvlText w:val="%7."/>
      <w:lvlJc w:val="left"/>
      <w:pPr>
        <w:tabs>
          <w:tab w:val="num" w:pos="5040"/>
        </w:tabs>
        <w:ind w:left="5040" w:hanging="360"/>
      </w:pPr>
      <w:rPr>
        <w:rFonts w:cs="Times New Roman"/>
      </w:rPr>
    </w:lvl>
    <w:lvl w:ilvl="7" w:tplc="04090019" w:tentative="1">
      <w:start w:val="1"/>
      <w:numFmt w:val="lowerLetter"/>
      <w:lvlText w:val="%8."/>
      <w:lvlJc w:val="left"/>
      <w:pPr>
        <w:tabs>
          <w:tab w:val="num" w:pos="5760"/>
        </w:tabs>
        <w:ind w:left="5760" w:hanging="360"/>
      </w:pPr>
      <w:rPr>
        <w:rFonts w:cs="Times New Roman"/>
      </w:rPr>
    </w:lvl>
    <w:lvl w:ilvl="8" w:tplc="0409001B" w:tentative="1">
      <w:start w:val="1"/>
      <w:numFmt w:val="lowerRoman"/>
      <w:lvlText w:val="%9."/>
      <w:lvlJc w:val="right"/>
      <w:pPr>
        <w:tabs>
          <w:tab w:val="num" w:pos="6480"/>
        </w:tabs>
        <w:ind w:left="6480" w:hanging="180"/>
      </w:pPr>
      <w:rPr>
        <w:rFonts w:cs="Times New Roman"/>
      </w:rPr>
    </w:lvl>
  </w:abstractNum>
  <w:abstractNum w:abstractNumId="23" w15:restartNumberingAfterBreak="0">
    <w:nsid w:val="43606BBC"/>
    <w:multiLevelType w:val="hybridMultilevel"/>
    <w:tmpl w:val="630AE8C4"/>
    <w:lvl w:ilvl="0" w:tplc="84E27914">
      <w:start w:val="1"/>
      <w:numFmt w:val="lowerLetter"/>
      <w:lvlText w:val="(%1)"/>
      <w:lvlJc w:val="left"/>
      <w:pPr>
        <w:ind w:left="1636" w:hanging="360"/>
      </w:pPr>
      <w:rPr>
        <w:rFonts w:hint="default"/>
      </w:rPr>
    </w:lvl>
    <w:lvl w:ilvl="1" w:tplc="04180019">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24" w15:restartNumberingAfterBreak="0">
    <w:nsid w:val="4A68330E"/>
    <w:multiLevelType w:val="hybridMultilevel"/>
    <w:tmpl w:val="9F3676DE"/>
    <w:lvl w:ilvl="0" w:tplc="0409000B">
      <w:start w:val="1"/>
      <w:numFmt w:val="bullet"/>
      <w:lvlText w:val=""/>
      <w:lvlJc w:val="left"/>
      <w:pPr>
        <w:ind w:left="720" w:hanging="360"/>
      </w:pPr>
      <w:rPr>
        <w:rFonts w:ascii="Wingdings" w:hAnsi="Wingdings"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5" w15:restartNumberingAfterBreak="0">
    <w:nsid w:val="4AA25E9A"/>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26" w15:restartNumberingAfterBreak="0">
    <w:nsid w:val="52C21845"/>
    <w:multiLevelType w:val="hybridMultilevel"/>
    <w:tmpl w:val="876A8748"/>
    <w:lvl w:ilvl="0" w:tplc="0418001B">
      <w:start w:val="1"/>
      <w:numFmt w:val="lowerRoman"/>
      <w:lvlText w:val="%1."/>
      <w:lvlJc w:val="right"/>
      <w:pPr>
        <w:ind w:left="720" w:hanging="360"/>
      </w:pPr>
    </w:lvl>
    <w:lvl w:ilvl="1" w:tplc="04180019">
      <w:start w:val="1"/>
      <w:numFmt w:val="lowerLetter"/>
      <w:lvlText w:val="%2."/>
      <w:lvlJc w:val="left"/>
      <w:pPr>
        <w:ind w:left="1440" w:hanging="360"/>
      </w:pPr>
      <w:rPr>
        <w:rFonts w:cs="Times New Roman"/>
      </w:rPr>
    </w:lvl>
    <w:lvl w:ilvl="2" w:tplc="0418001B">
      <w:start w:val="1"/>
      <w:numFmt w:val="lowerRoman"/>
      <w:lvlText w:val="%3."/>
      <w:lvlJc w:val="right"/>
      <w:pPr>
        <w:ind w:left="2160" w:hanging="180"/>
      </w:pPr>
    </w:lvl>
    <w:lvl w:ilvl="3" w:tplc="0418000F" w:tentative="1">
      <w:start w:val="1"/>
      <w:numFmt w:val="decimal"/>
      <w:lvlText w:val="%4."/>
      <w:lvlJc w:val="left"/>
      <w:pPr>
        <w:ind w:left="2880" w:hanging="360"/>
      </w:pPr>
      <w:rPr>
        <w:rFonts w:cs="Times New Roman"/>
      </w:rPr>
    </w:lvl>
    <w:lvl w:ilvl="4" w:tplc="04180019" w:tentative="1">
      <w:start w:val="1"/>
      <w:numFmt w:val="lowerLetter"/>
      <w:lvlText w:val="%5."/>
      <w:lvlJc w:val="left"/>
      <w:pPr>
        <w:ind w:left="3600" w:hanging="360"/>
      </w:pPr>
      <w:rPr>
        <w:rFonts w:cs="Times New Roman"/>
      </w:rPr>
    </w:lvl>
    <w:lvl w:ilvl="5" w:tplc="0418001B" w:tentative="1">
      <w:start w:val="1"/>
      <w:numFmt w:val="lowerRoman"/>
      <w:lvlText w:val="%6."/>
      <w:lvlJc w:val="right"/>
      <w:pPr>
        <w:ind w:left="4320" w:hanging="180"/>
      </w:pPr>
      <w:rPr>
        <w:rFonts w:cs="Times New Roman"/>
      </w:rPr>
    </w:lvl>
    <w:lvl w:ilvl="6" w:tplc="0418000F" w:tentative="1">
      <w:start w:val="1"/>
      <w:numFmt w:val="decimal"/>
      <w:lvlText w:val="%7."/>
      <w:lvlJc w:val="left"/>
      <w:pPr>
        <w:ind w:left="5040" w:hanging="360"/>
      </w:pPr>
      <w:rPr>
        <w:rFonts w:cs="Times New Roman"/>
      </w:rPr>
    </w:lvl>
    <w:lvl w:ilvl="7" w:tplc="04180019" w:tentative="1">
      <w:start w:val="1"/>
      <w:numFmt w:val="lowerLetter"/>
      <w:lvlText w:val="%8."/>
      <w:lvlJc w:val="left"/>
      <w:pPr>
        <w:ind w:left="5760" w:hanging="360"/>
      </w:pPr>
      <w:rPr>
        <w:rFonts w:cs="Times New Roman"/>
      </w:rPr>
    </w:lvl>
    <w:lvl w:ilvl="8" w:tplc="0418001B" w:tentative="1">
      <w:start w:val="1"/>
      <w:numFmt w:val="lowerRoman"/>
      <w:lvlText w:val="%9."/>
      <w:lvlJc w:val="right"/>
      <w:pPr>
        <w:ind w:left="6480" w:hanging="180"/>
      </w:pPr>
      <w:rPr>
        <w:rFonts w:cs="Times New Roman"/>
      </w:rPr>
    </w:lvl>
  </w:abstractNum>
  <w:abstractNum w:abstractNumId="27" w15:restartNumberingAfterBreak="0">
    <w:nsid w:val="52E273C6"/>
    <w:multiLevelType w:val="multilevel"/>
    <w:tmpl w:val="AA5AF0BE"/>
    <w:lvl w:ilvl="0">
      <w:start w:val="37"/>
      <w:numFmt w:val="decimal"/>
      <w:lvlText w:val="%1"/>
      <w:lvlJc w:val="left"/>
      <w:pPr>
        <w:ind w:left="420" w:hanging="420"/>
      </w:pPr>
      <w:rPr>
        <w:rFonts w:hint="default"/>
      </w:rPr>
    </w:lvl>
    <w:lvl w:ilvl="1">
      <w:start w:val="1"/>
      <w:numFmt w:val="decimal"/>
      <w:lvlText w:val="%1.%2"/>
      <w:lvlJc w:val="left"/>
      <w:pPr>
        <w:ind w:left="1102" w:hanging="420"/>
      </w:pPr>
      <w:rPr>
        <w:rFonts w:hint="default"/>
      </w:rPr>
    </w:lvl>
    <w:lvl w:ilvl="2">
      <w:start w:val="1"/>
      <w:numFmt w:val="decimal"/>
      <w:lvlText w:val="%1.%2.%3"/>
      <w:lvlJc w:val="left"/>
      <w:pPr>
        <w:ind w:left="2084" w:hanging="720"/>
      </w:pPr>
      <w:rPr>
        <w:rFonts w:hint="default"/>
      </w:rPr>
    </w:lvl>
    <w:lvl w:ilvl="3">
      <w:start w:val="1"/>
      <w:numFmt w:val="decimal"/>
      <w:lvlText w:val="%1.%2.%3.%4"/>
      <w:lvlJc w:val="left"/>
      <w:pPr>
        <w:ind w:left="2766" w:hanging="720"/>
      </w:pPr>
      <w:rPr>
        <w:rFonts w:hint="default"/>
      </w:rPr>
    </w:lvl>
    <w:lvl w:ilvl="4">
      <w:start w:val="1"/>
      <w:numFmt w:val="decimal"/>
      <w:lvlText w:val="%1.%2.%3.%4.%5"/>
      <w:lvlJc w:val="left"/>
      <w:pPr>
        <w:ind w:left="3808" w:hanging="1080"/>
      </w:pPr>
      <w:rPr>
        <w:rFonts w:hint="default"/>
      </w:rPr>
    </w:lvl>
    <w:lvl w:ilvl="5">
      <w:start w:val="1"/>
      <w:numFmt w:val="decimal"/>
      <w:lvlText w:val="%1.%2.%3.%4.%5.%6"/>
      <w:lvlJc w:val="left"/>
      <w:pPr>
        <w:ind w:left="4490" w:hanging="1080"/>
      </w:pPr>
      <w:rPr>
        <w:rFonts w:hint="default"/>
      </w:rPr>
    </w:lvl>
    <w:lvl w:ilvl="6">
      <w:start w:val="1"/>
      <w:numFmt w:val="decimal"/>
      <w:lvlText w:val="%1.%2.%3.%4.%5.%6.%7"/>
      <w:lvlJc w:val="left"/>
      <w:pPr>
        <w:ind w:left="5532" w:hanging="1440"/>
      </w:pPr>
      <w:rPr>
        <w:rFonts w:hint="default"/>
      </w:rPr>
    </w:lvl>
    <w:lvl w:ilvl="7">
      <w:start w:val="1"/>
      <w:numFmt w:val="decimal"/>
      <w:lvlText w:val="%1.%2.%3.%4.%5.%6.%7.%8"/>
      <w:lvlJc w:val="left"/>
      <w:pPr>
        <w:ind w:left="6214" w:hanging="1440"/>
      </w:pPr>
      <w:rPr>
        <w:rFonts w:hint="default"/>
      </w:rPr>
    </w:lvl>
    <w:lvl w:ilvl="8">
      <w:start w:val="1"/>
      <w:numFmt w:val="decimal"/>
      <w:lvlText w:val="%1.%2.%3.%4.%5.%6.%7.%8.%9"/>
      <w:lvlJc w:val="left"/>
      <w:pPr>
        <w:ind w:left="7256" w:hanging="1800"/>
      </w:pPr>
      <w:rPr>
        <w:rFonts w:hint="default"/>
      </w:rPr>
    </w:lvl>
  </w:abstractNum>
  <w:abstractNum w:abstractNumId="28" w15:restartNumberingAfterBreak="0">
    <w:nsid w:val="53C0457D"/>
    <w:multiLevelType w:val="hybridMultilevel"/>
    <w:tmpl w:val="FFFFFFFF"/>
    <w:lvl w:ilvl="0" w:tplc="9E0CB14E">
      <w:start w:val="1"/>
      <w:numFmt w:val="bullet"/>
      <w:lvlText w:val="-"/>
      <w:lvlJc w:val="left"/>
      <w:pPr>
        <w:ind w:left="1440" w:hanging="360"/>
      </w:pPr>
      <w:rPr>
        <w:rFonts w:ascii="Tahoma" w:hAnsi="Tahoma" w:cs="Times New Roman" w:hint="default"/>
      </w:rPr>
    </w:lvl>
    <w:lvl w:ilvl="1" w:tplc="04090003">
      <w:start w:val="1"/>
      <w:numFmt w:val="bullet"/>
      <w:lvlText w:val="o"/>
      <w:lvlJc w:val="left"/>
      <w:pPr>
        <w:ind w:left="2160" w:hanging="360"/>
      </w:pPr>
      <w:rPr>
        <w:rFonts w:ascii="Courier New" w:hAnsi="Courier New" w:cs="Times New Roman" w:hint="default"/>
      </w:rPr>
    </w:lvl>
    <w:lvl w:ilvl="2" w:tplc="04090005">
      <w:start w:val="1"/>
      <w:numFmt w:val="bullet"/>
      <w:lvlText w:val=""/>
      <w:lvlJc w:val="left"/>
      <w:pPr>
        <w:ind w:left="2880" w:hanging="360"/>
      </w:pPr>
      <w:rPr>
        <w:rFonts w:ascii="Wingdings" w:hAnsi="Wingdings" w:hint="default"/>
      </w:rPr>
    </w:lvl>
    <w:lvl w:ilvl="3" w:tplc="04090001">
      <w:start w:val="1"/>
      <w:numFmt w:val="bullet"/>
      <w:lvlText w:val=""/>
      <w:lvlJc w:val="left"/>
      <w:pPr>
        <w:ind w:left="3600" w:hanging="360"/>
      </w:pPr>
      <w:rPr>
        <w:rFonts w:ascii="Symbol" w:hAnsi="Symbol" w:hint="default"/>
      </w:rPr>
    </w:lvl>
    <w:lvl w:ilvl="4" w:tplc="04090003">
      <w:start w:val="1"/>
      <w:numFmt w:val="bullet"/>
      <w:lvlText w:val="o"/>
      <w:lvlJc w:val="left"/>
      <w:pPr>
        <w:ind w:left="4320" w:hanging="360"/>
      </w:pPr>
      <w:rPr>
        <w:rFonts w:ascii="Courier New" w:hAnsi="Courier New" w:cs="Times New Roman" w:hint="default"/>
      </w:rPr>
    </w:lvl>
    <w:lvl w:ilvl="5" w:tplc="04090005">
      <w:start w:val="1"/>
      <w:numFmt w:val="bullet"/>
      <w:lvlText w:val=""/>
      <w:lvlJc w:val="left"/>
      <w:pPr>
        <w:ind w:left="5040" w:hanging="360"/>
      </w:pPr>
      <w:rPr>
        <w:rFonts w:ascii="Wingdings" w:hAnsi="Wingdings" w:hint="default"/>
      </w:rPr>
    </w:lvl>
    <w:lvl w:ilvl="6" w:tplc="04090001">
      <w:start w:val="1"/>
      <w:numFmt w:val="bullet"/>
      <w:lvlText w:val=""/>
      <w:lvlJc w:val="left"/>
      <w:pPr>
        <w:ind w:left="5760" w:hanging="360"/>
      </w:pPr>
      <w:rPr>
        <w:rFonts w:ascii="Symbol" w:hAnsi="Symbol" w:hint="default"/>
      </w:rPr>
    </w:lvl>
    <w:lvl w:ilvl="7" w:tplc="04090003">
      <w:start w:val="1"/>
      <w:numFmt w:val="bullet"/>
      <w:lvlText w:val="o"/>
      <w:lvlJc w:val="left"/>
      <w:pPr>
        <w:ind w:left="6480" w:hanging="360"/>
      </w:pPr>
      <w:rPr>
        <w:rFonts w:ascii="Courier New" w:hAnsi="Courier New" w:cs="Times New Roman" w:hint="default"/>
      </w:rPr>
    </w:lvl>
    <w:lvl w:ilvl="8" w:tplc="04090005">
      <w:start w:val="1"/>
      <w:numFmt w:val="bullet"/>
      <w:lvlText w:val=""/>
      <w:lvlJc w:val="left"/>
      <w:pPr>
        <w:ind w:left="7200" w:hanging="360"/>
      </w:pPr>
      <w:rPr>
        <w:rFonts w:ascii="Wingdings" w:hAnsi="Wingdings" w:hint="default"/>
      </w:rPr>
    </w:lvl>
  </w:abstractNum>
  <w:abstractNum w:abstractNumId="29" w15:restartNumberingAfterBreak="0">
    <w:nsid w:val="56DA2513"/>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778"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30" w15:restartNumberingAfterBreak="0">
    <w:nsid w:val="5A6F0ECC"/>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1353" w:hanging="360"/>
      </w:pPr>
      <w:rPr>
        <w:rFonts w:ascii="Times New Roman" w:hAnsi="Times New Roman" w:cs="Times New Roman" w:hint="default"/>
        <w:sz w:val="20"/>
      </w:rPr>
    </w:lvl>
    <w:lvl w:ilvl="7">
      <w:start w:val="1"/>
      <w:numFmt w:val="lowerRoman"/>
      <w:lvlText w:val="%8)"/>
      <w:legacy w:legacy="1" w:legacySpace="0" w:legacyIndent="360"/>
      <w:lvlJc w:val="left"/>
      <w:pPr>
        <w:ind w:left="1353"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abstractNum w:abstractNumId="31" w15:restartNumberingAfterBreak="0">
    <w:nsid w:val="636D13D5"/>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1637"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32" w15:restartNumberingAfterBreak="0">
    <w:nsid w:val="638C4AF4"/>
    <w:multiLevelType w:val="hybridMultilevel"/>
    <w:tmpl w:val="630AE8C4"/>
    <w:lvl w:ilvl="0" w:tplc="84E27914">
      <w:start w:val="1"/>
      <w:numFmt w:val="lowerLetter"/>
      <w:lvlText w:val="(%1)"/>
      <w:lvlJc w:val="left"/>
      <w:pPr>
        <w:ind w:left="1636" w:hanging="360"/>
      </w:pPr>
      <w:rPr>
        <w:rFonts w:hint="default"/>
      </w:rPr>
    </w:lvl>
    <w:lvl w:ilvl="1" w:tplc="04180019">
      <w:start w:val="1"/>
      <w:numFmt w:val="lowerLetter"/>
      <w:lvlText w:val="%2."/>
      <w:lvlJc w:val="left"/>
      <w:pPr>
        <w:ind w:left="2356" w:hanging="360"/>
      </w:pPr>
    </w:lvl>
    <w:lvl w:ilvl="2" w:tplc="0418001B" w:tentative="1">
      <w:start w:val="1"/>
      <w:numFmt w:val="lowerRoman"/>
      <w:lvlText w:val="%3."/>
      <w:lvlJc w:val="right"/>
      <w:pPr>
        <w:ind w:left="3076" w:hanging="180"/>
      </w:pPr>
    </w:lvl>
    <w:lvl w:ilvl="3" w:tplc="0418000F" w:tentative="1">
      <w:start w:val="1"/>
      <w:numFmt w:val="decimal"/>
      <w:lvlText w:val="%4."/>
      <w:lvlJc w:val="left"/>
      <w:pPr>
        <w:ind w:left="3796" w:hanging="360"/>
      </w:pPr>
    </w:lvl>
    <w:lvl w:ilvl="4" w:tplc="04180019" w:tentative="1">
      <w:start w:val="1"/>
      <w:numFmt w:val="lowerLetter"/>
      <w:lvlText w:val="%5."/>
      <w:lvlJc w:val="left"/>
      <w:pPr>
        <w:ind w:left="4516" w:hanging="360"/>
      </w:pPr>
    </w:lvl>
    <w:lvl w:ilvl="5" w:tplc="0418001B" w:tentative="1">
      <w:start w:val="1"/>
      <w:numFmt w:val="lowerRoman"/>
      <w:lvlText w:val="%6."/>
      <w:lvlJc w:val="right"/>
      <w:pPr>
        <w:ind w:left="5236" w:hanging="180"/>
      </w:pPr>
    </w:lvl>
    <w:lvl w:ilvl="6" w:tplc="0418000F" w:tentative="1">
      <w:start w:val="1"/>
      <w:numFmt w:val="decimal"/>
      <w:lvlText w:val="%7."/>
      <w:lvlJc w:val="left"/>
      <w:pPr>
        <w:ind w:left="5956" w:hanging="360"/>
      </w:pPr>
    </w:lvl>
    <w:lvl w:ilvl="7" w:tplc="04180019" w:tentative="1">
      <w:start w:val="1"/>
      <w:numFmt w:val="lowerLetter"/>
      <w:lvlText w:val="%8."/>
      <w:lvlJc w:val="left"/>
      <w:pPr>
        <w:ind w:left="6676" w:hanging="360"/>
      </w:pPr>
    </w:lvl>
    <w:lvl w:ilvl="8" w:tplc="0418001B" w:tentative="1">
      <w:start w:val="1"/>
      <w:numFmt w:val="lowerRoman"/>
      <w:lvlText w:val="%9."/>
      <w:lvlJc w:val="right"/>
      <w:pPr>
        <w:ind w:left="7396" w:hanging="180"/>
      </w:pPr>
    </w:lvl>
  </w:abstractNum>
  <w:abstractNum w:abstractNumId="33" w15:restartNumberingAfterBreak="0">
    <w:nsid w:val="6B2E1596"/>
    <w:multiLevelType w:val="multilevel"/>
    <w:tmpl w:val="993E8AA6"/>
    <w:lvl w:ilvl="0">
      <w:start w:val="1"/>
      <w:numFmt w:val="upperRoman"/>
      <w:lvlText w:val="%1."/>
      <w:legacy w:legacy="1" w:legacySpace="0" w:legacyIndent="360"/>
      <w:lvlJc w:val="left"/>
      <w:pPr>
        <w:ind w:left="360" w:hanging="360"/>
      </w:pPr>
      <w:rPr>
        <w:rFonts w:ascii="Times New Roman" w:hAnsi="Times New Roman" w:hint="default"/>
        <w:sz w:val="20"/>
      </w:rPr>
    </w:lvl>
    <w:lvl w:ilvl="1">
      <w:start w:val="1"/>
      <w:numFmt w:val="upperLetter"/>
      <w:lvlText w:val="%2."/>
      <w:legacy w:legacy="1" w:legacySpace="0" w:legacyIndent="360"/>
      <w:lvlJc w:val="left"/>
      <w:pPr>
        <w:ind w:left="720" w:hanging="360"/>
      </w:pPr>
      <w:rPr>
        <w:rFonts w:ascii="Times New Roman" w:hAnsi="Times New Roman" w:hint="default"/>
        <w:sz w:val="20"/>
      </w:rPr>
    </w:lvl>
    <w:lvl w:ilvl="2">
      <w:start w:val="1"/>
      <w:numFmt w:val="decimal"/>
      <w:lvlText w:val="%3."/>
      <w:legacy w:legacy="1" w:legacySpace="0" w:legacyIndent="360"/>
      <w:lvlJc w:val="left"/>
      <w:pPr>
        <w:ind w:left="1080" w:hanging="360"/>
      </w:pPr>
      <w:rPr>
        <w:rFonts w:ascii="Times New Roman" w:hAnsi="Times New Roman" w:hint="default"/>
        <w:sz w:val="20"/>
      </w:rPr>
    </w:lvl>
    <w:lvl w:ilvl="3">
      <w:start w:val="1"/>
      <w:numFmt w:val="lowerLetter"/>
      <w:lvlText w:val="%4."/>
      <w:legacy w:legacy="1" w:legacySpace="0" w:legacyIndent="360"/>
      <w:lvlJc w:val="left"/>
      <w:pPr>
        <w:ind w:left="1440" w:hanging="360"/>
      </w:pPr>
      <w:rPr>
        <w:rFonts w:ascii="Times New Roman" w:hAnsi="Times New Roman" w:hint="default"/>
        <w:sz w:val="20"/>
      </w:rPr>
    </w:lvl>
    <w:lvl w:ilvl="4">
      <w:start w:val="1"/>
      <w:numFmt w:val="lowerRoman"/>
      <w:lvlText w:val="%5."/>
      <w:legacy w:legacy="1" w:legacySpace="0" w:legacyIndent="360"/>
      <w:lvlJc w:val="left"/>
      <w:pPr>
        <w:ind w:left="1800" w:hanging="360"/>
      </w:pPr>
      <w:rPr>
        <w:rFonts w:ascii="Times New Roman" w:hAnsi="Times New Roman" w:hint="default"/>
        <w:sz w:val="20"/>
      </w:rPr>
    </w:lvl>
    <w:lvl w:ilvl="5">
      <w:start w:val="1"/>
      <w:numFmt w:val="decimal"/>
      <w:lvlText w:val="%6)"/>
      <w:legacy w:legacy="1" w:legacySpace="0" w:legacyIndent="360"/>
      <w:lvlJc w:val="left"/>
      <w:pPr>
        <w:ind w:left="2160" w:hanging="360"/>
      </w:pPr>
      <w:rPr>
        <w:rFonts w:ascii="Times New Roman" w:hAnsi="Times New Roman" w:hint="default"/>
        <w:sz w:val="20"/>
      </w:rPr>
    </w:lvl>
    <w:lvl w:ilvl="6">
      <w:start w:val="1"/>
      <w:numFmt w:val="lowerLetter"/>
      <w:lvlText w:val="%7)"/>
      <w:legacy w:legacy="1" w:legacySpace="0" w:legacyIndent="360"/>
      <w:lvlJc w:val="left"/>
      <w:pPr>
        <w:ind w:left="2520" w:hanging="360"/>
      </w:pPr>
      <w:rPr>
        <w:rFonts w:ascii="Times New Roman" w:hAnsi="Times New Roman" w:hint="default"/>
        <w:sz w:val="20"/>
      </w:rPr>
    </w:lvl>
    <w:lvl w:ilvl="7">
      <w:start w:val="1"/>
      <w:numFmt w:val="lowerRoman"/>
      <w:lvlText w:val="%8)"/>
      <w:legacy w:legacy="1" w:legacySpace="0" w:legacyIndent="360"/>
      <w:lvlJc w:val="left"/>
      <w:pPr>
        <w:ind w:left="2880" w:hanging="360"/>
      </w:pPr>
      <w:rPr>
        <w:rFonts w:ascii="Times New Roman" w:hAnsi="Times New Roman" w:hint="default"/>
        <w:sz w:val="20"/>
      </w:rPr>
    </w:lvl>
    <w:lvl w:ilvl="8">
      <w:start w:val="1"/>
      <w:numFmt w:val="decimal"/>
      <w:lvlText w:val="(%9)"/>
      <w:legacy w:legacy="1" w:legacySpace="0" w:legacyIndent="360"/>
      <w:lvlJc w:val="left"/>
      <w:pPr>
        <w:ind w:left="3240" w:hanging="360"/>
      </w:pPr>
      <w:rPr>
        <w:rFonts w:ascii="Times New Roman" w:hAnsi="Times New Roman" w:hint="default"/>
        <w:sz w:val="20"/>
      </w:rPr>
    </w:lvl>
  </w:abstractNum>
  <w:abstractNum w:abstractNumId="34" w15:restartNumberingAfterBreak="0">
    <w:nsid w:val="6B9160E4"/>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637" w:hanging="360"/>
      </w:pPr>
      <w:rPr>
        <w:rFonts w:ascii="Times New Roman" w:hAnsi="Times New Roman" w:cs="Times New Roman" w:hint="default"/>
        <w:sz w:val="20"/>
      </w:rPr>
    </w:lvl>
    <w:lvl w:ilvl="8">
      <w:start w:val="1"/>
      <w:numFmt w:val="decimal"/>
      <w:lvlText w:val="(%9)"/>
      <w:legacy w:legacy="1" w:legacySpace="0" w:legacyIndent="360"/>
      <w:lvlJc w:val="left"/>
      <w:pPr>
        <w:ind w:left="1495" w:hanging="360"/>
      </w:pPr>
      <w:rPr>
        <w:rFonts w:ascii="Times New Roman" w:hAnsi="Times New Roman" w:cs="Times New Roman" w:hint="default"/>
        <w:sz w:val="20"/>
      </w:rPr>
    </w:lvl>
  </w:abstractNum>
  <w:abstractNum w:abstractNumId="35" w15:restartNumberingAfterBreak="0">
    <w:nsid w:val="6D7856A5"/>
    <w:multiLevelType w:val="hybridMultilevel"/>
    <w:tmpl w:val="4D08C3D0"/>
    <w:lvl w:ilvl="0" w:tplc="CF3E13EA">
      <w:start w:val="4"/>
      <w:numFmt w:val="decimal"/>
      <w:lvlText w:val="%1."/>
      <w:lvlJc w:val="left"/>
      <w:pPr>
        <w:ind w:left="2067" w:hanging="360"/>
      </w:pPr>
    </w:lvl>
    <w:lvl w:ilvl="1" w:tplc="04180019">
      <w:start w:val="1"/>
      <w:numFmt w:val="lowerLetter"/>
      <w:lvlText w:val="%2."/>
      <w:lvlJc w:val="left"/>
      <w:pPr>
        <w:ind w:left="2787" w:hanging="360"/>
      </w:pPr>
    </w:lvl>
    <w:lvl w:ilvl="2" w:tplc="0418001B">
      <w:start w:val="1"/>
      <w:numFmt w:val="lowerRoman"/>
      <w:lvlText w:val="%3."/>
      <w:lvlJc w:val="right"/>
      <w:pPr>
        <w:ind w:left="3507" w:hanging="180"/>
      </w:pPr>
    </w:lvl>
    <w:lvl w:ilvl="3" w:tplc="0418000F">
      <w:start w:val="1"/>
      <w:numFmt w:val="decimal"/>
      <w:lvlText w:val="%4."/>
      <w:lvlJc w:val="left"/>
      <w:pPr>
        <w:ind w:left="4227" w:hanging="360"/>
      </w:pPr>
    </w:lvl>
    <w:lvl w:ilvl="4" w:tplc="04180019">
      <w:start w:val="1"/>
      <w:numFmt w:val="lowerLetter"/>
      <w:lvlText w:val="%5."/>
      <w:lvlJc w:val="left"/>
      <w:pPr>
        <w:ind w:left="4947" w:hanging="360"/>
      </w:pPr>
    </w:lvl>
    <w:lvl w:ilvl="5" w:tplc="0418001B">
      <w:start w:val="1"/>
      <w:numFmt w:val="lowerRoman"/>
      <w:lvlText w:val="%6."/>
      <w:lvlJc w:val="right"/>
      <w:pPr>
        <w:ind w:left="5667" w:hanging="180"/>
      </w:pPr>
    </w:lvl>
    <w:lvl w:ilvl="6" w:tplc="0418000F">
      <w:start w:val="1"/>
      <w:numFmt w:val="decimal"/>
      <w:lvlText w:val="%7."/>
      <w:lvlJc w:val="left"/>
      <w:pPr>
        <w:ind w:left="6387" w:hanging="360"/>
      </w:pPr>
    </w:lvl>
    <w:lvl w:ilvl="7" w:tplc="04180019">
      <w:start w:val="1"/>
      <w:numFmt w:val="lowerLetter"/>
      <w:lvlText w:val="%8."/>
      <w:lvlJc w:val="left"/>
      <w:pPr>
        <w:ind w:left="7107" w:hanging="360"/>
      </w:pPr>
    </w:lvl>
    <w:lvl w:ilvl="8" w:tplc="0418001B">
      <w:start w:val="1"/>
      <w:numFmt w:val="lowerRoman"/>
      <w:lvlText w:val="%9."/>
      <w:lvlJc w:val="right"/>
      <w:pPr>
        <w:ind w:left="7827" w:hanging="180"/>
      </w:pPr>
    </w:lvl>
  </w:abstractNum>
  <w:abstractNum w:abstractNumId="36" w15:restartNumberingAfterBreak="0">
    <w:nsid w:val="6E2425FB"/>
    <w:multiLevelType w:val="hybridMultilevel"/>
    <w:tmpl w:val="44C6CF7A"/>
    <w:lvl w:ilvl="0" w:tplc="04090017">
      <w:start w:val="1"/>
      <w:numFmt w:val="lowerLetter"/>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7" w15:restartNumberingAfterBreak="0">
    <w:nsid w:val="77B5211E"/>
    <w:multiLevelType w:val="multilevel"/>
    <w:tmpl w:val="1722D80E"/>
    <w:lvl w:ilvl="0">
      <w:start w:val="1"/>
      <w:numFmt w:val="decimal"/>
      <w:pStyle w:val="Style1"/>
      <w:lvlText w:val="Articolul %1"/>
      <w:lvlJc w:val="left"/>
      <w:pPr>
        <w:tabs>
          <w:tab w:val="num" w:pos="992"/>
        </w:tabs>
        <w:ind w:left="992" w:hanging="992"/>
      </w:pPr>
      <w:rPr>
        <w:rFonts w:ascii="Arial" w:hAnsi="Arial" w:cs="Times New Roman" w:hint="default"/>
        <w:b/>
        <w:i w:val="0"/>
        <w:sz w:val="18"/>
      </w:rPr>
    </w:lvl>
    <w:lvl w:ilvl="1">
      <w:start w:val="1"/>
      <w:numFmt w:val="decimal"/>
      <w:lvlText w:val="%1.%2"/>
      <w:lvlJc w:val="left"/>
      <w:pPr>
        <w:tabs>
          <w:tab w:val="num" w:pos="567"/>
        </w:tabs>
        <w:ind w:left="567" w:hanging="567"/>
      </w:pPr>
      <w:rPr>
        <w:rFonts w:ascii="Arial" w:hAnsi="Arial" w:cs="Times New Roman" w:hint="default"/>
        <w:b w:val="0"/>
        <w:bCs w:val="0"/>
        <w:i w:val="0"/>
        <w:iCs w:val="0"/>
        <w:caps w:val="0"/>
        <w:smallCaps w:val="0"/>
        <w:strike w:val="0"/>
        <w:dstrike w:val="0"/>
        <w:outline w:val="0"/>
        <w:shadow w:val="0"/>
        <w:emboss w:val="0"/>
        <w:imprint w:val="0"/>
        <w:color w:val="auto"/>
        <w:spacing w:val="0"/>
        <w:w w:val="100"/>
        <w:kern w:val="0"/>
        <w:position w:val="0"/>
        <w:sz w:val="18"/>
        <w:u w:val="none"/>
        <w:effect w:val="none"/>
      </w:rPr>
    </w:lvl>
    <w:lvl w:ilvl="2">
      <w:start w:val="1"/>
      <w:numFmt w:val="decimal"/>
      <w:lvlText w:val="%1.%2.%3"/>
      <w:lvlJc w:val="left"/>
      <w:pPr>
        <w:tabs>
          <w:tab w:val="num" w:pos="2268"/>
        </w:tabs>
        <w:ind w:left="2268" w:hanging="1701"/>
      </w:pPr>
      <w:rPr>
        <w:rFonts w:ascii="Arial" w:hAnsi="Arial" w:cs="Times New Roman" w:hint="default"/>
        <w:b w:val="0"/>
        <w:i w:val="0"/>
        <w:sz w:val="22"/>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38" w15:restartNumberingAfterBreak="0">
    <w:nsid w:val="78EC36F6"/>
    <w:multiLevelType w:val="multilevel"/>
    <w:tmpl w:val="993E8AA6"/>
    <w:lvl w:ilvl="0">
      <w:start w:val="1"/>
      <w:numFmt w:val="upperRoman"/>
      <w:lvlText w:val="%1."/>
      <w:legacy w:legacy="1" w:legacySpace="0" w:legacyIndent="360"/>
      <w:lvlJc w:val="left"/>
      <w:pPr>
        <w:ind w:left="360" w:hanging="360"/>
      </w:pPr>
      <w:rPr>
        <w:rFonts w:ascii="Times New Roman" w:hAnsi="Times New Roman" w:cs="Times New Roman" w:hint="default"/>
        <w:sz w:val="20"/>
      </w:rPr>
    </w:lvl>
    <w:lvl w:ilvl="1">
      <w:start w:val="1"/>
      <w:numFmt w:val="upperLetter"/>
      <w:lvlText w:val="%2."/>
      <w:legacy w:legacy="1" w:legacySpace="0" w:legacyIndent="360"/>
      <w:lvlJc w:val="left"/>
      <w:pPr>
        <w:ind w:left="720" w:hanging="360"/>
      </w:pPr>
      <w:rPr>
        <w:rFonts w:ascii="Times New Roman" w:hAnsi="Times New Roman" w:cs="Times New Roman" w:hint="default"/>
        <w:sz w:val="20"/>
      </w:rPr>
    </w:lvl>
    <w:lvl w:ilvl="2">
      <w:start w:val="1"/>
      <w:numFmt w:val="decimal"/>
      <w:lvlText w:val="%3."/>
      <w:legacy w:legacy="1" w:legacySpace="0" w:legacyIndent="360"/>
      <w:lvlJc w:val="left"/>
      <w:pPr>
        <w:ind w:left="1080" w:hanging="360"/>
      </w:pPr>
      <w:rPr>
        <w:rFonts w:ascii="Times New Roman" w:hAnsi="Times New Roman" w:cs="Times New Roman" w:hint="default"/>
        <w:sz w:val="20"/>
      </w:rPr>
    </w:lvl>
    <w:lvl w:ilvl="3">
      <w:start w:val="1"/>
      <w:numFmt w:val="lowerLetter"/>
      <w:lvlText w:val="%4."/>
      <w:legacy w:legacy="1" w:legacySpace="0" w:legacyIndent="360"/>
      <w:lvlJc w:val="left"/>
      <w:pPr>
        <w:ind w:left="1440" w:hanging="360"/>
      </w:pPr>
      <w:rPr>
        <w:rFonts w:ascii="Times New Roman" w:hAnsi="Times New Roman" w:cs="Times New Roman" w:hint="default"/>
        <w:sz w:val="20"/>
      </w:rPr>
    </w:lvl>
    <w:lvl w:ilvl="4">
      <w:start w:val="1"/>
      <w:numFmt w:val="lowerRoman"/>
      <w:lvlText w:val="%5."/>
      <w:legacy w:legacy="1" w:legacySpace="0" w:legacyIndent="360"/>
      <w:lvlJc w:val="left"/>
      <w:pPr>
        <w:ind w:left="1800" w:hanging="360"/>
      </w:pPr>
      <w:rPr>
        <w:rFonts w:ascii="Times New Roman" w:hAnsi="Times New Roman" w:cs="Times New Roman" w:hint="default"/>
        <w:sz w:val="20"/>
      </w:rPr>
    </w:lvl>
    <w:lvl w:ilvl="5">
      <w:start w:val="1"/>
      <w:numFmt w:val="decimal"/>
      <w:lvlText w:val="%6)"/>
      <w:legacy w:legacy="1" w:legacySpace="0" w:legacyIndent="360"/>
      <w:lvlJc w:val="left"/>
      <w:pPr>
        <w:ind w:left="2160" w:hanging="360"/>
      </w:pPr>
      <w:rPr>
        <w:rFonts w:ascii="Times New Roman" w:hAnsi="Times New Roman" w:cs="Times New Roman" w:hint="default"/>
        <w:sz w:val="20"/>
      </w:rPr>
    </w:lvl>
    <w:lvl w:ilvl="6">
      <w:start w:val="1"/>
      <w:numFmt w:val="lowerLetter"/>
      <w:lvlText w:val="%7)"/>
      <w:legacy w:legacy="1" w:legacySpace="0" w:legacyIndent="360"/>
      <w:lvlJc w:val="left"/>
      <w:pPr>
        <w:ind w:left="2520" w:hanging="360"/>
      </w:pPr>
      <w:rPr>
        <w:rFonts w:ascii="Times New Roman" w:hAnsi="Times New Roman" w:cs="Times New Roman" w:hint="default"/>
        <w:sz w:val="20"/>
      </w:rPr>
    </w:lvl>
    <w:lvl w:ilvl="7">
      <w:start w:val="1"/>
      <w:numFmt w:val="lowerRoman"/>
      <w:lvlText w:val="%8)"/>
      <w:legacy w:legacy="1" w:legacySpace="0" w:legacyIndent="360"/>
      <w:lvlJc w:val="left"/>
      <w:pPr>
        <w:ind w:left="1495" w:hanging="360"/>
      </w:pPr>
      <w:rPr>
        <w:rFonts w:ascii="Times New Roman" w:hAnsi="Times New Roman" w:cs="Times New Roman" w:hint="default"/>
        <w:sz w:val="20"/>
      </w:rPr>
    </w:lvl>
    <w:lvl w:ilvl="8">
      <w:start w:val="1"/>
      <w:numFmt w:val="decimal"/>
      <w:lvlText w:val="(%9)"/>
      <w:legacy w:legacy="1" w:legacySpace="0" w:legacyIndent="360"/>
      <w:lvlJc w:val="left"/>
      <w:pPr>
        <w:ind w:left="3240" w:hanging="360"/>
      </w:pPr>
      <w:rPr>
        <w:rFonts w:ascii="Times New Roman" w:hAnsi="Times New Roman" w:cs="Times New Roman" w:hint="default"/>
        <w:sz w:val="20"/>
      </w:rPr>
    </w:lvl>
  </w:abstractNum>
  <w:num w:numId="1">
    <w:abstractNumId w:val="33"/>
  </w:num>
  <w:num w:numId="2">
    <w:abstractNumId w:val="31"/>
  </w:num>
  <w:num w:numId="3">
    <w:abstractNumId w:val="9"/>
  </w:num>
  <w:num w:numId="4">
    <w:abstractNumId w:val="14"/>
  </w:num>
  <w:num w:numId="5">
    <w:abstractNumId w:val="29"/>
  </w:num>
  <w:num w:numId="6">
    <w:abstractNumId w:val="25"/>
  </w:num>
  <w:num w:numId="7">
    <w:abstractNumId w:val="38"/>
  </w:num>
  <w:num w:numId="8">
    <w:abstractNumId w:val="34"/>
  </w:num>
  <w:num w:numId="9">
    <w:abstractNumId w:val="30"/>
  </w:num>
  <w:num w:numId="10">
    <w:abstractNumId w:val="24"/>
  </w:num>
  <w:num w:numId="11">
    <w:abstractNumId w:val="6"/>
  </w:num>
  <w:num w:numId="12">
    <w:abstractNumId w:val="36"/>
  </w:num>
  <w:num w:numId="13">
    <w:abstractNumId w:val="7"/>
  </w:num>
  <w:num w:numId="14">
    <w:abstractNumId w:val="11"/>
  </w:num>
  <w:num w:numId="15">
    <w:abstractNumId w:val="2"/>
  </w:num>
  <w:num w:numId="16">
    <w:abstractNumId w:val="3"/>
  </w:num>
  <w:num w:numId="17">
    <w:abstractNumId w:val="4"/>
  </w:num>
  <w:num w:numId="18">
    <w:abstractNumId w:val="5"/>
  </w:num>
  <w:num w:numId="19">
    <w:abstractNumId w:val="10"/>
  </w:num>
  <w:num w:numId="20">
    <w:abstractNumId w:val="37"/>
  </w:num>
  <w:num w:numId="21">
    <w:abstractNumId w:val="21"/>
  </w:num>
  <w:num w:numId="22">
    <w:abstractNumId w:val="20"/>
  </w:num>
  <w:num w:numId="23">
    <w:abstractNumId w:val="26"/>
  </w:num>
  <w:num w:numId="24">
    <w:abstractNumId w:val="22"/>
  </w:num>
  <w:num w:numId="25">
    <w:abstractNumId w:val="16"/>
  </w:num>
  <w:num w:numId="26">
    <w:abstractNumId w:val="12"/>
  </w:num>
  <w:num w:numId="27">
    <w:abstractNumId w:val="17"/>
  </w:num>
  <w:num w:numId="28">
    <w:abstractNumId w:val="18"/>
  </w:num>
  <w:num w:numId="29">
    <w:abstractNumId w:val="0"/>
    <w:lvlOverride w:ilvl="0">
      <w:lvl w:ilvl="0">
        <w:start w:val="65535"/>
        <w:numFmt w:val="bullet"/>
        <w:lvlText w:val="-"/>
        <w:legacy w:legacy="1" w:legacySpace="0" w:legacyIndent="125"/>
        <w:lvlJc w:val="left"/>
        <w:rPr>
          <w:rFonts w:ascii="Calibri" w:hAnsi="Calibri" w:hint="default"/>
        </w:rPr>
      </w:lvl>
    </w:lvlOverride>
  </w:num>
  <w:num w:numId="30">
    <w:abstractNumId w:val="27"/>
  </w:num>
  <w:num w:numId="31">
    <w:abstractNumId w:val="23"/>
  </w:num>
  <w:num w:numId="32">
    <w:abstractNumId w:val="13"/>
  </w:num>
  <w:num w:numId="33">
    <w:abstractNumId w:val="32"/>
  </w:num>
  <w:num w:numId="34">
    <w:abstractNumId w:val="1"/>
  </w:num>
  <w:num w:numId="35">
    <w:abstractNumId w:val="15"/>
  </w:num>
  <w:num w:numId="36">
    <w:abstractNumId w:val="28"/>
  </w:num>
  <w:num w:numId="37">
    <w:abstractNumId w:val="8"/>
  </w:num>
  <w:num w:numId="38">
    <w:abstractNumId w:val="19"/>
  </w:num>
  <w:num w:numId="39">
    <w:abstractNumId w:val="35"/>
    <w:lvlOverride w:ilvl="0">
      <w:startOverride w:val="4"/>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0"/>
  <w:hideSpellingErrors/>
  <w:proofState w:spelling="clean" w:grammar="clean"/>
  <w:defaultTabStop w:val="720"/>
  <w:hyphenationZone w:val="425"/>
  <w:drawingGridHorizontalSpacing w:val="11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2"/>
    <w:compatSetting w:name="useWord2013TrackBottomHyphenation" w:uri="http://schemas.microsoft.com/office/word" w:val="1"/>
  </w:compat>
  <w:rsids>
    <w:rsidRoot w:val="003E3B7F"/>
    <w:rsid w:val="0000355F"/>
    <w:rsid w:val="00016CBE"/>
    <w:rsid w:val="00026AAA"/>
    <w:rsid w:val="000324E4"/>
    <w:rsid w:val="00033FB4"/>
    <w:rsid w:val="00036234"/>
    <w:rsid w:val="00055E4E"/>
    <w:rsid w:val="00066877"/>
    <w:rsid w:val="00067DE1"/>
    <w:rsid w:val="00070B7D"/>
    <w:rsid w:val="00084F38"/>
    <w:rsid w:val="00096282"/>
    <w:rsid w:val="000A6174"/>
    <w:rsid w:val="000B148B"/>
    <w:rsid w:val="000B3425"/>
    <w:rsid w:val="000B5891"/>
    <w:rsid w:val="000C623E"/>
    <w:rsid w:val="000D5B81"/>
    <w:rsid w:val="00107249"/>
    <w:rsid w:val="001224B1"/>
    <w:rsid w:val="00147D25"/>
    <w:rsid w:val="00155260"/>
    <w:rsid w:val="0015665C"/>
    <w:rsid w:val="001661FF"/>
    <w:rsid w:val="0019180C"/>
    <w:rsid w:val="001A3086"/>
    <w:rsid w:val="001B0051"/>
    <w:rsid w:val="001B7CCC"/>
    <w:rsid w:val="001D0063"/>
    <w:rsid w:val="001D4694"/>
    <w:rsid w:val="001D66FB"/>
    <w:rsid w:val="001E55B5"/>
    <w:rsid w:val="001F267C"/>
    <w:rsid w:val="002113B9"/>
    <w:rsid w:val="00217897"/>
    <w:rsid w:val="00244CE2"/>
    <w:rsid w:val="0027483B"/>
    <w:rsid w:val="00291655"/>
    <w:rsid w:val="002966E0"/>
    <w:rsid w:val="002A7ECB"/>
    <w:rsid w:val="002B0A92"/>
    <w:rsid w:val="002D43C2"/>
    <w:rsid w:val="002F15F1"/>
    <w:rsid w:val="00302AED"/>
    <w:rsid w:val="00315A0D"/>
    <w:rsid w:val="003434FC"/>
    <w:rsid w:val="0034603A"/>
    <w:rsid w:val="00364215"/>
    <w:rsid w:val="003A464A"/>
    <w:rsid w:val="003B099C"/>
    <w:rsid w:val="003B4348"/>
    <w:rsid w:val="003D37CD"/>
    <w:rsid w:val="003E3B7F"/>
    <w:rsid w:val="003F2D8D"/>
    <w:rsid w:val="003F53E9"/>
    <w:rsid w:val="00413919"/>
    <w:rsid w:val="00444947"/>
    <w:rsid w:val="00481392"/>
    <w:rsid w:val="00491123"/>
    <w:rsid w:val="004A65D5"/>
    <w:rsid w:val="004C5D92"/>
    <w:rsid w:val="004E7493"/>
    <w:rsid w:val="005006E8"/>
    <w:rsid w:val="00510BBC"/>
    <w:rsid w:val="005208C3"/>
    <w:rsid w:val="00565AE2"/>
    <w:rsid w:val="0059094E"/>
    <w:rsid w:val="005A253C"/>
    <w:rsid w:val="005B7429"/>
    <w:rsid w:val="005C0C90"/>
    <w:rsid w:val="005F08A5"/>
    <w:rsid w:val="00633AA9"/>
    <w:rsid w:val="006515F5"/>
    <w:rsid w:val="0069589E"/>
    <w:rsid w:val="00697272"/>
    <w:rsid w:val="006B0524"/>
    <w:rsid w:val="006B2A62"/>
    <w:rsid w:val="006B57D0"/>
    <w:rsid w:val="006F0DE9"/>
    <w:rsid w:val="006F285A"/>
    <w:rsid w:val="00706B28"/>
    <w:rsid w:val="00720A07"/>
    <w:rsid w:val="007233FD"/>
    <w:rsid w:val="00740FB6"/>
    <w:rsid w:val="00742BC1"/>
    <w:rsid w:val="007568A7"/>
    <w:rsid w:val="0076786E"/>
    <w:rsid w:val="00773D54"/>
    <w:rsid w:val="00792FD7"/>
    <w:rsid w:val="0079385D"/>
    <w:rsid w:val="007A522C"/>
    <w:rsid w:val="007B5915"/>
    <w:rsid w:val="007D6B4B"/>
    <w:rsid w:val="007F6BA6"/>
    <w:rsid w:val="008034E3"/>
    <w:rsid w:val="00816E87"/>
    <w:rsid w:val="00822354"/>
    <w:rsid w:val="00825B63"/>
    <w:rsid w:val="008340D2"/>
    <w:rsid w:val="00846F5D"/>
    <w:rsid w:val="0085687E"/>
    <w:rsid w:val="00856D5F"/>
    <w:rsid w:val="008668E7"/>
    <w:rsid w:val="00885906"/>
    <w:rsid w:val="00896AA2"/>
    <w:rsid w:val="008E2E0B"/>
    <w:rsid w:val="008E4811"/>
    <w:rsid w:val="008F63E8"/>
    <w:rsid w:val="00902D5B"/>
    <w:rsid w:val="009142D5"/>
    <w:rsid w:val="00923F6A"/>
    <w:rsid w:val="00931E35"/>
    <w:rsid w:val="00941192"/>
    <w:rsid w:val="00970036"/>
    <w:rsid w:val="00996047"/>
    <w:rsid w:val="009978BD"/>
    <w:rsid w:val="009B370B"/>
    <w:rsid w:val="009C0D0E"/>
    <w:rsid w:val="009C7325"/>
    <w:rsid w:val="009C7F73"/>
    <w:rsid w:val="009D6F6F"/>
    <w:rsid w:val="009F64C8"/>
    <w:rsid w:val="00A209E4"/>
    <w:rsid w:val="00A5092B"/>
    <w:rsid w:val="00A62116"/>
    <w:rsid w:val="00A75882"/>
    <w:rsid w:val="00A911E7"/>
    <w:rsid w:val="00A943C4"/>
    <w:rsid w:val="00AA3803"/>
    <w:rsid w:val="00AA5EDD"/>
    <w:rsid w:val="00AA6923"/>
    <w:rsid w:val="00AA7D15"/>
    <w:rsid w:val="00AB072A"/>
    <w:rsid w:val="00AD006E"/>
    <w:rsid w:val="00AF4D85"/>
    <w:rsid w:val="00B027E8"/>
    <w:rsid w:val="00B02DAD"/>
    <w:rsid w:val="00B207D7"/>
    <w:rsid w:val="00B23F8D"/>
    <w:rsid w:val="00B55CDA"/>
    <w:rsid w:val="00B816B4"/>
    <w:rsid w:val="00B82040"/>
    <w:rsid w:val="00B83250"/>
    <w:rsid w:val="00B86C78"/>
    <w:rsid w:val="00B91772"/>
    <w:rsid w:val="00BD3300"/>
    <w:rsid w:val="00BD5176"/>
    <w:rsid w:val="00BD5CF9"/>
    <w:rsid w:val="00BF751F"/>
    <w:rsid w:val="00C06526"/>
    <w:rsid w:val="00C1333C"/>
    <w:rsid w:val="00C46B01"/>
    <w:rsid w:val="00C55090"/>
    <w:rsid w:val="00C60706"/>
    <w:rsid w:val="00C63E94"/>
    <w:rsid w:val="00C85C0A"/>
    <w:rsid w:val="00C8746B"/>
    <w:rsid w:val="00C93EAA"/>
    <w:rsid w:val="00C959A8"/>
    <w:rsid w:val="00CA1DD2"/>
    <w:rsid w:val="00CB014E"/>
    <w:rsid w:val="00CC4C6D"/>
    <w:rsid w:val="00CC5F1A"/>
    <w:rsid w:val="00CD123C"/>
    <w:rsid w:val="00CF3DAB"/>
    <w:rsid w:val="00CF496D"/>
    <w:rsid w:val="00D06304"/>
    <w:rsid w:val="00D1702B"/>
    <w:rsid w:val="00D22F3E"/>
    <w:rsid w:val="00D60C3C"/>
    <w:rsid w:val="00D6698B"/>
    <w:rsid w:val="00D67B58"/>
    <w:rsid w:val="00D73C4C"/>
    <w:rsid w:val="00D90579"/>
    <w:rsid w:val="00D94C1B"/>
    <w:rsid w:val="00DA5A6C"/>
    <w:rsid w:val="00DB6233"/>
    <w:rsid w:val="00DD0235"/>
    <w:rsid w:val="00DE578C"/>
    <w:rsid w:val="00DE79B3"/>
    <w:rsid w:val="00DF71CC"/>
    <w:rsid w:val="00E228E8"/>
    <w:rsid w:val="00E24C8D"/>
    <w:rsid w:val="00E44777"/>
    <w:rsid w:val="00E645FB"/>
    <w:rsid w:val="00E727EA"/>
    <w:rsid w:val="00E861C9"/>
    <w:rsid w:val="00E90835"/>
    <w:rsid w:val="00EA6929"/>
    <w:rsid w:val="00EB3D4B"/>
    <w:rsid w:val="00EC24C8"/>
    <w:rsid w:val="00EE073A"/>
    <w:rsid w:val="00EF2CB9"/>
    <w:rsid w:val="00F116AF"/>
    <w:rsid w:val="00F17697"/>
    <w:rsid w:val="00F30046"/>
    <w:rsid w:val="00F337B3"/>
    <w:rsid w:val="00F42062"/>
    <w:rsid w:val="00F60DB1"/>
    <w:rsid w:val="00F75AB1"/>
    <w:rsid w:val="00F806D5"/>
    <w:rsid w:val="00F8743D"/>
    <w:rsid w:val="00FA276F"/>
    <w:rsid w:val="00FB7BE4"/>
    <w:rsid w:val="00FD34E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14D1482B"/>
  <w15:docId w15:val="{0537A37E-8783-4D3E-A6A5-7BB3CB299C6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qFormat="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l">
    <w:name w:val="Normal"/>
    <w:qFormat/>
    <w:rsid w:val="00856D5F"/>
    <w:pPr>
      <w:spacing w:after="0" w:line="240" w:lineRule="auto"/>
    </w:pPr>
    <w:rPr>
      <w:rFonts w:ascii="Times New Roman" w:eastAsia="Times New Roman" w:hAnsi="Times New Roman" w:cs="Times New Roman"/>
      <w:sz w:val="24"/>
      <w:szCs w:val="24"/>
    </w:rPr>
  </w:style>
  <w:style w:type="character" w:default="1" w:styleId="Bekezdsalapbettpusa">
    <w:name w:val="Default Paragraph Font"/>
    <w:uiPriority w:val="1"/>
    <w:semiHidden/>
    <w:unhideWhenUsed/>
  </w:style>
  <w:style w:type="table" w:default="1" w:styleId="Normltblzat">
    <w:name w:val="Normal Table"/>
    <w:uiPriority w:val="99"/>
    <w:semiHidden/>
    <w:unhideWhenUsed/>
    <w:tblPr>
      <w:tblInd w:w="0" w:type="dxa"/>
      <w:tblCellMar>
        <w:top w:w="0" w:type="dxa"/>
        <w:left w:w="108" w:type="dxa"/>
        <w:bottom w:w="0" w:type="dxa"/>
        <w:right w:w="108" w:type="dxa"/>
      </w:tblCellMar>
    </w:tblPr>
  </w:style>
  <w:style w:type="numbering" w:default="1" w:styleId="Nemlista">
    <w:name w:val="No List"/>
    <w:uiPriority w:val="99"/>
    <w:semiHidden/>
    <w:unhideWhenUsed/>
  </w:style>
  <w:style w:type="paragraph" w:styleId="llb">
    <w:name w:val="footer"/>
    <w:basedOn w:val="Norml"/>
    <w:link w:val="llbChar"/>
    <w:uiPriority w:val="99"/>
    <w:rsid w:val="00856D5F"/>
    <w:pPr>
      <w:tabs>
        <w:tab w:val="center" w:pos="4320"/>
        <w:tab w:val="right" w:pos="8640"/>
      </w:tabs>
    </w:pPr>
  </w:style>
  <w:style w:type="character" w:customStyle="1" w:styleId="llbChar">
    <w:name w:val="Élőláb Char"/>
    <w:basedOn w:val="Bekezdsalapbettpusa"/>
    <w:link w:val="llb"/>
    <w:uiPriority w:val="99"/>
    <w:rsid w:val="00856D5F"/>
    <w:rPr>
      <w:rFonts w:ascii="Times New Roman" w:eastAsia="Times New Roman" w:hAnsi="Times New Roman" w:cs="Times New Roman"/>
      <w:sz w:val="24"/>
      <w:szCs w:val="24"/>
    </w:rPr>
  </w:style>
  <w:style w:type="character" w:styleId="Oldalszm">
    <w:name w:val="page number"/>
    <w:basedOn w:val="Bekezdsalapbettpusa"/>
    <w:rsid w:val="00856D5F"/>
  </w:style>
  <w:style w:type="paragraph" w:styleId="lfej">
    <w:name w:val="header"/>
    <w:basedOn w:val="Norml"/>
    <w:next w:val="Norml"/>
    <w:link w:val="lfejChar"/>
    <w:uiPriority w:val="99"/>
    <w:rsid w:val="00856D5F"/>
    <w:pPr>
      <w:tabs>
        <w:tab w:val="center" w:pos="4320"/>
        <w:tab w:val="right" w:pos="7080"/>
        <w:tab w:val="right" w:pos="8640"/>
      </w:tabs>
      <w:spacing w:before="60" w:after="60"/>
    </w:pPr>
    <w:rPr>
      <w:rFonts w:ascii="Optima" w:hAnsi="Optima"/>
      <w:b/>
      <w:sz w:val="32"/>
      <w:szCs w:val="20"/>
      <w:lang w:val="en-GB"/>
    </w:rPr>
  </w:style>
  <w:style w:type="character" w:customStyle="1" w:styleId="lfejChar">
    <w:name w:val="Élőfej Char"/>
    <w:basedOn w:val="Bekezdsalapbettpusa"/>
    <w:link w:val="lfej"/>
    <w:uiPriority w:val="99"/>
    <w:rsid w:val="00856D5F"/>
    <w:rPr>
      <w:rFonts w:ascii="Optima" w:eastAsia="Times New Roman" w:hAnsi="Optima" w:cs="Times New Roman"/>
      <w:b/>
      <w:sz w:val="32"/>
      <w:szCs w:val="20"/>
      <w:lang w:val="en-GB"/>
    </w:rPr>
  </w:style>
  <w:style w:type="character" w:styleId="Lbjegyzet-hivatkozs">
    <w:name w:val="footnote reference"/>
    <w:uiPriority w:val="99"/>
    <w:rsid w:val="00856D5F"/>
    <w:rPr>
      <w:vertAlign w:val="superscript"/>
    </w:rPr>
  </w:style>
  <w:style w:type="paragraph" w:styleId="Listaszerbekezds">
    <w:name w:val="List Paragraph"/>
    <w:basedOn w:val="Norml"/>
    <w:qFormat/>
    <w:rsid w:val="00856D5F"/>
    <w:pPr>
      <w:spacing w:after="160" w:line="259" w:lineRule="auto"/>
      <w:ind w:left="720"/>
      <w:contextualSpacing/>
    </w:pPr>
    <w:rPr>
      <w:rFonts w:ascii="Calibri" w:eastAsia="Calibri" w:hAnsi="Calibri"/>
      <w:sz w:val="22"/>
      <w:szCs w:val="22"/>
      <w:lang w:val="ro-RO"/>
    </w:rPr>
  </w:style>
  <w:style w:type="paragraph" w:styleId="Lbjegyzetszveg">
    <w:name w:val="footnote text"/>
    <w:aliases w:val="Footnote Text Char Char,Fußnote,single space,footnote text,FOOTNOTES,fn,Podrozdział,Footnote,stile 1,Footnote1,Footnote2,Footnote3,Footnote4,Footnote5,Footnote6,Footnote7,Footnote8,Footnote9,Footnote10,Footnote11,fn Char"/>
    <w:basedOn w:val="Norml"/>
    <w:link w:val="LbjegyzetszvegChar"/>
    <w:uiPriority w:val="99"/>
    <w:qFormat/>
    <w:rsid w:val="00856D5F"/>
    <w:pPr>
      <w:suppressAutoHyphens/>
      <w:spacing w:before="240" w:after="120"/>
      <w:jc w:val="both"/>
    </w:pPr>
    <w:rPr>
      <w:rFonts w:ascii="Verdana" w:hAnsi="Verdana"/>
      <w:kern w:val="1"/>
      <w:sz w:val="20"/>
      <w:szCs w:val="20"/>
      <w:lang w:val="en-GB" w:eastAsia="ar-SA"/>
    </w:rPr>
  </w:style>
  <w:style w:type="character" w:customStyle="1" w:styleId="LbjegyzetszvegChar">
    <w:name w:val="Lábjegyzetszöveg Char"/>
    <w:aliases w:val="Footnote Text Char Char Char,Fußnote Char,single space Char,footnote text Char,FOOTNOTES Char,fn Char1,Podrozdział Char,Footnote Char,stile 1 Char,Footnote1 Char,Footnote2 Char,Footnote3 Char,Footnote4 Char,Footnote5 Char"/>
    <w:basedOn w:val="Bekezdsalapbettpusa"/>
    <w:link w:val="Lbjegyzetszveg"/>
    <w:uiPriority w:val="99"/>
    <w:rsid w:val="00856D5F"/>
    <w:rPr>
      <w:rFonts w:ascii="Verdana" w:eastAsia="Times New Roman" w:hAnsi="Verdana" w:cs="Times New Roman"/>
      <w:kern w:val="1"/>
      <w:sz w:val="20"/>
      <w:szCs w:val="20"/>
      <w:lang w:val="en-GB" w:eastAsia="ar-SA"/>
    </w:rPr>
  </w:style>
  <w:style w:type="paragraph" w:customStyle="1" w:styleId="Default">
    <w:name w:val="Default"/>
    <w:rsid w:val="00856D5F"/>
    <w:pPr>
      <w:autoSpaceDE w:val="0"/>
      <w:autoSpaceDN w:val="0"/>
      <w:adjustRightInd w:val="0"/>
      <w:spacing w:after="0" w:line="240" w:lineRule="auto"/>
    </w:pPr>
    <w:rPr>
      <w:rFonts w:ascii="Univers LT OMV 55 Roman" w:eastAsia="Calibri" w:hAnsi="Univers LT OMV 55 Roman" w:cs="Univers LT OMV 55 Roman"/>
      <w:color w:val="000000"/>
      <w:sz w:val="24"/>
      <w:szCs w:val="24"/>
      <w:lang w:val="ro-RO"/>
    </w:rPr>
  </w:style>
  <w:style w:type="paragraph" w:styleId="Buborkszveg">
    <w:name w:val="Balloon Text"/>
    <w:basedOn w:val="Norml"/>
    <w:link w:val="BuborkszvegChar"/>
    <w:uiPriority w:val="99"/>
    <w:semiHidden/>
    <w:unhideWhenUsed/>
    <w:rsid w:val="00D73C4C"/>
    <w:rPr>
      <w:rFonts w:ascii="Tahoma" w:hAnsi="Tahoma" w:cs="Tahoma"/>
      <w:sz w:val="16"/>
      <w:szCs w:val="16"/>
    </w:rPr>
  </w:style>
  <w:style w:type="character" w:customStyle="1" w:styleId="BuborkszvegChar">
    <w:name w:val="Buborékszöveg Char"/>
    <w:basedOn w:val="Bekezdsalapbettpusa"/>
    <w:link w:val="Buborkszveg"/>
    <w:uiPriority w:val="99"/>
    <w:semiHidden/>
    <w:rsid w:val="00D73C4C"/>
    <w:rPr>
      <w:rFonts w:ascii="Tahoma" w:eastAsia="Times New Roman" w:hAnsi="Tahoma" w:cs="Tahoma"/>
      <w:sz w:val="16"/>
      <w:szCs w:val="16"/>
    </w:rPr>
  </w:style>
  <w:style w:type="paragraph" w:customStyle="1" w:styleId="TextBody">
    <w:name w:val="Text Body"/>
    <w:basedOn w:val="Norml"/>
    <w:uiPriority w:val="99"/>
    <w:rsid w:val="00A209E4"/>
    <w:pPr>
      <w:suppressAutoHyphens/>
      <w:spacing w:after="120" w:line="100" w:lineRule="atLeast"/>
    </w:pPr>
    <w:rPr>
      <w:rFonts w:ascii="Arial" w:hAnsi="Arial" w:cs="Arial"/>
      <w:color w:val="00000A"/>
      <w:lang w:val="en-GB"/>
    </w:rPr>
  </w:style>
  <w:style w:type="character" w:customStyle="1" w:styleId="Par1Char">
    <w:name w:val="Par_1 Char"/>
    <w:link w:val="Par1"/>
    <w:uiPriority w:val="99"/>
    <w:rsid w:val="00DE578C"/>
    <w:rPr>
      <w:color w:val="000000"/>
      <w:sz w:val="18"/>
      <w:lang w:val="en-US" w:eastAsia="ar-SA" w:bidi="ar-SA"/>
    </w:rPr>
  </w:style>
  <w:style w:type="character" w:customStyle="1" w:styleId="rvts8">
    <w:name w:val="rvts8"/>
    <w:basedOn w:val="Bekezdsalapbettpusa"/>
    <w:rsid w:val="00DE578C"/>
  </w:style>
  <w:style w:type="character" w:customStyle="1" w:styleId="rvts10">
    <w:name w:val="rvts10"/>
    <w:basedOn w:val="Bekezdsalapbettpusa"/>
    <w:rsid w:val="00DE578C"/>
  </w:style>
  <w:style w:type="character" w:customStyle="1" w:styleId="rvts9">
    <w:name w:val="rvts9"/>
    <w:basedOn w:val="Bekezdsalapbettpusa"/>
    <w:rsid w:val="00DE578C"/>
  </w:style>
  <w:style w:type="paragraph" w:styleId="Szvegtrzs">
    <w:name w:val="Body Text"/>
    <w:basedOn w:val="Norml"/>
    <w:link w:val="SzvegtrzsChar"/>
    <w:rsid w:val="00DE578C"/>
    <w:pPr>
      <w:suppressAutoHyphens/>
      <w:spacing w:after="120"/>
    </w:pPr>
    <w:rPr>
      <w:sz w:val="20"/>
      <w:szCs w:val="20"/>
      <w:lang w:eastAsia="ar-SA"/>
    </w:rPr>
  </w:style>
  <w:style w:type="character" w:customStyle="1" w:styleId="SzvegtrzsChar">
    <w:name w:val="Szövegtörzs Char"/>
    <w:basedOn w:val="Bekezdsalapbettpusa"/>
    <w:link w:val="Szvegtrzs"/>
    <w:rsid w:val="00DE578C"/>
    <w:rPr>
      <w:rFonts w:ascii="Times New Roman" w:eastAsia="Times New Roman" w:hAnsi="Times New Roman" w:cs="Times New Roman"/>
      <w:sz w:val="20"/>
      <w:szCs w:val="20"/>
      <w:lang w:eastAsia="ar-SA"/>
    </w:rPr>
  </w:style>
  <w:style w:type="paragraph" w:customStyle="1" w:styleId="DefaultText">
    <w:name w:val="Default Text"/>
    <w:basedOn w:val="Norml"/>
    <w:link w:val="DefaultTextCaracter"/>
    <w:rsid w:val="00DE578C"/>
    <w:pPr>
      <w:suppressAutoHyphens/>
      <w:overflowPunct w:val="0"/>
      <w:autoSpaceDE w:val="0"/>
    </w:pPr>
    <w:rPr>
      <w:szCs w:val="20"/>
      <w:lang w:eastAsia="ar-SA"/>
    </w:rPr>
  </w:style>
  <w:style w:type="paragraph" w:customStyle="1" w:styleId="DefaultText1">
    <w:name w:val="Default Text:1"/>
    <w:basedOn w:val="Norml"/>
    <w:link w:val="DefaultText1Char"/>
    <w:uiPriority w:val="99"/>
    <w:rsid w:val="00DE578C"/>
    <w:pPr>
      <w:suppressAutoHyphens/>
      <w:overflowPunct w:val="0"/>
      <w:autoSpaceDE w:val="0"/>
    </w:pPr>
    <w:rPr>
      <w:szCs w:val="20"/>
      <w:lang w:eastAsia="ar-SA"/>
    </w:rPr>
  </w:style>
  <w:style w:type="paragraph" w:customStyle="1" w:styleId="DefaultText2">
    <w:name w:val="Default Text:2"/>
    <w:basedOn w:val="Norml"/>
    <w:uiPriority w:val="99"/>
    <w:rsid w:val="00DE578C"/>
    <w:pPr>
      <w:suppressAutoHyphens/>
    </w:pPr>
    <w:rPr>
      <w:szCs w:val="20"/>
      <w:lang w:eastAsia="ar-SA"/>
    </w:rPr>
  </w:style>
  <w:style w:type="paragraph" w:customStyle="1" w:styleId="WW-Default">
    <w:name w:val="WW-Default"/>
    <w:rsid w:val="00DE578C"/>
    <w:pPr>
      <w:suppressAutoHyphens/>
      <w:autoSpaceDE w:val="0"/>
      <w:spacing w:after="0" w:line="240" w:lineRule="auto"/>
    </w:pPr>
    <w:rPr>
      <w:rFonts w:ascii="Times New Roman" w:eastAsia="Arial" w:hAnsi="Times New Roman" w:cs="Times New Roman"/>
      <w:color w:val="000000"/>
      <w:sz w:val="24"/>
      <w:szCs w:val="24"/>
      <w:lang w:eastAsia="ar-SA"/>
    </w:rPr>
  </w:style>
  <w:style w:type="character" w:customStyle="1" w:styleId="uniqueidentificationcodelist">
    <w:name w:val="uniqueidentificationcodelist"/>
    <w:rsid w:val="00DE578C"/>
  </w:style>
  <w:style w:type="paragraph" w:customStyle="1" w:styleId="Par1">
    <w:name w:val="Par_1"/>
    <w:basedOn w:val="Norml"/>
    <w:link w:val="Par1Char"/>
    <w:uiPriority w:val="99"/>
    <w:rsid w:val="006B2A62"/>
    <w:pPr>
      <w:ind w:left="580" w:hanging="580"/>
      <w:jc w:val="both"/>
    </w:pPr>
    <w:rPr>
      <w:rFonts w:asciiTheme="minorHAnsi" w:eastAsiaTheme="minorHAnsi" w:hAnsiTheme="minorHAnsi" w:cstheme="minorBidi"/>
      <w:color w:val="000000"/>
      <w:sz w:val="18"/>
      <w:szCs w:val="22"/>
      <w:lang w:eastAsia="ar-SA"/>
    </w:rPr>
  </w:style>
  <w:style w:type="paragraph" w:customStyle="1" w:styleId="Style1">
    <w:name w:val="Style1"/>
    <w:basedOn w:val="Norml"/>
    <w:next w:val="Cm"/>
    <w:uiPriority w:val="99"/>
    <w:rsid w:val="006B2A62"/>
    <w:pPr>
      <w:keepNext/>
      <w:numPr>
        <w:numId w:val="20"/>
      </w:numPr>
      <w:spacing w:before="240" w:after="240"/>
      <w:outlineLvl w:val="0"/>
    </w:pPr>
    <w:rPr>
      <w:rFonts w:ascii="Arial" w:hAnsi="Arial" w:cs="Arial"/>
      <w:b/>
      <w:bCs/>
      <w:sz w:val="22"/>
      <w:szCs w:val="22"/>
      <w:lang w:val="en-GB" w:eastAsia="en-GB"/>
    </w:rPr>
  </w:style>
  <w:style w:type="character" w:customStyle="1" w:styleId="DefaultText1Char">
    <w:name w:val="Default Text:1 Char"/>
    <w:link w:val="DefaultText1"/>
    <w:uiPriority w:val="99"/>
    <w:locked/>
    <w:rsid w:val="006B2A62"/>
    <w:rPr>
      <w:rFonts w:ascii="Times New Roman" w:eastAsia="Times New Roman" w:hAnsi="Times New Roman" w:cs="Times New Roman"/>
      <w:sz w:val="24"/>
      <w:szCs w:val="20"/>
      <w:lang w:eastAsia="ar-SA"/>
    </w:rPr>
  </w:style>
  <w:style w:type="character" w:customStyle="1" w:styleId="tal">
    <w:name w:val="tal"/>
    <w:uiPriority w:val="99"/>
    <w:rsid w:val="006B2A62"/>
  </w:style>
  <w:style w:type="character" w:customStyle="1" w:styleId="li">
    <w:name w:val="li"/>
    <w:uiPriority w:val="99"/>
    <w:rsid w:val="006B2A62"/>
  </w:style>
  <w:style w:type="character" w:customStyle="1" w:styleId="tli">
    <w:name w:val="tli"/>
    <w:uiPriority w:val="99"/>
    <w:rsid w:val="006B2A62"/>
  </w:style>
  <w:style w:type="character" w:customStyle="1" w:styleId="DefaultTextCaracter">
    <w:name w:val="Default Text Caracter"/>
    <w:link w:val="DefaultText"/>
    <w:locked/>
    <w:rsid w:val="006B2A62"/>
    <w:rPr>
      <w:rFonts w:ascii="Times New Roman" w:eastAsia="Times New Roman" w:hAnsi="Times New Roman" w:cs="Times New Roman"/>
      <w:sz w:val="24"/>
      <w:szCs w:val="20"/>
      <w:lang w:eastAsia="ar-SA"/>
    </w:rPr>
  </w:style>
  <w:style w:type="paragraph" w:styleId="Cm">
    <w:name w:val="Title"/>
    <w:basedOn w:val="Norml"/>
    <w:next w:val="Norml"/>
    <w:link w:val="CmChar"/>
    <w:uiPriority w:val="10"/>
    <w:qFormat/>
    <w:rsid w:val="006B2A62"/>
    <w:pPr>
      <w:pBdr>
        <w:bottom w:val="single" w:sz="8" w:space="4" w:color="4F81BD" w:themeColor="accent1"/>
      </w:pBdr>
      <w:spacing w:after="300"/>
      <w:contextualSpacing/>
    </w:pPr>
    <w:rPr>
      <w:rFonts w:asciiTheme="majorHAnsi" w:eastAsiaTheme="majorEastAsia" w:hAnsiTheme="majorHAnsi" w:cstheme="majorBidi"/>
      <w:color w:val="17365D" w:themeColor="text2" w:themeShade="BF"/>
      <w:spacing w:val="5"/>
      <w:kern w:val="28"/>
      <w:sz w:val="52"/>
      <w:szCs w:val="52"/>
    </w:rPr>
  </w:style>
  <w:style w:type="character" w:customStyle="1" w:styleId="CmChar">
    <w:name w:val="Cím Char"/>
    <w:basedOn w:val="Bekezdsalapbettpusa"/>
    <w:link w:val="Cm"/>
    <w:uiPriority w:val="10"/>
    <w:rsid w:val="006B2A62"/>
    <w:rPr>
      <w:rFonts w:asciiTheme="majorHAnsi" w:eastAsiaTheme="majorEastAsia" w:hAnsiTheme="majorHAnsi" w:cstheme="majorBidi"/>
      <w:color w:val="17365D" w:themeColor="text2" w:themeShade="BF"/>
      <w:spacing w:val="5"/>
      <w:kern w:val="28"/>
      <w:sz w:val="52"/>
      <w:szCs w:val="52"/>
    </w:rPr>
  </w:style>
  <w:style w:type="character" w:styleId="Hiperhivatkozs">
    <w:name w:val="Hyperlink"/>
    <w:basedOn w:val="Bekezdsalapbettpusa"/>
    <w:uiPriority w:val="99"/>
    <w:unhideWhenUsed/>
    <w:rsid w:val="009142D5"/>
    <w:rPr>
      <w:color w:val="0000FF" w:themeColor="hyperlink"/>
      <w:u w:val="single"/>
    </w:rPr>
  </w:style>
  <w:style w:type="paragraph" w:customStyle="1" w:styleId="Style2">
    <w:name w:val="Style2"/>
    <w:basedOn w:val="Norml"/>
    <w:rsid w:val="0019180C"/>
    <w:pPr>
      <w:widowControl w:val="0"/>
      <w:autoSpaceDE w:val="0"/>
      <w:autoSpaceDN w:val="0"/>
      <w:adjustRightInd w:val="0"/>
      <w:spacing w:line="293" w:lineRule="exact"/>
      <w:ind w:firstLine="437"/>
      <w:jc w:val="both"/>
    </w:pPr>
    <w:rPr>
      <w:rFonts w:ascii="Arial" w:hAnsi="Arial"/>
      <w:lang w:val="ro-RO" w:eastAsia="ro-RO"/>
    </w:rPr>
  </w:style>
  <w:style w:type="character" w:styleId="Feloldatlanmegemlts">
    <w:name w:val="Unresolved Mention"/>
    <w:basedOn w:val="Bekezdsalapbettpusa"/>
    <w:uiPriority w:val="99"/>
    <w:semiHidden/>
    <w:unhideWhenUsed/>
    <w:rsid w:val="009C0D0E"/>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2508497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emf"/><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12649FA-183C-4599-8B3E-89B12C48176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562</TotalTime>
  <Pages>21</Pages>
  <Words>6371</Words>
  <Characters>36955</Characters>
  <Application>Microsoft Office Word</Application>
  <DocSecurity>0</DocSecurity>
  <Lines>307</Lines>
  <Paragraphs>86</Paragraphs>
  <ScaleCrop>false</ScaleCrop>
  <HeadingPairs>
    <vt:vector size="4" baseType="variant">
      <vt:variant>
        <vt:lpstr>Cím</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43240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x</dc:creator>
  <cp:lastModifiedBy>Peto Csaba</cp:lastModifiedBy>
  <cp:revision>131</cp:revision>
  <cp:lastPrinted>2018-02-28T06:37:00Z</cp:lastPrinted>
  <dcterms:created xsi:type="dcterms:W3CDTF">2017-03-15T09:13:00Z</dcterms:created>
  <dcterms:modified xsi:type="dcterms:W3CDTF">2024-11-08T09:12:00Z</dcterms:modified>
</cp:coreProperties>
</file>